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0E5" w:rsidRDefault="000C50E5" w:rsidP="000C50E5">
      <w:pPr>
        <w:pStyle w:val="Titolo1"/>
        <w:kinsoku w:val="0"/>
        <w:overflowPunct w:val="0"/>
        <w:spacing w:before="52"/>
        <w:ind w:right="289"/>
        <w:jc w:val="right"/>
        <w:rPr>
          <w:b w:val="0"/>
          <w:bCs w:val="0"/>
        </w:rPr>
      </w:pPr>
      <w:proofErr w:type="gramStart"/>
      <w:r>
        <w:rPr>
          <w:spacing w:val="-1"/>
        </w:rPr>
        <w:t>A</w:t>
      </w:r>
      <w:r>
        <w:t>L</w:t>
      </w:r>
      <w:r>
        <w:rPr>
          <w:spacing w:val="1"/>
        </w:rPr>
        <w:t>L</w:t>
      </w:r>
      <w:r>
        <w:rPr>
          <w:spacing w:val="-2"/>
        </w:rPr>
        <w:t>E</w:t>
      </w:r>
      <w:r>
        <w:t>G</w:t>
      </w:r>
      <w:r>
        <w:rPr>
          <w:spacing w:val="1"/>
        </w:rPr>
        <w:t>A</w:t>
      </w:r>
      <w:r>
        <w:t xml:space="preserve">TO </w:t>
      </w:r>
      <w:r>
        <w:rPr>
          <w:spacing w:val="2"/>
        </w:rPr>
        <w:t xml:space="preserve"> </w:t>
      </w:r>
      <w:r>
        <w:t>A</w:t>
      </w:r>
      <w:proofErr w:type="gramEnd"/>
    </w:p>
    <w:p w:rsidR="000C50E5" w:rsidRDefault="000C50E5" w:rsidP="000C50E5">
      <w:pPr>
        <w:kinsoku w:val="0"/>
        <w:overflowPunct w:val="0"/>
        <w:spacing w:before="17" w:line="280" w:lineRule="exact"/>
        <w:rPr>
          <w:sz w:val="28"/>
          <w:szCs w:val="28"/>
        </w:rPr>
      </w:pPr>
    </w:p>
    <w:p w:rsidR="000C50E5" w:rsidRDefault="000C50E5" w:rsidP="000C50E5">
      <w:pPr>
        <w:kinsoku w:val="0"/>
        <w:overflowPunct w:val="0"/>
        <w:spacing w:before="55" w:line="242" w:lineRule="exact"/>
        <w:ind w:left="6918" w:right="109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sz w:val="20"/>
          <w:szCs w:val="20"/>
        </w:rPr>
        <w:t>l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D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hAnsi="Calibri" w:cs="Calibri"/>
          <w:b/>
          <w:bCs/>
          <w:sz w:val="20"/>
          <w:szCs w:val="20"/>
        </w:rPr>
        <w:t>r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ig</w:t>
      </w:r>
      <w:r>
        <w:rPr>
          <w:rFonts w:ascii="Calibri" w:hAnsi="Calibri" w:cs="Calibri"/>
          <w:b/>
          <w:bCs/>
          <w:sz w:val="20"/>
          <w:szCs w:val="20"/>
        </w:rPr>
        <w:t>ente</w:t>
      </w:r>
      <w:r>
        <w:rPr>
          <w:rFonts w:ascii="Calibri" w:hAnsi="Calibri" w:cs="Calibri"/>
          <w:b/>
          <w:bCs/>
          <w:spacing w:val="-1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sz w:val="20"/>
          <w:szCs w:val="20"/>
        </w:rPr>
        <w:t>co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l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a</w:t>
      </w:r>
      <w:r>
        <w:rPr>
          <w:rFonts w:ascii="Calibri" w:hAnsi="Calibri" w:cs="Calibri"/>
          <w:b/>
          <w:bCs/>
          <w:sz w:val="20"/>
          <w:szCs w:val="20"/>
        </w:rPr>
        <w:t>st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hAnsi="Calibri" w:cs="Calibri"/>
          <w:b/>
          <w:bCs/>
          <w:sz w:val="20"/>
          <w:szCs w:val="20"/>
        </w:rPr>
        <w:t>co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de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l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l</w:t>
      </w:r>
      <w:r>
        <w:rPr>
          <w:rFonts w:ascii="Calibri" w:hAnsi="Calibri" w:cs="Calibri"/>
          <w:b/>
          <w:bCs/>
          <w:sz w:val="20"/>
          <w:szCs w:val="20"/>
        </w:rPr>
        <w:t>’</w:t>
      </w:r>
      <w:r w:rsidR="00310154">
        <w:rPr>
          <w:rFonts w:ascii="Calibri" w:hAnsi="Calibri" w:cs="Calibri"/>
          <w:b/>
          <w:bCs/>
          <w:sz w:val="20"/>
          <w:szCs w:val="20"/>
        </w:rPr>
        <w:t>Istituto</w:t>
      </w:r>
    </w:p>
    <w:p w:rsidR="00310154" w:rsidRDefault="00E930DC" w:rsidP="000C50E5">
      <w:pPr>
        <w:kinsoku w:val="0"/>
        <w:overflowPunct w:val="0"/>
        <w:spacing w:before="55" w:line="242" w:lineRule="exact"/>
        <w:ind w:left="6918" w:right="109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Isabella d’Este Caracciolo</w:t>
      </w:r>
    </w:p>
    <w:p w:rsidR="00310154" w:rsidRDefault="00310154" w:rsidP="00310154">
      <w:pPr>
        <w:kinsoku w:val="0"/>
        <w:overflowPunct w:val="0"/>
        <w:spacing w:before="55" w:line="242" w:lineRule="exact"/>
        <w:ind w:right="109"/>
        <w:rPr>
          <w:rFonts w:ascii="Calibri" w:hAnsi="Calibri" w:cs="Calibri"/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before="8" w:line="140" w:lineRule="exact"/>
        <w:rPr>
          <w:sz w:val="14"/>
          <w:szCs w:val="14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before="59"/>
        <w:ind w:left="186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“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IS</w:t>
      </w:r>
      <w:r>
        <w:rPr>
          <w:rFonts w:ascii="Calibri" w:hAnsi="Calibri" w:cs="Calibri"/>
          <w:b/>
          <w:bCs/>
          <w:sz w:val="20"/>
          <w:szCs w:val="20"/>
        </w:rPr>
        <w:t>T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sz w:val="20"/>
          <w:szCs w:val="20"/>
        </w:rPr>
        <w:t>NZA</w:t>
      </w:r>
      <w:r>
        <w:rPr>
          <w:rFonts w:ascii="Calibri" w:hAnsi="Calibri" w:cs="Calibri"/>
          <w:b/>
          <w:bCs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DI</w:t>
      </w:r>
      <w:r>
        <w:rPr>
          <w:rFonts w:ascii="Calibri" w:hAnsi="Calibri" w:cs="Calibri"/>
          <w:b/>
          <w:bCs/>
          <w:spacing w:val="-14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R</w:t>
      </w:r>
      <w:r>
        <w:rPr>
          <w:rFonts w:ascii="Calibri" w:hAnsi="Calibri" w:cs="Calibri"/>
          <w:b/>
          <w:bCs/>
          <w:sz w:val="20"/>
          <w:szCs w:val="20"/>
        </w:rPr>
        <w:t>T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C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I</w:t>
      </w:r>
      <w:r>
        <w:rPr>
          <w:rFonts w:ascii="Calibri" w:hAnsi="Calibri" w:cs="Calibri"/>
          <w:b/>
          <w:bCs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sz w:val="20"/>
          <w:szCs w:val="20"/>
        </w:rPr>
        <w:t>Z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I</w:t>
      </w:r>
      <w:r>
        <w:rPr>
          <w:rFonts w:ascii="Calibri" w:hAnsi="Calibri" w:cs="Calibri"/>
          <w:b/>
          <w:bCs/>
          <w:sz w:val="20"/>
          <w:szCs w:val="20"/>
        </w:rPr>
        <w:t>ON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”</w:t>
      </w:r>
    </w:p>
    <w:p w:rsidR="000C50E5" w:rsidRDefault="000C50E5" w:rsidP="000C50E5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0C50E5" w:rsidRDefault="000C50E5" w:rsidP="000C50E5">
      <w:pPr>
        <w:kinsoku w:val="0"/>
        <w:overflowPunct w:val="0"/>
        <w:spacing w:before="59"/>
        <w:ind w:left="22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PROG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TTO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F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sz w:val="20"/>
          <w:szCs w:val="20"/>
        </w:rPr>
        <w:t>E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“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R</w:t>
      </w:r>
      <w:r>
        <w:rPr>
          <w:rFonts w:ascii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L</w:t>
      </w:r>
      <w:r>
        <w:rPr>
          <w:rFonts w:ascii="Calibri" w:hAnsi="Calibri" w:cs="Calibri"/>
          <w:b/>
          <w:bCs/>
          <w:sz w:val="20"/>
          <w:szCs w:val="20"/>
        </w:rPr>
        <w:t>A</w:t>
      </w:r>
      <w:r>
        <w:rPr>
          <w:rFonts w:ascii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sz w:val="20"/>
          <w:szCs w:val="20"/>
        </w:rPr>
        <w:t>C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UO</w:t>
      </w:r>
      <w:r>
        <w:rPr>
          <w:rFonts w:ascii="Calibri" w:hAnsi="Calibri" w:cs="Calibri"/>
          <w:b/>
          <w:bCs/>
          <w:sz w:val="20"/>
          <w:szCs w:val="20"/>
        </w:rPr>
        <w:t>LA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COM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T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NZE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E</w:t>
      </w:r>
      <w:r>
        <w:rPr>
          <w:rFonts w:ascii="Calibri" w:hAnsi="Calibri" w:cs="Calibri"/>
          <w:b/>
          <w:bCs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AMBI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3"/>
          <w:sz w:val="20"/>
          <w:szCs w:val="20"/>
        </w:rPr>
        <w:t>N</w:t>
      </w:r>
      <w:r>
        <w:rPr>
          <w:rFonts w:ascii="Calibri" w:hAnsi="Calibri" w:cs="Calibri"/>
          <w:b/>
          <w:bCs/>
          <w:sz w:val="20"/>
          <w:szCs w:val="20"/>
        </w:rPr>
        <w:t>TI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R</w:t>
      </w:r>
      <w:r>
        <w:rPr>
          <w:rFonts w:ascii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L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’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z w:val="20"/>
          <w:szCs w:val="20"/>
        </w:rPr>
        <w:t>PR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3"/>
          <w:sz w:val="20"/>
          <w:szCs w:val="20"/>
        </w:rPr>
        <w:t>N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D</w:t>
      </w:r>
      <w:r>
        <w:rPr>
          <w:rFonts w:ascii="Calibri" w:hAnsi="Calibri" w:cs="Calibri"/>
          <w:b/>
          <w:bCs/>
          <w:sz w:val="20"/>
          <w:szCs w:val="20"/>
        </w:rPr>
        <w:t>IM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N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T</w:t>
      </w:r>
      <w:r>
        <w:rPr>
          <w:rFonts w:ascii="Calibri" w:hAnsi="Calibri" w:cs="Calibri"/>
          <w:b/>
          <w:bCs/>
          <w:sz w:val="20"/>
          <w:szCs w:val="20"/>
        </w:rPr>
        <w:t>O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–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20</w:t>
      </w:r>
      <w:r>
        <w:rPr>
          <w:rFonts w:ascii="Calibri" w:hAnsi="Calibri" w:cs="Calibri"/>
          <w:b/>
          <w:bCs/>
          <w:sz w:val="20"/>
          <w:szCs w:val="20"/>
        </w:rPr>
        <w:t>14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-</w:t>
      </w:r>
      <w:r>
        <w:rPr>
          <w:rFonts w:ascii="Calibri" w:hAnsi="Calibri" w:cs="Calibri"/>
          <w:b/>
          <w:bCs/>
          <w:sz w:val="20"/>
          <w:szCs w:val="20"/>
        </w:rPr>
        <w:t>2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0</w:t>
      </w:r>
      <w:r>
        <w:rPr>
          <w:rFonts w:ascii="Calibri" w:hAnsi="Calibri" w:cs="Calibri"/>
          <w:b/>
          <w:bCs/>
          <w:sz w:val="20"/>
          <w:szCs w:val="20"/>
        </w:rPr>
        <w:t>20</w:t>
      </w:r>
      <w:r>
        <w:rPr>
          <w:rFonts w:ascii="Calibri" w:hAnsi="Calibri" w:cs="Calibri"/>
          <w:b/>
          <w:bCs/>
          <w:spacing w:val="-7"/>
          <w:sz w:val="20"/>
          <w:szCs w:val="20"/>
        </w:rPr>
        <w:t xml:space="preserve"> </w:t>
      </w:r>
    </w:p>
    <w:p w:rsidR="000C50E5" w:rsidRDefault="000C50E5" w:rsidP="000C50E5">
      <w:pPr>
        <w:kinsoku w:val="0"/>
        <w:overflowPunct w:val="0"/>
        <w:spacing w:before="89"/>
        <w:ind w:left="3440"/>
        <w:rPr>
          <w:rFonts w:ascii="Calibri" w:hAnsi="Calibri" w:cs="Calibri"/>
          <w:i/>
          <w:iCs/>
          <w:sz w:val="20"/>
          <w:szCs w:val="20"/>
        </w:rPr>
      </w:pPr>
    </w:p>
    <w:p w:rsidR="00310154" w:rsidRDefault="00310154" w:rsidP="000C50E5">
      <w:pPr>
        <w:kinsoku w:val="0"/>
        <w:overflowPunct w:val="0"/>
        <w:spacing w:before="89"/>
        <w:ind w:left="3440"/>
        <w:rPr>
          <w:rFonts w:ascii="Calibri" w:hAnsi="Calibri" w:cs="Calibri"/>
          <w:sz w:val="20"/>
          <w:szCs w:val="20"/>
        </w:rPr>
      </w:pPr>
    </w:p>
    <w:p w:rsidR="000C50E5" w:rsidRPr="00E930DC" w:rsidRDefault="000C50E5" w:rsidP="00E930DC">
      <w:pPr>
        <w:pStyle w:val="Titolo1"/>
        <w:kinsoku w:val="0"/>
        <w:overflowPunct w:val="0"/>
        <w:ind w:right="238"/>
        <w:jc w:val="both"/>
        <w:rPr>
          <w:b w:val="0"/>
        </w:rPr>
      </w:pPr>
      <w:r>
        <w:t>Cod.</w:t>
      </w:r>
      <w:r w:rsidRPr="00E930DC">
        <w:t xml:space="preserve"> </w:t>
      </w:r>
      <w:r w:rsidR="00E930DC" w:rsidRPr="00E930DC">
        <w:t>“</w:t>
      </w:r>
      <w:r w:rsidR="00E930DC" w:rsidRPr="00E930DC">
        <w:rPr>
          <w:b w:val="0"/>
        </w:rPr>
        <w:t>10.2.3C FSEPON-CA-2018-</w:t>
      </w:r>
      <w:proofErr w:type="gramStart"/>
      <w:r w:rsidR="00E930DC" w:rsidRPr="00E930DC">
        <w:rPr>
          <w:b w:val="0"/>
        </w:rPr>
        <w:t>1”</w:t>
      </w:r>
      <w:r>
        <w:tab/>
      </w:r>
      <w:proofErr w:type="gramEnd"/>
      <w:r>
        <w:t>CU</w:t>
      </w:r>
      <w:r>
        <w:rPr>
          <w:spacing w:val="-1"/>
        </w:rPr>
        <w:t>P</w:t>
      </w:r>
      <w:r>
        <w:t>:</w:t>
      </w:r>
      <w:r>
        <w:rPr>
          <w:spacing w:val="-1"/>
        </w:rPr>
        <w:t xml:space="preserve"> </w:t>
      </w:r>
      <w:r w:rsidR="00E930DC" w:rsidRPr="00640BD4">
        <w:rPr>
          <w:rStyle w:val="Enfasigrassetto"/>
          <w:rFonts w:eastAsia="Times New Roman"/>
          <w:bCs w:val="0"/>
          <w:sz w:val="22"/>
          <w:szCs w:val="22"/>
          <w:lang w:eastAsia="en-US"/>
        </w:rPr>
        <w:t>H67I17000520007</w:t>
      </w:r>
      <w:r w:rsidR="00E930DC">
        <w:rPr>
          <w:b w:val="0"/>
        </w:rPr>
        <w:t xml:space="preserve"> </w:t>
      </w:r>
      <w:r>
        <w:t>CIG:</w:t>
      </w:r>
      <w:r>
        <w:rPr>
          <w:spacing w:val="-15"/>
        </w:rPr>
        <w:t xml:space="preserve"> </w:t>
      </w:r>
      <w:r w:rsidR="00AB7974">
        <w:rPr>
          <w:rFonts w:ascii="Times New Roman" w:hAnsi="Times New Roman"/>
        </w:rPr>
        <w:t>Z062A1CA95</w:t>
      </w:r>
    </w:p>
    <w:p w:rsidR="000C50E5" w:rsidRDefault="00E930DC" w:rsidP="000C50E5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before="5" w:line="260" w:lineRule="exact"/>
        <w:rPr>
          <w:sz w:val="26"/>
          <w:szCs w:val="26"/>
        </w:rPr>
      </w:pPr>
    </w:p>
    <w:p w:rsidR="000C50E5" w:rsidRDefault="000C50E5" w:rsidP="000C50E5">
      <w:pPr>
        <w:pStyle w:val="Corpotesto"/>
        <w:tabs>
          <w:tab w:val="left" w:pos="4467"/>
          <w:tab w:val="left" w:pos="9117"/>
        </w:tabs>
        <w:kinsoku w:val="0"/>
        <w:overflowPunct w:val="0"/>
      </w:pPr>
      <w:r>
        <w:t>Il/la</w:t>
      </w:r>
      <w:r>
        <w:rPr>
          <w:spacing w:val="-3"/>
        </w:rPr>
        <w:t xml:space="preserve"> </w:t>
      </w:r>
      <w:proofErr w:type="spellStart"/>
      <w:r>
        <w:rPr>
          <w:spacing w:val="-1"/>
        </w:rPr>
        <w:t>s</w:t>
      </w:r>
      <w:r>
        <w:t>otto</w:t>
      </w:r>
      <w:r>
        <w:rPr>
          <w:spacing w:val="1"/>
        </w:rPr>
        <w:t>s</w:t>
      </w:r>
      <w:r>
        <w:t>critt</w:t>
      </w:r>
      <w:proofErr w:type="spellEnd"/>
      <w:r>
        <w:t>_</w:t>
      </w:r>
      <w:r>
        <w:rPr>
          <w:u w:val="single"/>
        </w:rPr>
        <w:tab/>
      </w:r>
      <w:r>
        <w:t>nato/a</w:t>
      </w:r>
      <w:r>
        <w:rPr>
          <w:spacing w:val="-1"/>
        </w:rPr>
        <w:t xml:space="preserve"> </w:t>
      </w:r>
      <w:proofErr w:type="spellStart"/>
      <w:r>
        <w:t>a</w:t>
      </w:r>
      <w:proofErr w:type="spellEnd"/>
      <w:r>
        <w:rPr>
          <w:u w:val="single"/>
        </w:rPr>
        <w:tab/>
      </w:r>
      <w:r>
        <w:rPr>
          <w:spacing w:val="-1"/>
        </w:rPr>
        <w:t>il</w:t>
      </w:r>
    </w:p>
    <w:p w:rsidR="000C50E5" w:rsidRDefault="000C50E5" w:rsidP="000C50E5">
      <w:pPr>
        <w:kinsoku w:val="0"/>
        <w:overflowPunct w:val="0"/>
        <w:spacing w:before="5" w:line="280" w:lineRule="exact"/>
        <w:rPr>
          <w:sz w:val="28"/>
          <w:szCs w:val="28"/>
        </w:rPr>
      </w:pPr>
    </w:p>
    <w:p w:rsidR="000C50E5" w:rsidRDefault="000C50E5" w:rsidP="000C50E5">
      <w:pPr>
        <w:pStyle w:val="Corpotesto"/>
        <w:tabs>
          <w:tab w:val="left" w:pos="2804"/>
          <w:tab w:val="left" w:pos="9179"/>
        </w:tabs>
        <w:kinsoku w:val="0"/>
        <w:overflowPunct w:val="0"/>
        <w:spacing w:before="59"/>
      </w:pPr>
      <w:r>
        <w:rPr>
          <w:w w:val="99"/>
          <w:u w:val="single"/>
        </w:rPr>
        <w:t xml:space="preserve"> </w:t>
      </w:r>
      <w:r>
        <w:rPr>
          <w:u w:val="single"/>
        </w:rPr>
        <w:tab/>
      </w:r>
      <w:proofErr w:type="gramStart"/>
      <w:r>
        <w:t>co</w:t>
      </w:r>
      <w:r>
        <w:rPr>
          <w:spacing w:val="1"/>
        </w:rPr>
        <w:t>d</w:t>
      </w:r>
      <w:r>
        <w:t>ice</w:t>
      </w:r>
      <w:proofErr w:type="gramEnd"/>
      <w:r>
        <w:rPr>
          <w:spacing w:val="-17"/>
        </w:rPr>
        <w:t xml:space="preserve"> </w:t>
      </w:r>
      <w:r>
        <w:rPr>
          <w:spacing w:val="1"/>
        </w:rPr>
        <w:t>f</w:t>
      </w:r>
      <w:r>
        <w:t>i</w:t>
      </w:r>
      <w:r>
        <w:rPr>
          <w:spacing w:val="-2"/>
        </w:rPr>
        <w:t>s</w:t>
      </w:r>
      <w:r>
        <w:t>ca</w:t>
      </w:r>
      <w:r>
        <w:rPr>
          <w:spacing w:val="2"/>
        </w:rPr>
        <w:t>l</w:t>
      </w:r>
      <w:r>
        <w:t xml:space="preserve">e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0C50E5" w:rsidRDefault="000C50E5" w:rsidP="000C50E5">
      <w:pPr>
        <w:pStyle w:val="Corpotesto"/>
        <w:tabs>
          <w:tab w:val="left" w:pos="9155"/>
        </w:tabs>
        <w:kinsoku w:val="0"/>
        <w:overflowPunct w:val="0"/>
        <w:spacing w:before="59"/>
      </w:pPr>
      <w:proofErr w:type="gramStart"/>
      <w:r>
        <w:t>n</w:t>
      </w:r>
      <w:r>
        <w:rPr>
          <w:spacing w:val="-1"/>
        </w:rPr>
        <w:t>e</w:t>
      </w:r>
      <w:r>
        <w:t>lla</w:t>
      </w:r>
      <w:proofErr w:type="gramEnd"/>
      <w:r>
        <w:rPr>
          <w:spacing w:val="-8"/>
        </w:rPr>
        <w:t xml:space="preserve"> </w:t>
      </w:r>
      <w:r>
        <w:t>qualità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</w:t>
      </w:r>
      <w:r>
        <w:rPr>
          <w:spacing w:val="-1"/>
        </w:rPr>
        <w:t>e</w:t>
      </w:r>
      <w:r>
        <w:t>gale</w:t>
      </w:r>
      <w:r>
        <w:rPr>
          <w:spacing w:val="-8"/>
        </w:rPr>
        <w:t xml:space="preserve"> </w:t>
      </w:r>
      <w:r>
        <w:t>Rappr</w:t>
      </w:r>
      <w:r>
        <w:rPr>
          <w:spacing w:val="1"/>
        </w:rPr>
        <w:t>e</w:t>
      </w:r>
      <w:r>
        <w:rPr>
          <w:spacing w:val="-1"/>
        </w:rPr>
        <w:t>se</w:t>
      </w:r>
      <w:r>
        <w:t>ntante</w:t>
      </w:r>
      <w:r>
        <w:rPr>
          <w:spacing w:val="-8"/>
        </w:rPr>
        <w:t xml:space="preserve"> </w:t>
      </w:r>
      <w:r>
        <w:t>d</w:t>
      </w:r>
      <w:r>
        <w:rPr>
          <w:spacing w:val="-1"/>
        </w:rPr>
        <w:t>e</w:t>
      </w:r>
      <w:r>
        <w:t>lla</w:t>
      </w:r>
      <w:r>
        <w:rPr>
          <w:spacing w:val="-12"/>
        </w:rPr>
        <w:t xml:space="preserve"> </w:t>
      </w:r>
      <w:r>
        <w:t>O</w:t>
      </w:r>
      <w:r>
        <w:rPr>
          <w:spacing w:val="-1"/>
        </w:rPr>
        <w:t>f</w:t>
      </w:r>
      <w:r>
        <w:rPr>
          <w:spacing w:val="1"/>
        </w:rPr>
        <w:t>f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n</w:t>
      </w:r>
      <w:r>
        <w:rPr>
          <w:spacing w:val="2"/>
        </w:rPr>
        <w:t>t</w:t>
      </w:r>
      <w:r>
        <w:t>e</w:t>
      </w:r>
      <w:r>
        <w:rPr>
          <w:spacing w:val="-5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0C50E5" w:rsidRDefault="000C50E5" w:rsidP="000C50E5">
      <w:pPr>
        <w:pStyle w:val="Corpotesto"/>
        <w:tabs>
          <w:tab w:val="left" w:pos="5862"/>
          <w:tab w:val="left" w:pos="9148"/>
        </w:tabs>
        <w:kinsoku w:val="0"/>
        <w:overflowPunct w:val="0"/>
        <w:spacing w:before="59"/>
      </w:pPr>
      <w:proofErr w:type="gramStart"/>
      <w:r>
        <w:t>con</w:t>
      </w:r>
      <w:proofErr w:type="gramEnd"/>
      <w:r>
        <w:rPr>
          <w:spacing w:val="-1"/>
        </w:rPr>
        <w:t xml:space="preserve"> </w:t>
      </w:r>
      <w:r>
        <w:t>s</w:t>
      </w:r>
      <w:r>
        <w:rPr>
          <w:spacing w:val="-2"/>
        </w:rPr>
        <w:t>e</w:t>
      </w:r>
      <w:r>
        <w:t>de</w:t>
      </w:r>
      <w:r>
        <w:rPr>
          <w:spacing w:val="-1"/>
        </w:rPr>
        <w:t xml:space="preserve"> </w:t>
      </w:r>
      <w:r>
        <w:rPr>
          <w:spacing w:val="2"/>
        </w:rPr>
        <w:t>l</w:t>
      </w:r>
      <w:r>
        <w:rPr>
          <w:spacing w:val="-1"/>
        </w:rPr>
        <w:t>e</w:t>
      </w:r>
      <w:r>
        <w:t>gale</w:t>
      </w:r>
      <w:r>
        <w:rPr>
          <w:spacing w:val="-2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1"/>
          <w:u w:val="single"/>
        </w:rPr>
        <w:tab/>
      </w:r>
      <w:r>
        <w:t>C</w:t>
      </w:r>
      <w:r>
        <w:rPr>
          <w:spacing w:val="-1"/>
        </w:rPr>
        <w:t>A</w:t>
      </w:r>
      <w:r>
        <w:t xml:space="preserve">P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2" w:line="280" w:lineRule="exact"/>
        <w:rPr>
          <w:sz w:val="28"/>
          <w:szCs w:val="28"/>
        </w:rPr>
      </w:pPr>
    </w:p>
    <w:p w:rsidR="000C50E5" w:rsidRDefault="000C50E5" w:rsidP="000C50E5">
      <w:pPr>
        <w:pStyle w:val="Corpotesto"/>
        <w:tabs>
          <w:tab w:val="left" w:pos="4448"/>
          <w:tab w:val="left" w:pos="9193"/>
        </w:tabs>
        <w:kinsoku w:val="0"/>
        <w:overflowPunct w:val="0"/>
        <w:spacing w:before="59"/>
      </w:pPr>
      <w:r>
        <w:rPr>
          <w:spacing w:val="-1"/>
        </w:rPr>
        <w:t>Vi</w:t>
      </w:r>
      <w:r>
        <w:rPr>
          <w:spacing w:val="1"/>
        </w:rPr>
        <w:t>a</w:t>
      </w:r>
      <w:r>
        <w:rPr>
          <w:spacing w:val="1"/>
          <w:u w:val="single"/>
        </w:rPr>
        <w:tab/>
      </w:r>
      <w:r>
        <w:t>partita</w:t>
      </w:r>
      <w:r>
        <w:rPr>
          <w:spacing w:val="-15"/>
        </w:rPr>
        <w:t xml:space="preserve"> </w:t>
      </w:r>
      <w:r>
        <w:t xml:space="preserve">IVA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0C50E5" w:rsidRDefault="000C50E5" w:rsidP="000C50E5">
      <w:pPr>
        <w:pStyle w:val="Corpotesto"/>
        <w:tabs>
          <w:tab w:val="left" w:pos="2494"/>
          <w:tab w:val="left" w:pos="4805"/>
          <w:tab w:val="left" w:pos="9217"/>
        </w:tabs>
        <w:kinsoku w:val="0"/>
        <w:overflowPunct w:val="0"/>
        <w:spacing w:before="59"/>
      </w:pPr>
      <w:r>
        <w:rPr>
          <w:spacing w:val="-2"/>
        </w:rPr>
        <w:t>T</w:t>
      </w:r>
      <w:r>
        <w:rPr>
          <w:spacing w:val="-1"/>
        </w:rPr>
        <w:t>e</w:t>
      </w:r>
      <w:r>
        <w:t>l</w:t>
      </w:r>
      <w:r>
        <w:rPr>
          <w:u w:val="single"/>
        </w:rPr>
        <w:tab/>
      </w:r>
      <w:r>
        <w:t>Fa</w:t>
      </w:r>
      <w:r>
        <w:rPr>
          <w:spacing w:val="1"/>
        </w:rPr>
        <w:t>x</w:t>
      </w:r>
      <w:r>
        <w:rPr>
          <w:spacing w:val="1"/>
          <w:u w:val="single"/>
        </w:rPr>
        <w:tab/>
      </w:r>
      <w:r>
        <w:rPr>
          <w:spacing w:val="-1"/>
        </w:rPr>
        <w:t>e</w:t>
      </w:r>
      <w:r>
        <w:rPr>
          <w:spacing w:val="1"/>
        </w:rPr>
        <w:t>-</w:t>
      </w:r>
      <w:r>
        <w:rPr>
          <w:spacing w:val="-1"/>
        </w:rPr>
        <w:t>m</w:t>
      </w:r>
      <w:r>
        <w:t>ail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line="280" w:lineRule="exact"/>
        <w:rPr>
          <w:sz w:val="28"/>
          <w:szCs w:val="28"/>
        </w:rPr>
      </w:pPr>
    </w:p>
    <w:p w:rsidR="000C50E5" w:rsidRDefault="000C50E5" w:rsidP="000C50E5">
      <w:pPr>
        <w:pStyle w:val="Corpotesto"/>
        <w:tabs>
          <w:tab w:val="left" w:pos="9162"/>
        </w:tabs>
        <w:kinsoku w:val="0"/>
        <w:overflowPunct w:val="0"/>
        <w:spacing w:before="59"/>
      </w:pPr>
      <w:proofErr w:type="gramStart"/>
      <w:r>
        <w:t>p</w:t>
      </w:r>
      <w:r>
        <w:rPr>
          <w:spacing w:val="-1"/>
        </w:rPr>
        <w:t>e</w:t>
      </w:r>
      <w:r>
        <w:t>c</w:t>
      </w:r>
      <w:proofErr w:type="gramEnd"/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5" w:line="280" w:lineRule="exact"/>
        <w:rPr>
          <w:sz w:val="28"/>
          <w:szCs w:val="28"/>
        </w:rPr>
      </w:pPr>
    </w:p>
    <w:p w:rsidR="000C50E5" w:rsidRDefault="000C50E5" w:rsidP="000C50E5">
      <w:pPr>
        <w:pStyle w:val="Titolo1"/>
        <w:kinsoku w:val="0"/>
        <w:overflowPunct w:val="0"/>
        <w:spacing w:before="59"/>
        <w:ind w:right="1736"/>
        <w:jc w:val="center"/>
        <w:rPr>
          <w:b w:val="0"/>
          <w:bCs w:val="0"/>
        </w:rPr>
      </w:pPr>
      <w:r>
        <w:t>C</w:t>
      </w:r>
      <w:r>
        <w:rPr>
          <w:spacing w:val="-1"/>
        </w:rPr>
        <w:t>H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1"/>
        </w:rPr>
        <w:t>D</w:t>
      </w:r>
      <w:r>
        <w:t>E</w:t>
      </w:r>
    </w:p>
    <w:p w:rsidR="000C50E5" w:rsidRDefault="000C50E5" w:rsidP="000C50E5">
      <w:pPr>
        <w:kinsoku w:val="0"/>
        <w:overflowPunct w:val="0"/>
        <w:spacing w:before="10" w:line="240" w:lineRule="exact"/>
      </w:pPr>
    </w:p>
    <w:p w:rsidR="000C50E5" w:rsidRDefault="000C50E5" w:rsidP="000C50E5">
      <w:pPr>
        <w:pStyle w:val="Corpotesto"/>
        <w:kinsoku w:val="0"/>
        <w:overflowPunct w:val="0"/>
        <w:spacing w:line="276" w:lineRule="auto"/>
        <w:ind w:right="239"/>
      </w:pPr>
      <w:proofErr w:type="gramStart"/>
      <w:r>
        <w:rPr>
          <w:spacing w:val="1"/>
        </w:rPr>
        <w:t>d</w:t>
      </w:r>
      <w:r>
        <w:t>i</w:t>
      </w:r>
      <w:proofErr w:type="gramEnd"/>
      <w:r>
        <w:rPr>
          <w:spacing w:val="-14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se</w:t>
      </w:r>
      <w:r>
        <w:rPr>
          <w:spacing w:val="2"/>
        </w:rPr>
        <w:t>r</w:t>
      </w:r>
      <w:r>
        <w:t>e</w:t>
      </w:r>
      <w:r>
        <w:rPr>
          <w:spacing w:val="-12"/>
        </w:rPr>
        <w:t xml:space="preserve"> </w:t>
      </w:r>
      <w:r>
        <w:t>am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s</w:t>
      </w:r>
      <w:r>
        <w:t>o</w:t>
      </w:r>
      <w:r>
        <w:rPr>
          <w:spacing w:val="-14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gara</w:t>
      </w:r>
      <w:r>
        <w:rPr>
          <w:spacing w:val="-15"/>
        </w:rPr>
        <w:t xml:space="preserve"> </w:t>
      </w:r>
      <w:r>
        <w:rPr>
          <w:spacing w:val="3"/>
        </w:rPr>
        <w:t>p</w:t>
      </w:r>
      <w:r>
        <w:rPr>
          <w:spacing w:val="-1"/>
        </w:rPr>
        <w:t>e</w:t>
      </w:r>
      <w:r>
        <w:t>r</w:t>
      </w:r>
      <w:r>
        <w:rPr>
          <w:spacing w:val="-11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11"/>
        </w:rPr>
        <w:t xml:space="preserve"> </w:t>
      </w:r>
      <w:r>
        <w:rPr>
          <w:spacing w:val="-1"/>
        </w:rPr>
        <w:t>f</w:t>
      </w:r>
      <w:r>
        <w:t>or</w:t>
      </w:r>
      <w:r>
        <w:rPr>
          <w:spacing w:val="1"/>
        </w:rPr>
        <w:t>n</w:t>
      </w:r>
      <w:r>
        <w:t>it</w:t>
      </w:r>
      <w:r>
        <w:rPr>
          <w:spacing w:val="1"/>
        </w:rPr>
        <w:t>u</w:t>
      </w:r>
      <w:r>
        <w:t>ra</w:t>
      </w:r>
      <w:r>
        <w:rPr>
          <w:spacing w:val="-13"/>
        </w:rPr>
        <w:t xml:space="preserve"> </w:t>
      </w:r>
      <w:r>
        <w:t>d</w:t>
      </w:r>
      <w:r>
        <w:rPr>
          <w:spacing w:val="-1"/>
        </w:rPr>
        <w:t>e</w:t>
      </w:r>
      <w:r>
        <w:t>i</w:t>
      </w:r>
      <w:r>
        <w:rPr>
          <w:spacing w:val="-11"/>
        </w:rPr>
        <w:t xml:space="preserve"> </w:t>
      </w:r>
      <w:r>
        <w:rPr>
          <w:spacing w:val="-1"/>
        </w:rPr>
        <w:t>se</w:t>
      </w:r>
      <w:r>
        <w:t>r</w:t>
      </w:r>
      <w:r>
        <w:rPr>
          <w:spacing w:val="-2"/>
        </w:rPr>
        <w:t>v</w:t>
      </w:r>
      <w:r>
        <w:t>i</w:t>
      </w:r>
      <w:r>
        <w:rPr>
          <w:spacing w:val="2"/>
        </w:rPr>
        <w:t>z</w:t>
      </w:r>
      <w:r>
        <w:t>i,</w:t>
      </w:r>
      <w:r>
        <w:rPr>
          <w:spacing w:val="-14"/>
        </w:rPr>
        <w:t xml:space="preserve"> </w:t>
      </w:r>
      <w:r>
        <w:t>pr</w:t>
      </w:r>
      <w:r>
        <w:rPr>
          <w:spacing w:val="-1"/>
        </w:rPr>
        <w:t>e</w:t>
      </w:r>
      <w:r>
        <w:rPr>
          <w:spacing w:val="-2"/>
        </w:rPr>
        <w:t>v</w:t>
      </w:r>
      <w:r>
        <w:rPr>
          <w:spacing w:val="2"/>
        </w:rPr>
        <w:t>i</w:t>
      </w:r>
      <w:r>
        <w:rPr>
          <w:spacing w:val="-1"/>
        </w:rPr>
        <w:t>s</w:t>
      </w:r>
      <w:r>
        <w:t>ti</w:t>
      </w:r>
      <w:r>
        <w:rPr>
          <w:spacing w:val="-13"/>
        </w:rPr>
        <w:t xml:space="preserve"> </w:t>
      </w:r>
      <w:r>
        <w:t>dal</w:t>
      </w:r>
      <w:r>
        <w:rPr>
          <w:spacing w:val="-11"/>
        </w:rPr>
        <w:t xml:space="preserve"> </w:t>
      </w:r>
      <w:r>
        <w:t>prog</w:t>
      </w:r>
      <w:r>
        <w:rPr>
          <w:spacing w:val="-1"/>
        </w:rPr>
        <w:t>e</w:t>
      </w:r>
      <w:r>
        <w:t>tto</w:t>
      </w:r>
      <w:r>
        <w:rPr>
          <w:spacing w:val="-13"/>
        </w:rPr>
        <w:t xml:space="preserve"> </w:t>
      </w:r>
      <w:r>
        <w:t>indicato</w:t>
      </w:r>
      <w:r>
        <w:rPr>
          <w:spacing w:val="-1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4"/>
        </w:rPr>
        <w:t xml:space="preserve"> </w:t>
      </w:r>
      <w:r>
        <w:t>ogg</w:t>
      </w:r>
      <w:r>
        <w:rPr>
          <w:spacing w:val="-1"/>
        </w:rPr>
        <w:t>e</w:t>
      </w:r>
      <w:r>
        <w:t>tto,</w:t>
      </w:r>
      <w:r>
        <w:rPr>
          <w:spacing w:val="-3"/>
        </w:rPr>
        <w:t xml:space="preserve"> </w:t>
      </w:r>
      <w:r>
        <w:t>n</w:t>
      </w:r>
      <w:r>
        <w:rPr>
          <w:spacing w:val="-1"/>
        </w:rPr>
        <w:t>e</w:t>
      </w:r>
      <w:r>
        <w:t>l</w:t>
      </w:r>
      <w:r>
        <w:rPr>
          <w:spacing w:val="-12"/>
        </w:rPr>
        <w:t xml:space="preserve"> </w:t>
      </w:r>
      <w:r>
        <w:t>ri</w:t>
      </w:r>
      <w:r>
        <w:rPr>
          <w:spacing w:val="-2"/>
        </w:rPr>
        <w:t>s</w:t>
      </w:r>
      <w:r>
        <w:t>p</w:t>
      </w:r>
      <w:r>
        <w:rPr>
          <w:spacing w:val="-1"/>
        </w:rPr>
        <w:t>e</w:t>
      </w:r>
      <w:r>
        <w:t>tto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7"/>
        </w:rPr>
        <w:t xml:space="preserve"> </w:t>
      </w:r>
      <w:r>
        <w:rPr>
          <w:spacing w:val="1"/>
        </w:rPr>
        <w:t>q</w:t>
      </w:r>
      <w:r>
        <w:t>ua</w:t>
      </w:r>
      <w:r>
        <w:rPr>
          <w:spacing w:val="1"/>
        </w:rPr>
        <w:t>n</w:t>
      </w:r>
      <w:r>
        <w:t>to</w:t>
      </w:r>
      <w:r>
        <w:rPr>
          <w:w w:val="99"/>
        </w:rPr>
        <w:t xml:space="preserve"> </w:t>
      </w:r>
      <w:r>
        <w:t>pr</w:t>
      </w:r>
      <w:r>
        <w:rPr>
          <w:spacing w:val="-1"/>
        </w:rPr>
        <w:t>e</w:t>
      </w:r>
      <w:r>
        <w:rPr>
          <w:spacing w:val="-2"/>
        </w:rPr>
        <w:t>v</w:t>
      </w:r>
      <w:r>
        <w:rPr>
          <w:spacing w:val="2"/>
        </w:rPr>
        <w:t>i</w:t>
      </w:r>
      <w:r>
        <w:rPr>
          <w:spacing w:val="-1"/>
        </w:rPr>
        <w:t>s</w:t>
      </w:r>
      <w:r>
        <w:t>to</w:t>
      </w:r>
      <w:r>
        <w:rPr>
          <w:spacing w:val="-7"/>
        </w:rPr>
        <w:t xml:space="preserve"> </w:t>
      </w:r>
      <w:r>
        <w:rPr>
          <w:spacing w:val="1"/>
        </w:rPr>
        <w:t>n</w:t>
      </w:r>
      <w:r>
        <w:rPr>
          <w:spacing w:val="-1"/>
        </w:rPr>
        <w:t>e</w:t>
      </w:r>
      <w:r>
        <w:t>lla</w:t>
      </w:r>
      <w:r>
        <w:rPr>
          <w:spacing w:val="-6"/>
        </w:rPr>
        <w:t xml:space="preserve"> </w:t>
      </w:r>
      <w:r>
        <w:t>l</w:t>
      </w:r>
      <w:r>
        <w:rPr>
          <w:spacing w:val="-1"/>
        </w:rPr>
        <w:t>e</w:t>
      </w:r>
      <w:r>
        <w:t>t</w:t>
      </w:r>
      <w:r>
        <w:rPr>
          <w:spacing w:val="3"/>
        </w:rPr>
        <w:t>t</w:t>
      </w:r>
      <w:r>
        <w:rPr>
          <w:spacing w:val="-1"/>
        </w:rPr>
        <w:t>e</w:t>
      </w:r>
      <w:r>
        <w:t>ra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7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2"/>
        </w:rPr>
        <w:t>v</w:t>
      </w:r>
      <w:r>
        <w:t>it</w:t>
      </w:r>
      <w:r>
        <w:rPr>
          <w:spacing w:val="3"/>
        </w:rPr>
        <w:t>o</w:t>
      </w:r>
      <w:r>
        <w:t>/di</w:t>
      </w:r>
      <w:r>
        <w:rPr>
          <w:spacing w:val="-2"/>
        </w:rPr>
        <w:t>s</w:t>
      </w:r>
      <w:r>
        <w:t>cipli</w:t>
      </w:r>
      <w:r>
        <w:rPr>
          <w:spacing w:val="1"/>
        </w:rPr>
        <w:t>n</w:t>
      </w:r>
      <w:r>
        <w:t>are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7"/>
        </w:rPr>
        <w:t xml:space="preserve"> </w:t>
      </w:r>
      <w:r>
        <w:t>gara.</w:t>
      </w:r>
    </w:p>
    <w:p w:rsidR="000C50E5" w:rsidRDefault="000C50E5" w:rsidP="000C50E5">
      <w:pPr>
        <w:pStyle w:val="Corpotesto"/>
        <w:kinsoku w:val="0"/>
        <w:overflowPunct w:val="0"/>
        <w:spacing w:before="9"/>
        <w:ind w:left="4354"/>
        <w:jc w:val="center"/>
      </w:pPr>
      <w:r>
        <w:rPr>
          <w:spacing w:val="-2"/>
        </w:rPr>
        <w:t>T</w:t>
      </w:r>
      <w:r>
        <w:t>IMB</w:t>
      </w:r>
      <w:r>
        <w:rPr>
          <w:spacing w:val="2"/>
        </w:rPr>
        <w:t>R</w:t>
      </w:r>
      <w:r>
        <w:t>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FIRMA</w:t>
      </w:r>
    </w:p>
    <w:p w:rsidR="000C50E5" w:rsidRDefault="00AB7974" w:rsidP="000C50E5">
      <w:pPr>
        <w:pStyle w:val="Corpotesto"/>
        <w:kinsoku w:val="0"/>
        <w:overflowPunct w:val="0"/>
        <w:spacing w:line="240" w:lineRule="exact"/>
        <w:ind w:left="4356"/>
        <w:jc w:val="center"/>
      </w:pPr>
      <w:r>
        <w:rPr>
          <w:noProof/>
        </w:rPr>
        <w:pict>
          <v:shape id="_x0000_s1026" style="position:absolute;left:0;text-align:left;margin-left:326.6pt;margin-top:24.45pt;width:198.1pt;height:0;z-index:-251656192;mso-position-horizontal-relative:page;mso-position-vertical-relative:text" coordsize="3962,20" o:allowincell="f" path="m,l3962,e" filled="f" strokeweight=".15575mm">
            <v:path arrowok="t"/>
            <w10:wrap anchorx="page"/>
          </v:shape>
        </w:pict>
      </w:r>
      <w:proofErr w:type="gramStart"/>
      <w:r w:rsidR="000C50E5">
        <w:t>d</w:t>
      </w:r>
      <w:r w:rsidR="000C50E5">
        <w:rPr>
          <w:spacing w:val="-1"/>
        </w:rPr>
        <w:t>e</w:t>
      </w:r>
      <w:r w:rsidR="000C50E5">
        <w:t>l</w:t>
      </w:r>
      <w:proofErr w:type="gramEnd"/>
      <w:r w:rsidR="000C50E5">
        <w:rPr>
          <w:spacing w:val="-9"/>
        </w:rPr>
        <w:t xml:space="preserve"> </w:t>
      </w:r>
      <w:r w:rsidR="000C50E5">
        <w:t>L</w:t>
      </w:r>
      <w:r w:rsidR="000C50E5">
        <w:rPr>
          <w:spacing w:val="-1"/>
        </w:rPr>
        <w:t>e</w:t>
      </w:r>
      <w:r w:rsidR="000C50E5">
        <w:t>gale</w:t>
      </w:r>
      <w:r w:rsidR="000C50E5">
        <w:rPr>
          <w:spacing w:val="-7"/>
        </w:rPr>
        <w:t xml:space="preserve"> </w:t>
      </w:r>
      <w:r w:rsidR="000C50E5">
        <w:t>Ra</w:t>
      </w:r>
      <w:r w:rsidR="000C50E5">
        <w:rPr>
          <w:spacing w:val="1"/>
        </w:rPr>
        <w:t>p</w:t>
      </w:r>
      <w:r w:rsidR="000C50E5">
        <w:t>pr</w:t>
      </w:r>
      <w:r w:rsidR="000C50E5">
        <w:rPr>
          <w:spacing w:val="-1"/>
        </w:rPr>
        <w:t>e</w:t>
      </w:r>
      <w:r w:rsidR="000C50E5">
        <w:rPr>
          <w:spacing w:val="1"/>
        </w:rPr>
        <w:t>s</w:t>
      </w:r>
      <w:r w:rsidR="000C50E5">
        <w:rPr>
          <w:spacing w:val="-1"/>
        </w:rPr>
        <w:t>e</w:t>
      </w:r>
      <w:r w:rsidR="000C50E5">
        <w:t>ntante</w:t>
      </w:r>
      <w:r w:rsidR="000C50E5">
        <w:rPr>
          <w:spacing w:val="-9"/>
        </w:rPr>
        <w:t xml:space="preserve"> </w:t>
      </w:r>
      <w:r w:rsidR="000C50E5">
        <w:t>d</w:t>
      </w:r>
      <w:r w:rsidR="000C50E5">
        <w:rPr>
          <w:spacing w:val="1"/>
        </w:rPr>
        <w:t>e</w:t>
      </w:r>
      <w:r w:rsidR="000C50E5">
        <w:t>lla</w:t>
      </w:r>
      <w:r w:rsidR="000C50E5">
        <w:rPr>
          <w:spacing w:val="-8"/>
        </w:rPr>
        <w:t xml:space="preserve"> </w:t>
      </w:r>
      <w:r w:rsidR="000C50E5">
        <w:t>O</w:t>
      </w:r>
      <w:r w:rsidR="000C50E5">
        <w:rPr>
          <w:spacing w:val="-1"/>
        </w:rPr>
        <w:t>f</w:t>
      </w:r>
      <w:r w:rsidR="000C50E5">
        <w:rPr>
          <w:spacing w:val="1"/>
        </w:rPr>
        <w:t>f</w:t>
      </w:r>
      <w:r w:rsidR="000C50E5">
        <w:rPr>
          <w:spacing w:val="-1"/>
        </w:rPr>
        <w:t>e</w:t>
      </w:r>
      <w:r w:rsidR="000C50E5">
        <w:t>r</w:t>
      </w:r>
      <w:r w:rsidR="000C50E5">
        <w:rPr>
          <w:spacing w:val="-1"/>
        </w:rPr>
        <w:t>e</w:t>
      </w:r>
      <w:r w:rsidR="000C50E5">
        <w:t>nte</w:t>
      </w: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before="2" w:line="260" w:lineRule="exact"/>
        <w:rPr>
          <w:sz w:val="26"/>
          <w:szCs w:val="26"/>
        </w:rPr>
      </w:pPr>
    </w:p>
    <w:p w:rsidR="000C50E5" w:rsidRDefault="000C50E5" w:rsidP="000C50E5">
      <w:pPr>
        <w:pStyle w:val="Corpotesto"/>
        <w:kinsoku w:val="0"/>
        <w:overflowPunct w:val="0"/>
        <w:spacing w:line="276" w:lineRule="auto"/>
        <w:ind w:right="950"/>
      </w:pPr>
      <w:r>
        <w:t>Il/La</w:t>
      </w:r>
      <w:r>
        <w:rPr>
          <w:spacing w:val="-6"/>
        </w:rPr>
        <w:t xml:space="preserve"> </w:t>
      </w:r>
      <w:proofErr w:type="spellStart"/>
      <w:r>
        <w:t>sotto</w:t>
      </w:r>
      <w:r>
        <w:rPr>
          <w:spacing w:val="-1"/>
        </w:rPr>
        <w:t>s</w:t>
      </w:r>
      <w:r>
        <w:t>crit</w:t>
      </w:r>
      <w:r>
        <w:rPr>
          <w:spacing w:val="4"/>
        </w:rPr>
        <w:t>t</w:t>
      </w:r>
      <w:proofErr w:type="spellEnd"/>
      <w:r>
        <w:t>_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utorizza,</w:t>
      </w:r>
      <w:r>
        <w:rPr>
          <w:spacing w:val="-5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e</w:t>
      </w:r>
      <w:r>
        <w:t>r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tti</w:t>
      </w:r>
      <w:r>
        <w:rPr>
          <w:spacing w:val="-2"/>
        </w:rPr>
        <w:t>v</w:t>
      </w:r>
      <w:r>
        <w:t>ità</w:t>
      </w:r>
      <w:r>
        <w:rPr>
          <w:spacing w:val="-5"/>
        </w:rPr>
        <w:t xml:space="preserve"> </w:t>
      </w:r>
      <w:r>
        <w:t>conn</w:t>
      </w:r>
      <w:r>
        <w:rPr>
          <w:spacing w:val="-1"/>
        </w:rPr>
        <w:t>e</w:t>
      </w:r>
      <w:r>
        <w:rPr>
          <w:spacing w:val="1"/>
        </w:rPr>
        <w:t>ss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-1"/>
        </w:rPr>
        <w:t>e</w:t>
      </w:r>
      <w:r>
        <w:rPr>
          <w:spacing w:val="1"/>
        </w:rPr>
        <w:t>se</w:t>
      </w:r>
      <w:r>
        <w:t>nte</w:t>
      </w:r>
      <w:r>
        <w:rPr>
          <w:spacing w:val="-6"/>
        </w:rPr>
        <w:t xml:space="preserve"> </w:t>
      </w:r>
      <w:r>
        <w:t>ba</w:t>
      </w:r>
      <w:r>
        <w:rPr>
          <w:spacing w:val="1"/>
        </w:rPr>
        <w:t>n</w:t>
      </w:r>
      <w:r>
        <w:t>do,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l</w:t>
      </w:r>
      <w:r>
        <w:rPr>
          <w:spacing w:val="-6"/>
        </w:rPr>
        <w:t xml:space="preserve"> </w:t>
      </w:r>
      <w:r>
        <w:t>tra</w:t>
      </w:r>
      <w:r>
        <w:rPr>
          <w:spacing w:val="-2"/>
        </w:rPr>
        <w:t>t</w:t>
      </w:r>
      <w:r>
        <w:t>ta</w:t>
      </w:r>
      <w:r>
        <w:rPr>
          <w:spacing w:val="-1"/>
        </w:rPr>
        <w:t>me</w:t>
      </w:r>
      <w:r>
        <w:t>nto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i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ati</w:t>
      </w:r>
      <w:r>
        <w:rPr>
          <w:spacing w:val="-6"/>
        </w:rPr>
        <w:t xml:space="preserve"> </w:t>
      </w:r>
      <w:r>
        <w:rPr>
          <w:spacing w:val="1"/>
        </w:rPr>
        <w:t>p</w:t>
      </w:r>
      <w:r>
        <w:rPr>
          <w:spacing w:val="-1"/>
        </w:rPr>
        <w:t>e</w:t>
      </w:r>
      <w:r>
        <w:t>r</w:t>
      </w:r>
      <w:r>
        <w:rPr>
          <w:spacing w:val="-1"/>
        </w:rPr>
        <w:t>s</w:t>
      </w:r>
      <w:r>
        <w:t>onali</w:t>
      </w:r>
      <w:r>
        <w:rPr>
          <w:spacing w:val="-5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rPr>
          <w:spacing w:val="-1"/>
        </w:rPr>
        <w:t>se</w:t>
      </w:r>
      <w:r>
        <w:rPr>
          <w:spacing w:val="3"/>
        </w:rPr>
        <w:t>n</w:t>
      </w:r>
      <w:r>
        <w:rPr>
          <w:spacing w:val="-1"/>
        </w:rPr>
        <w:t>s</w:t>
      </w:r>
      <w:r>
        <w:t>i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l</w:t>
      </w:r>
      <w:r>
        <w:rPr>
          <w:w w:val="99"/>
        </w:rPr>
        <w:t xml:space="preserve"> </w:t>
      </w:r>
      <w:r>
        <w:t>D.Lgs</w:t>
      </w:r>
      <w:r>
        <w:rPr>
          <w:spacing w:val="-9"/>
        </w:rPr>
        <w:t xml:space="preserve"> </w:t>
      </w:r>
      <w:r>
        <w:rPr>
          <w:spacing w:val="1"/>
        </w:rPr>
        <w:t>n</w:t>
      </w:r>
      <w:r>
        <w:t>.</w:t>
      </w:r>
      <w:r>
        <w:rPr>
          <w:spacing w:val="-6"/>
        </w:rPr>
        <w:t xml:space="preserve"> </w:t>
      </w:r>
      <w:r>
        <w:t>19</w:t>
      </w:r>
      <w:r>
        <w:rPr>
          <w:spacing w:val="1"/>
        </w:rPr>
        <w:t>6</w:t>
      </w:r>
      <w:r>
        <w:t>/20</w:t>
      </w:r>
      <w:r>
        <w:rPr>
          <w:spacing w:val="1"/>
        </w:rPr>
        <w:t>0</w:t>
      </w:r>
      <w:r>
        <w:t>3,</w:t>
      </w:r>
      <w:r>
        <w:rPr>
          <w:spacing w:val="-6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-8"/>
        </w:rPr>
        <w:t xml:space="preserve"> </w:t>
      </w:r>
      <w:r>
        <w:t>regol</w:t>
      </w:r>
      <w:r>
        <w:rPr>
          <w:spacing w:val="2"/>
        </w:rPr>
        <w:t>a</w:t>
      </w:r>
      <w:r>
        <w:rPr>
          <w:spacing w:val="-1"/>
        </w:rPr>
        <w:t>me</w:t>
      </w:r>
      <w:r>
        <w:t>nto</w:t>
      </w:r>
      <w:r>
        <w:rPr>
          <w:spacing w:val="-6"/>
        </w:rPr>
        <w:t xml:space="preserve"> </w:t>
      </w:r>
      <w:r>
        <w:t>sul</w:t>
      </w:r>
      <w:r>
        <w:rPr>
          <w:spacing w:val="-7"/>
        </w:rPr>
        <w:t xml:space="preserve"> </w:t>
      </w:r>
      <w:r>
        <w:t>tr</w:t>
      </w:r>
      <w:r>
        <w:rPr>
          <w:spacing w:val="1"/>
        </w:rPr>
        <w:t>a</w:t>
      </w:r>
      <w:r>
        <w:t>tta</w:t>
      </w:r>
      <w:r>
        <w:rPr>
          <w:spacing w:val="2"/>
        </w:rPr>
        <w:t>m</w:t>
      </w:r>
      <w:r>
        <w:rPr>
          <w:spacing w:val="-1"/>
        </w:rPr>
        <w:t>e</w:t>
      </w:r>
      <w:r>
        <w:t>nto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t>ati</w:t>
      </w:r>
      <w:r>
        <w:rPr>
          <w:spacing w:val="-7"/>
        </w:rPr>
        <w:t xml:space="preserve"> </w:t>
      </w:r>
      <w:r>
        <w:t>e</w:t>
      </w:r>
      <w:r>
        <w:rPr>
          <w:spacing w:val="-8"/>
        </w:rPr>
        <w:t xml:space="preserve"> </w:t>
      </w:r>
      <w:r>
        <w:rPr>
          <w:spacing w:val="-1"/>
        </w:rPr>
        <w:t>s</w:t>
      </w:r>
      <w:r>
        <w:t>ucce</w:t>
      </w:r>
      <w:r>
        <w:rPr>
          <w:spacing w:val="1"/>
        </w:rPr>
        <w:t>s</w:t>
      </w:r>
      <w:r>
        <w:rPr>
          <w:spacing w:val="-1"/>
        </w:rPr>
        <w:t>s</w:t>
      </w:r>
      <w:r>
        <w:t>ive</w:t>
      </w:r>
      <w:r>
        <w:rPr>
          <w:spacing w:val="-7"/>
        </w:rPr>
        <w:t xml:space="preserve"> </w:t>
      </w:r>
      <w:r>
        <w:t>mo</w:t>
      </w:r>
      <w:r>
        <w:rPr>
          <w:spacing w:val="1"/>
        </w:rPr>
        <w:t>d</w:t>
      </w:r>
      <w:r>
        <w:t>i</w:t>
      </w:r>
      <w:r>
        <w:rPr>
          <w:spacing w:val="1"/>
        </w:rPr>
        <w:t>f</w:t>
      </w:r>
      <w:r>
        <w:t>icazio</w:t>
      </w:r>
      <w:r>
        <w:rPr>
          <w:spacing w:val="1"/>
        </w:rPr>
        <w:t>n</w:t>
      </w:r>
      <w:r>
        <w:t>i.</w:t>
      </w:r>
    </w:p>
    <w:p w:rsidR="000C50E5" w:rsidRDefault="000C50E5" w:rsidP="000C50E5">
      <w:pPr>
        <w:kinsoku w:val="0"/>
        <w:overflowPunct w:val="0"/>
        <w:spacing w:before="10" w:line="190" w:lineRule="exact"/>
        <w:rPr>
          <w:sz w:val="19"/>
          <w:szCs w:val="19"/>
        </w:rPr>
      </w:pPr>
    </w:p>
    <w:p w:rsidR="000C50E5" w:rsidRDefault="000C50E5" w:rsidP="000C50E5">
      <w:pPr>
        <w:pStyle w:val="Corpotesto"/>
        <w:tabs>
          <w:tab w:val="left" w:pos="3192"/>
          <w:tab w:val="left" w:pos="3574"/>
          <w:tab w:val="left" w:pos="4188"/>
          <w:tab w:val="left" w:pos="5288"/>
        </w:tabs>
        <w:kinsoku w:val="0"/>
        <w:overflowPunct w:val="0"/>
      </w:pPr>
      <w:r>
        <w:t>L</w:t>
      </w:r>
      <w:r>
        <w:rPr>
          <w:spacing w:val="1"/>
        </w:rPr>
        <w:t>u</w:t>
      </w:r>
      <w:r>
        <w:t>ogo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rPr>
          <w:spacing w:val="1"/>
        </w:rPr>
        <w:t>d</w:t>
      </w:r>
      <w:r>
        <w:t>at</w:t>
      </w:r>
      <w:r>
        <w:rPr>
          <w:spacing w:val="2"/>
        </w:rPr>
        <w:t>a</w:t>
      </w:r>
      <w:proofErr w:type="gramStart"/>
      <w:r>
        <w:rPr>
          <w:spacing w:val="2"/>
          <w:u w:val="single"/>
        </w:rPr>
        <w:tab/>
      </w:r>
      <w:r>
        <w:rPr>
          <w:u w:val="single"/>
        </w:rPr>
        <w:t>,</w:t>
      </w:r>
      <w:r>
        <w:rPr>
          <w:u w:val="single"/>
        </w:rPr>
        <w:tab/>
      </w:r>
      <w:proofErr w:type="gramEnd"/>
      <w:r>
        <w:rPr>
          <w:spacing w:val="-1"/>
        </w:rPr>
        <w:t>/</w:t>
      </w:r>
      <w:r>
        <w:rPr>
          <w:spacing w:val="-1"/>
          <w:u w:val="single"/>
        </w:rPr>
        <w:tab/>
      </w:r>
      <w:r>
        <w:rPr>
          <w:spacing w:val="-1"/>
        </w:rPr>
        <w:t>/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14" w:line="280" w:lineRule="exact"/>
        <w:rPr>
          <w:sz w:val="28"/>
          <w:szCs w:val="28"/>
        </w:rPr>
      </w:pPr>
    </w:p>
    <w:p w:rsidR="000C50E5" w:rsidRDefault="000C50E5" w:rsidP="000C50E5">
      <w:pPr>
        <w:pStyle w:val="Corpotesto"/>
        <w:kinsoku w:val="0"/>
        <w:overflowPunct w:val="0"/>
        <w:spacing w:before="59"/>
        <w:ind w:left="4406"/>
        <w:jc w:val="center"/>
      </w:pPr>
      <w:r>
        <w:rPr>
          <w:spacing w:val="-2"/>
        </w:rPr>
        <w:t>T</w:t>
      </w:r>
      <w:r>
        <w:t>IMB</w:t>
      </w:r>
      <w:r>
        <w:rPr>
          <w:spacing w:val="2"/>
        </w:rPr>
        <w:t>R</w:t>
      </w:r>
      <w:r>
        <w:t>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FIRMA</w:t>
      </w:r>
    </w:p>
    <w:p w:rsidR="000C50E5" w:rsidRDefault="00AB7974" w:rsidP="000C50E5">
      <w:pPr>
        <w:pStyle w:val="Corpotesto"/>
        <w:kinsoku w:val="0"/>
        <w:overflowPunct w:val="0"/>
        <w:spacing w:before="10"/>
        <w:ind w:left="4359"/>
        <w:jc w:val="center"/>
      </w:pPr>
      <w:r>
        <w:rPr>
          <w:noProof/>
        </w:rPr>
        <w:pict>
          <v:shape id="_x0000_s1027" style="position:absolute;left:0;text-align:left;margin-left:319.1pt;margin-top:24.9pt;width:198.1pt;height:0;z-index:-251655168;mso-position-horizontal-relative:page;mso-position-vertical-relative:text" coordsize="3962,20" o:allowincell="f" path="m,l3962,e" filled="f" strokeweight=".15575mm">
            <v:path arrowok="t"/>
            <w10:wrap anchorx="page"/>
          </v:shape>
        </w:pict>
      </w:r>
      <w:proofErr w:type="gramStart"/>
      <w:r w:rsidR="000C50E5">
        <w:t>d</w:t>
      </w:r>
      <w:r w:rsidR="000C50E5">
        <w:rPr>
          <w:spacing w:val="-1"/>
        </w:rPr>
        <w:t>e</w:t>
      </w:r>
      <w:r w:rsidR="000C50E5">
        <w:t>l</w:t>
      </w:r>
      <w:proofErr w:type="gramEnd"/>
      <w:r w:rsidR="000C50E5">
        <w:rPr>
          <w:spacing w:val="-9"/>
        </w:rPr>
        <w:t xml:space="preserve"> </w:t>
      </w:r>
      <w:r w:rsidR="000C50E5">
        <w:t>L</w:t>
      </w:r>
      <w:r w:rsidR="000C50E5">
        <w:rPr>
          <w:spacing w:val="-1"/>
        </w:rPr>
        <w:t>e</w:t>
      </w:r>
      <w:r w:rsidR="000C50E5">
        <w:t>gale</w:t>
      </w:r>
      <w:r w:rsidR="000C50E5">
        <w:rPr>
          <w:spacing w:val="-7"/>
        </w:rPr>
        <w:t xml:space="preserve"> </w:t>
      </w:r>
      <w:r w:rsidR="000C50E5">
        <w:t>Ra</w:t>
      </w:r>
      <w:r w:rsidR="000C50E5">
        <w:rPr>
          <w:spacing w:val="1"/>
        </w:rPr>
        <w:t>p</w:t>
      </w:r>
      <w:r w:rsidR="000C50E5">
        <w:t>pr</w:t>
      </w:r>
      <w:r w:rsidR="000C50E5">
        <w:rPr>
          <w:spacing w:val="-1"/>
        </w:rPr>
        <w:t>e</w:t>
      </w:r>
      <w:r w:rsidR="000C50E5">
        <w:rPr>
          <w:spacing w:val="1"/>
        </w:rPr>
        <w:t>s</w:t>
      </w:r>
      <w:r w:rsidR="000C50E5">
        <w:rPr>
          <w:spacing w:val="-1"/>
        </w:rPr>
        <w:t>e</w:t>
      </w:r>
      <w:r w:rsidR="000C50E5">
        <w:t>ntante</w:t>
      </w:r>
      <w:r w:rsidR="000C50E5">
        <w:rPr>
          <w:spacing w:val="-9"/>
        </w:rPr>
        <w:t xml:space="preserve"> </w:t>
      </w:r>
      <w:r w:rsidR="000C50E5">
        <w:t>d</w:t>
      </w:r>
      <w:r w:rsidR="000C50E5">
        <w:rPr>
          <w:spacing w:val="1"/>
        </w:rPr>
        <w:t>e</w:t>
      </w:r>
      <w:r w:rsidR="000C50E5">
        <w:rPr>
          <w:spacing w:val="2"/>
        </w:rPr>
        <w:t>l</w:t>
      </w:r>
      <w:r w:rsidR="000C50E5">
        <w:t>la</w:t>
      </w:r>
      <w:r w:rsidR="000C50E5">
        <w:rPr>
          <w:spacing w:val="-8"/>
        </w:rPr>
        <w:t xml:space="preserve"> </w:t>
      </w:r>
      <w:r w:rsidR="000C50E5">
        <w:t>O</w:t>
      </w:r>
      <w:r w:rsidR="000C50E5">
        <w:rPr>
          <w:spacing w:val="-1"/>
        </w:rPr>
        <w:t>f</w:t>
      </w:r>
      <w:r w:rsidR="000C50E5">
        <w:rPr>
          <w:spacing w:val="1"/>
        </w:rPr>
        <w:t>f</w:t>
      </w:r>
      <w:r w:rsidR="000C50E5">
        <w:rPr>
          <w:spacing w:val="-1"/>
        </w:rPr>
        <w:t>e</w:t>
      </w:r>
      <w:r w:rsidR="000C50E5">
        <w:t>r</w:t>
      </w:r>
      <w:r w:rsidR="000C50E5">
        <w:rPr>
          <w:spacing w:val="-1"/>
        </w:rPr>
        <w:t>e</w:t>
      </w:r>
      <w:r w:rsidR="000C50E5">
        <w:t>nte</w:t>
      </w:r>
    </w:p>
    <w:p w:rsidR="000C50E5" w:rsidRDefault="000C50E5" w:rsidP="007E202B">
      <w:pPr>
        <w:pStyle w:val="Corpotesto"/>
        <w:kinsoku w:val="0"/>
        <w:overflowPunct w:val="0"/>
        <w:spacing w:before="10"/>
        <w:ind w:left="4359"/>
        <w:sectPr w:rsidR="000C50E5">
          <w:pgSz w:w="11921" w:h="16860"/>
          <w:pgMar w:top="1100" w:right="560" w:bottom="280" w:left="1020" w:header="720" w:footer="720" w:gutter="0"/>
          <w:cols w:space="720" w:equalWidth="0">
            <w:col w:w="10341"/>
          </w:cols>
          <w:noEndnote/>
        </w:sectPr>
      </w:pPr>
    </w:p>
    <w:p w:rsidR="000C50E5" w:rsidRDefault="000C50E5" w:rsidP="007E202B">
      <w:pPr>
        <w:kinsoku w:val="0"/>
        <w:overflowPunct w:val="0"/>
        <w:spacing w:before="90"/>
        <w:ind w:right="10881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C50E5" w:rsidRDefault="000C50E5" w:rsidP="000C50E5">
      <w:pPr>
        <w:pStyle w:val="Titolo1"/>
        <w:kinsoku w:val="0"/>
        <w:overflowPunct w:val="0"/>
        <w:spacing w:before="59"/>
        <w:ind w:right="106"/>
        <w:jc w:val="right"/>
        <w:rPr>
          <w:b w:val="0"/>
          <w:bCs w:val="0"/>
        </w:rPr>
      </w:pPr>
      <w:proofErr w:type="gramStart"/>
      <w:r>
        <w:rPr>
          <w:spacing w:val="-1"/>
        </w:rPr>
        <w:t>A</w:t>
      </w:r>
      <w:r>
        <w:t>L</w:t>
      </w:r>
      <w:r>
        <w:rPr>
          <w:spacing w:val="1"/>
        </w:rPr>
        <w:t>L</w:t>
      </w:r>
      <w:r>
        <w:rPr>
          <w:spacing w:val="-2"/>
        </w:rPr>
        <w:t>E</w:t>
      </w:r>
      <w:r>
        <w:t>G</w:t>
      </w:r>
      <w:r>
        <w:rPr>
          <w:spacing w:val="1"/>
        </w:rPr>
        <w:t>A</w:t>
      </w:r>
      <w:r>
        <w:t xml:space="preserve">TO </w:t>
      </w:r>
      <w:r>
        <w:rPr>
          <w:spacing w:val="2"/>
        </w:rPr>
        <w:t xml:space="preserve"> </w:t>
      </w:r>
      <w:r>
        <w:t>B</w:t>
      </w:r>
      <w:proofErr w:type="gramEnd"/>
    </w:p>
    <w:p w:rsidR="000C50E5" w:rsidRDefault="000C50E5" w:rsidP="00310154">
      <w:pPr>
        <w:kinsoku w:val="0"/>
        <w:overflowPunct w:val="0"/>
        <w:spacing w:before="99"/>
        <w:ind w:left="3992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sz w:val="20"/>
          <w:szCs w:val="20"/>
        </w:rPr>
        <w:t>l</w:t>
      </w:r>
      <w:r>
        <w:rPr>
          <w:rFonts w:ascii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D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i</w:t>
      </w:r>
      <w:r>
        <w:rPr>
          <w:rFonts w:ascii="Calibri" w:hAnsi="Calibri" w:cs="Calibri"/>
          <w:b/>
          <w:bCs/>
          <w:sz w:val="20"/>
          <w:szCs w:val="20"/>
        </w:rPr>
        <w:t>r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i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g</w:t>
      </w:r>
      <w:r>
        <w:rPr>
          <w:rFonts w:ascii="Calibri" w:hAnsi="Calibri" w:cs="Calibri"/>
          <w:b/>
          <w:bCs/>
          <w:sz w:val="20"/>
          <w:szCs w:val="20"/>
        </w:rPr>
        <w:t>ente</w:t>
      </w:r>
      <w:r>
        <w:rPr>
          <w:rFonts w:ascii="Calibri" w:hAnsi="Calibri" w:cs="Calibri"/>
          <w:b/>
          <w:bCs/>
          <w:spacing w:val="-12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sz w:val="20"/>
          <w:szCs w:val="20"/>
        </w:rPr>
        <w:t>co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l</w:t>
      </w:r>
      <w:r>
        <w:rPr>
          <w:rFonts w:ascii="Calibri" w:hAnsi="Calibri" w:cs="Calibri"/>
          <w:b/>
          <w:bCs/>
          <w:sz w:val="20"/>
          <w:szCs w:val="20"/>
        </w:rPr>
        <w:t>ast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hAnsi="Calibri" w:cs="Calibri"/>
          <w:b/>
          <w:bCs/>
          <w:sz w:val="20"/>
          <w:szCs w:val="20"/>
        </w:rPr>
        <w:t>co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>de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ll</w:t>
      </w:r>
      <w:r>
        <w:rPr>
          <w:rFonts w:ascii="Calibri" w:hAnsi="Calibri" w:cs="Calibri"/>
          <w:b/>
          <w:bCs/>
          <w:sz w:val="20"/>
          <w:szCs w:val="20"/>
        </w:rPr>
        <w:t>’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I</w:t>
      </w:r>
      <w:r w:rsidR="00310154">
        <w:rPr>
          <w:rFonts w:ascii="Calibri" w:hAnsi="Calibri" w:cs="Calibri"/>
          <w:b/>
          <w:bCs/>
          <w:sz w:val="20"/>
          <w:szCs w:val="20"/>
        </w:rPr>
        <w:t>stituto</w:t>
      </w:r>
      <w:proofErr w:type="gramEnd"/>
    </w:p>
    <w:p w:rsidR="00E930DC" w:rsidRDefault="00E930DC" w:rsidP="00E930DC">
      <w:pPr>
        <w:kinsoku w:val="0"/>
        <w:overflowPunct w:val="0"/>
        <w:spacing w:before="55" w:line="242" w:lineRule="exact"/>
        <w:ind w:left="6918" w:right="109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Isabella d’Este Caracciolo</w:t>
      </w:r>
    </w:p>
    <w:p w:rsidR="000C50E5" w:rsidRDefault="00E930DC" w:rsidP="000C50E5">
      <w:pPr>
        <w:kinsoku w:val="0"/>
        <w:overflowPunct w:val="0"/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0C50E5" w:rsidRDefault="000C50E5" w:rsidP="000C50E5">
      <w:pPr>
        <w:kinsoku w:val="0"/>
        <w:overflowPunct w:val="0"/>
        <w:spacing w:before="13" w:line="280" w:lineRule="exact"/>
        <w:rPr>
          <w:sz w:val="28"/>
          <w:szCs w:val="28"/>
        </w:rPr>
      </w:pPr>
    </w:p>
    <w:p w:rsidR="000C50E5" w:rsidRDefault="000C50E5" w:rsidP="000C50E5">
      <w:pPr>
        <w:kinsoku w:val="0"/>
        <w:overflowPunct w:val="0"/>
        <w:ind w:left="1121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pacing w:val="-1"/>
          <w:sz w:val="20"/>
          <w:szCs w:val="20"/>
          <w:u w:val="single"/>
        </w:rPr>
        <w:t>D</w:t>
      </w:r>
      <w:r>
        <w:rPr>
          <w:rFonts w:ascii="Calibri" w:hAnsi="Calibri" w:cs="Calibri"/>
          <w:b/>
          <w:bCs/>
          <w:sz w:val="20"/>
          <w:szCs w:val="20"/>
          <w:u w:val="single"/>
        </w:rPr>
        <w:t>IC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H</w:t>
      </w:r>
      <w:r>
        <w:rPr>
          <w:rFonts w:ascii="Calibri" w:hAnsi="Calibri" w:cs="Calibri"/>
          <w:b/>
          <w:bCs/>
          <w:sz w:val="20"/>
          <w:szCs w:val="20"/>
          <w:u w:val="single"/>
        </w:rPr>
        <w:t>I</w:t>
      </w:r>
      <w:r>
        <w:rPr>
          <w:rFonts w:ascii="Calibri" w:hAnsi="Calibri" w:cs="Calibri"/>
          <w:b/>
          <w:bCs/>
          <w:spacing w:val="-2"/>
          <w:sz w:val="20"/>
          <w:szCs w:val="20"/>
          <w:u w:val="single"/>
        </w:rPr>
        <w:t>A</w:t>
      </w:r>
      <w:r>
        <w:rPr>
          <w:rFonts w:ascii="Calibri" w:hAnsi="Calibri" w:cs="Calibri"/>
          <w:b/>
          <w:bCs/>
          <w:spacing w:val="2"/>
          <w:sz w:val="20"/>
          <w:szCs w:val="20"/>
          <w:u w:val="single"/>
        </w:rPr>
        <w:t>R</w:t>
      </w:r>
      <w:r>
        <w:rPr>
          <w:rFonts w:ascii="Calibri" w:hAnsi="Calibri" w:cs="Calibri"/>
          <w:b/>
          <w:bCs/>
          <w:spacing w:val="-1"/>
          <w:sz w:val="20"/>
          <w:szCs w:val="20"/>
          <w:u w:val="single"/>
        </w:rPr>
        <w:t>A</w:t>
      </w:r>
      <w:r>
        <w:rPr>
          <w:rFonts w:ascii="Calibri" w:hAnsi="Calibri" w:cs="Calibri"/>
          <w:b/>
          <w:bCs/>
          <w:sz w:val="20"/>
          <w:szCs w:val="20"/>
          <w:u w:val="single"/>
        </w:rPr>
        <w:t>ZI</w:t>
      </w:r>
      <w:r>
        <w:rPr>
          <w:rFonts w:ascii="Calibri" w:hAnsi="Calibri" w:cs="Calibri"/>
          <w:b/>
          <w:bCs/>
          <w:spacing w:val="-1"/>
          <w:sz w:val="20"/>
          <w:szCs w:val="20"/>
          <w:u w:val="single"/>
        </w:rPr>
        <w:t>O</w:t>
      </w:r>
      <w:r>
        <w:rPr>
          <w:rFonts w:ascii="Calibri" w:hAnsi="Calibri" w:cs="Calibri"/>
          <w:b/>
          <w:bCs/>
          <w:spacing w:val="3"/>
          <w:sz w:val="20"/>
          <w:szCs w:val="20"/>
          <w:u w:val="single"/>
        </w:rPr>
        <w:t>N</w:t>
      </w:r>
      <w:r>
        <w:rPr>
          <w:rFonts w:ascii="Calibri" w:hAnsi="Calibri" w:cs="Calibri"/>
          <w:b/>
          <w:bCs/>
          <w:sz w:val="20"/>
          <w:szCs w:val="20"/>
          <w:u w:val="single"/>
        </w:rPr>
        <w:t>E</w:t>
      </w:r>
      <w:r>
        <w:rPr>
          <w:rFonts w:ascii="Calibri" w:hAnsi="Calibri" w:cs="Calibri"/>
          <w:b/>
          <w:bCs/>
          <w:spacing w:val="-8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R</w:t>
      </w:r>
      <w:r>
        <w:rPr>
          <w:rFonts w:ascii="Calibri" w:hAnsi="Calibri" w:cs="Calibri"/>
          <w:b/>
          <w:bCs/>
          <w:sz w:val="20"/>
          <w:szCs w:val="20"/>
          <w:u w:val="single"/>
        </w:rPr>
        <w:t>I</w:t>
      </w:r>
      <w:r>
        <w:rPr>
          <w:rFonts w:ascii="Calibri" w:hAnsi="Calibri" w:cs="Calibri"/>
          <w:b/>
          <w:bCs/>
          <w:spacing w:val="-1"/>
          <w:sz w:val="20"/>
          <w:szCs w:val="20"/>
          <w:u w:val="single"/>
        </w:rPr>
        <w:t>L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A</w:t>
      </w:r>
      <w:r>
        <w:rPr>
          <w:rFonts w:ascii="Calibri" w:hAnsi="Calibri" w:cs="Calibri"/>
          <w:b/>
          <w:bCs/>
          <w:spacing w:val="-1"/>
          <w:sz w:val="20"/>
          <w:szCs w:val="20"/>
          <w:u w:val="single"/>
        </w:rPr>
        <w:t>S</w:t>
      </w:r>
      <w:r>
        <w:rPr>
          <w:rFonts w:ascii="Calibri" w:hAnsi="Calibri" w:cs="Calibri"/>
          <w:b/>
          <w:bCs/>
          <w:sz w:val="20"/>
          <w:szCs w:val="20"/>
          <w:u w:val="single"/>
        </w:rPr>
        <w:t>CI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A</w:t>
      </w:r>
      <w:r>
        <w:rPr>
          <w:rFonts w:ascii="Calibri" w:hAnsi="Calibri" w:cs="Calibri"/>
          <w:b/>
          <w:bCs/>
          <w:sz w:val="20"/>
          <w:szCs w:val="20"/>
          <w:u w:val="single"/>
        </w:rPr>
        <w:t>TA</w:t>
      </w:r>
      <w:r>
        <w:rPr>
          <w:rFonts w:ascii="Calibri" w:hAnsi="Calibri" w:cs="Calibri"/>
          <w:b/>
          <w:bCs/>
          <w:spacing w:val="-5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  <w:u w:val="single"/>
        </w:rPr>
        <w:t>A</w:t>
      </w:r>
      <w:r>
        <w:rPr>
          <w:rFonts w:ascii="Calibri" w:hAnsi="Calibri" w:cs="Calibri"/>
          <w:b/>
          <w:bCs/>
          <w:sz w:val="20"/>
          <w:szCs w:val="20"/>
          <w:u w:val="single"/>
        </w:rPr>
        <w:t>I</w:t>
      </w:r>
      <w:r>
        <w:rPr>
          <w:rFonts w:ascii="Calibri" w:hAnsi="Calibri" w:cs="Calibri"/>
          <w:b/>
          <w:bCs/>
          <w:spacing w:val="-6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S</w:t>
      </w:r>
      <w:r>
        <w:rPr>
          <w:rFonts w:ascii="Calibri" w:hAnsi="Calibri" w:cs="Calibri"/>
          <w:b/>
          <w:bCs/>
          <w:spacing w:val="-2"/>
          <w:sz w:val="20"/>
          <w:szCs w:val="20"/>
          <w:u w:val="single"/>
        </w:rPr>
        <w:t>E</w:t>
      </w:r>
      <w:r>
        <w:rPr>
          <w:rFonts w:ascii="Calibri" w:hAnsi="Calibri" w:cs="Calibri"/>
          <w:b/>
          <w:bCs/>
          <w:sz w:val="20"/>
          <w:szCs w:val="20"/>
          <w:u w:val="single"/>
        </w:rPr>
        <w:t>N</w:t>
      </w:r>
      <w:r>
        <w:rPr>
          <w:rFonts w:ascii="Calibri" w:hAnsi="Calibri" w:cs="Calibri"/>
          <w:b/>
          <w:bCs/>
          <w:spacing w:val="-1"/>
          <w:sz w:val="20"/>
          <w:szCs w:val="20"/>
          <w:u w:val="single"/>
        </w:rPr>
        <w:t>S</w:t>
      </w:r>
      <w:r>
        <w:rPr>
          <w:rFonts w:ascii="Calibri" w:hAnsi="Calibri" w:cs="Calibri"/>
          <w:b/>
          <w:bCs/>
          <w:sz w:val="20"/>
          <w:szCs w:val="20"/>
          <w:u w:val="single"/>
        </w:rPr>
        <w:t>I</w:t>
      </w:r>
      <w:r>
        <w:rPr>
          <w:rFonts w:ascii="Calibri" w:hAnsi="Calibri" w:cs="Calibri"/>
          <w:b/>
          <w:bCs/>
          <w:spacing w:val="-6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D</w:t>
      </w:r>
      <w:r>
        <w:rPr>
          <w:rFonts w:ascii="Calibri" w:hAnsi="Calibri" w:cs="Calibri"/>
          <w:b/>
          <w:bCs/>
          <w:spacing w:val="-2"/>
          <w:sz w:val="20"/>
          <w:szCs w:val="20"/>
          <w:u w:val="single"/>
        </w:rPr>
        <w:t>E</w:t>
      </w:r>
      <w:r>
        <w:rPr>
          <w:rFonts w:ascii="Calibri" w:hAnsi="Calibri" w:cs="Calibri"/>
          <w:b/>
          <w:bCs/>
          <w:sz w:val="20"/>
          <w:szCs w:val="20"/>
          <w:u w:val="single"/>
        </w:rPr>
        <w:t>G</w:t>
      </w:r>
      <w:r>
        <w:rPr>
          <w:rFonts w:ascii="Calibri" w:hAnsi="Calibri" w:cs="Calibri"/>
          <w:b/>
          <w:bCs/>
          <w:spacing w:val="2"/>
          <w:sz w:val="20"/>
          <w:szCs w:val="20"/>
          <w:u w:val="single"/>
        </w:rPr>
        <w:t>L</w:t>
      </w:r>
      <w:r>
        <w:rPr>
          <w:rFonts w:ascii="Calibri" w:hAnsi="Calibri" w:cs="Calibri"/>
          <w:b/>
          <w:bCs/>
          <w:sz w:val="20"/>
          <w:szCs w:val="20"/>
          <w:u w:val="single"/>
        </w:rPr>
        <w:t>I</w:t>
      </w:r>
      <w:r>
        <w:rPr>
          <w:rFonts w:ascii="Calibri" w:hAnsi="Calibri" w:cs="Calibri"/>
          <w:b/>
          <w:bCs/>
          <w:spacing w:val="-6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ART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T</w:t>
      </w:r>
      <w:r>
        <w:rPr>
          <w:rFonts w:ascii="Calibri" w:hAnsi="Calibri" w:cs="Calibri"/>
          <w:b/>
          <w:bCs/>
          <w:sz w:val="20"/>
          <w:szCs w:val="20"/>
          <w:u w:val="single"/>
        </w:rPr>
        <w:t>.</w:t>
      </w:r>
      <w:r>
        <w:rPr>
          <w:rFonts w:ascii="Calibri" w:hAnsi="Calibri" w:cs="Calibri"/>
          <w:b/>
          <w:bCs/>
          <w:spacing w:val="-3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46</w:t>
      </w:r>
      <w:r>
        <w:rPr>
          <w:rFonts w:ascii="Calibri" w:hAnsi="Calibri" w:cs="Calibri"/>
          <w:b/>
          <w:bCs/>
          <w:spacing w:val="-4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E</w:t>
      </w:r>
      <w:r>
        <w:rPr>
          <w:rFonts w:ascii="Calibri" w:hAnsi="Calibri" w:cs="Calibri"/>
          <w:b/>
          <w:bCs/>
          <w:spacing w:val="-8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47</w:t>
      </w:r>
      <w:r>
        <w:rPr>
          <w:rFonts w:ascii="Calibri" w:hAnsi="Calibri" w:cs="Calibri"/>
          <w:b/>
          <w:bCs/>
          <w:spacing w:val="-3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  <w:u w:val="single"/>
        </w:rPr>
        <w:t>D</w:t>
      </w:r>
      <w:r>
        <w:rPr>
          <w:rFonts w:ascii="Calibri" w:hAnsi="Calibri" w:cs="Calibri"/>
          <w:b/>
          <w:bCs/>
          <w:spacing w:val="-2"/>
          <w:sz w:val="20"/>
          <w:szCs w:val="20"/>
          <w:u w:val="single"/>
        </w:rPr>
        <w:t>E</w:t>
      </w:r>
      <w:r>
        <w:rPr>
          <w:rFonts w:ascii="Calibri" w:hAnsi="Calibri" w:cs="Calibri"/>
          <w:b/>
          <w:bCs/>
          <w:sz w:val="20"/>
          <w:szCs w:val="20"/>
          <w:u w:val="single"/>
        </w:rPr>
        <w:t>L</w:t>
      </w:r>
      <w:r>
        <w:rPr>
          <w:rFonts w:ascii="Calibri" w:hAnsi="Calibri" w:cs="Calibri"/>
          <w:b/>
          <w:bCs/>
          <w:spacing w:val="-4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  <w:u w:val="single"/>
        </w:rPr>
        <w:t>D</w:t>
      </w:r>
      <w:r>
        <w:rPr>
          <w:rFonts w:ascii="Calibri" w:hAnsi="Calibri" w:cs="Calibri"/>
          <w:b/>
          <w:bCs/>
          <w:sz w:val="20"/>
          <w:szCs w:val="20"/>
          <w:u w:val="single"/>
        </w:rPr>
        <w:t>.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P</w:t>
      </w:r>
      <w:r>
        <w:rPr>
          <w:rFonts w:ascii="Calibri" w:hAnsi="Calibri" w:cs="Calibri"/>
          <w:b/>
          <w:bCs/>
          <w:sz w:val="20"/>
          <w:szCs w:val="20"/>
          <w:u w:val="single"/>
        </w:rPr>
        <w:t>.R.</w:t>
      </w:r>
      <w:r>
        <w:rPr>
          <w:rFonts w:ascii="Calibri" w:hAnsi="Calibri" w:cs="Calibri"/>
          <w:b/>
          <w:bCs/>
          <w:spacing w:val="-7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445/</w:t>
      </w:r>
      <w:r>
        <w:rPr>
          <w:rFonts w:ascii="Calibri" w:hAnsi="Calibri" w:cs="Calibri"/>
          <w:b/>
          <w:bCs/>
          <w:spacing w:val="2"/>
          <w:sz w:val="20"/>
          <w:szCs w:val="20"/>
          <w:u w:val="single"/>
        </w:rPr>
        <w:t>2</w:t>
      </w:r>
      <w:r>
        <w:rPr>
          <w:rFonts w:ascii="Calibri" w:hAnsi="Calibri" w:cs="Calibri"/>
          <w:b/>
          <w:bCs/>
          <w:sz w:val="20"/>
          <w:szCs w:val="20"/>
          <w:u w:val="single"/>
        </w:rPr>
        <w:t>000</w:t>
      </w:r>
    </w:p>
    <w:p w:rsidR="000C50E5" w:rsidRDefault="000C50E5" w:rsidP="000C50E5">
      <w:pPr>
        <w:kinsoku w:val="0"/>
        <w:overflowPunct w:val="0"/>
        <w:spacing w:before="5" w:line="280" w:lineRule="exact"/>
        <w:rPr>
          <w:sz w:val="28"/>
          <w:szCs w:val="28"/>
        </w:rPr>
      </w:pPr>
    </w:p>
    <w:p w:rsidR="000C50E5" w:rsidRDefault="000C50E5" w:rsidP="000C50E5">
      <w:pPr>
        <w:kinsoku w:val="0"/>
        <w:overflowPunct w:val="0"/>
        <w:spacing w:before="59"/>
        <w:ind w:left="30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PROG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TTO</w:t>
      </w:r>
      <w:r>
        <w:rPr>
          <w:rFonts w:ascii="Calibri" w:hAnsi="Calibri" w:cs="Calibri"/>
          <w:b/>
          <w:bCs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F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sz w:val="20"/>
          <w:szCs w:val="20"/>
        </w:rPr>
        <w:t>E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“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R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L</w:t>
      </w:r>
      <w:r>
        <w:rPr>
          <w:rFonts w:ascii="Calibri" w:hAnsi="Calibri" w:cs="Calibri"/>
          <w:b/>
          <w:bCs/>
          <w:sz w:val="20"/>
          <w:szCs w:val="20"/>
        </w:rPr>
        <w:t>A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SC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UO</w:t>
      </w:r>
      <w:r>
        <w:rPr>
          <w:rFonts w:ascii="Calibri" w:hAnsi="Calibri" w:cs="Calibri"/>
          <w:b/>
          <w:bCs/>
          <w:sz w:val="20"/>
          <w:szCs w:val="20"/>
        </w:rPr>
        <w:t>LA</w:t>
      </w:r>
      <w:r>
        <w:rPr>
          <w:rFonts w:ascii="Calibri" w:hAnsi="Calibri" w:cs="Calibri"/>
          <w:b/>
          <w:bCs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COM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T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NZE</w:t>
      </w:r>
      <w:r>
        <w:rPr>
          <w:rFonts w:ascii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E</w:t>
      </w:r>
      <w:r>
        <w:rPr>
          <w:rFonts w:ascii="Calibri" w:hAnsi="Calibri" w:cs="Calibri"/>
          <w:b/>
          <w:bCs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AMBI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3"/>
          <w:sz w:val="20"/>
          <w:szCs w:val="20"/>
        </w:rPr>
        <w:t>N</w:t>
      </w:r>
      <w:r>
        <w:rPr>
          <w:rFonts w:ascii="Calibri" w:hAnsi="Calibri" w:cs="Calibri"/>
          <w:b/>
          <w:bCs/>
          <w:sz w:val="20"/>
          <w:szCs w:val="20"/>
        </w:rPr>
        <w:t>TI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R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L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’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z w:val="20"/>
          <w:szCs w:val="20"/>
        </w:rPr>
        <w:t>PR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3"/>
          <w:sz w:val="20"/>
          <w:szCs w:val="20"/>
        </w:rPr>
        <w:t>N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D</w:t>
      </w:r>
      <w:r>
        <w:rPr>
          <w:rFonts w:ascii="Calibri" w:hAnsi="Calibri" w:cs="Calibri"/>
          <w:b/>
          <w:bCs/>
          <w:sz w:val="20"/>
          <w:szCs w:val="20"/>
        </w:rPr>
        <w:t>IM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N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T</w:t>
      </w:r>
      <w:r>
        <w:rPr>
          <w:rFonts w:ascii="Calibri" w:hAnsi="Calibri" w:cs="Calibri"/>
          <w:b/>
          <w:bCs/>
          <w:sz w:val="20"/>
          <w:szCs w:val="20"/>
        </w:rPr>
        <w:t>O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–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20</w:t>
      </w:r>
      <w:r>
        <w:rPr>
          <w:rFonts w:ascii="Calibri" w:hAnsi="Calibri" w:cs="Calibri"/>
          <w:b/>
          <w:bCs/>
          <w:sz w:val="20"/>
          <w:szCs w:val="20"/>
        </w:rPr>
        <w:t>14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-</w:t>
      </w:r>
      <w:r>
        <w:rPr>
          <w:rFonts w:ascii="Calibri" w:hAnsi="Calibri" w:cs="Calibri"/>
          <w:b/>
          <w:bCs/>
          <w:sz w:val="20"/>
          <w:szCs w:val="20"/>
        </w:rPr>
        <w:t>2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0</w:t>
      </w:r>
      <w:r>
        <w:rPr>
          <w:rFonts w:ascii="Calibri" w:hAnsi="Calibri" w:cs="Calibri"/>
          <w:b/>
          <w:bCs/>
          <w:sz w:val="20"/>
          <w:szCs w:val="20"/>
        </w:rPr>
        <w:t>20</w:t>
      </w:r>
    </w:p>
    <w:p w:rsidR="000C50E5" w:rsidRDefault="000C50E5" w:rsidP="000C50E5">
      <w:pPr>
        <w:kinsoku w:val="0"/>
        <w:overflowPunct w:val="0"/>
        <w:spacing w:before="92"/>
        <w:ind w:left="3431" w:right="4576"/>
        <w:jc w:val="center"/>
        <w:rPr>
          <w:rFonts w:ascii="Calibri" w:hAnsi="Calibri" w:cs="Calibri"/>
          <w:i/>
          <w:iCs/>
          <w:sz w:val="20"/>
          <w:szCs w:val="20"/>
        </w:rPr>
      </w:pPr>
    </w:p>
    <w:p w:rsidR="00310154" w:rsidRDefault="00310154" w:rsidP="000C50E5">
      <w:pPr>
        <w:kinsoku w:val="0"/>
        <w:overflowPunct w:val="0"/>
        <w:spacing w:before="92"/>
        <w:ind w:left="3431" w:right="4576"/>
        <w:jc w:val="center"/>
        <w:rPr>
          <w:rFonts w:ascii="Calibri" w:hAnsi="Calibri" w:cs="Calibri"/>
          <w:sz w:val="20"/>
          <w:szCs w:val="20"/>
        </w:rPr>
      </w:pPr>
    </w:p>
    <w:p w:rsidR="00E930DC" w:rsidRPr="00E930DC" w:rsidRDefault="00E930DC" w:rsidP="00E930DC">
      <w:pPr>
        <w:pStyle w:val="Titolo1"/>
        <w:kinsoku w:val="0"/>
        <w:overflowPunct w:val="0"/>
        <w:ind w:right="238"/>
        <w:jc w:val="both"/>
        <w:rPr>
          <w:b w:val="0"/>
        </w:rPr>
      </w:pPr>
      <w:r>
        <w:t>Cod.</w:t>
      </w:r>
      <w:r w:rsidRPr="00E930DC">
        <w:t xml:space="preserve"> “</w:t>
      </w:r>
      <w:r w:rsidRPr="00E930DC">
        <w:rPr>
          <w:b w:val="0"/>
        </w:rPr>
        <w:t>10.2.3C FSEPON-CA-2018-</w:t>
      </w:r>
      <w:proofErr w:type="gramStart"/>
      <w:r w:rsidRPr="00E930DC">
        <w:rPr>
          <w:b w:val="0"/>
        </w:rPr>
        <w:t>1”</w:t>
      </w:r>
      <w:r>
        <w:tab/>
      </w:r>
      <w:proofErr w:type="gramEnd"/>
      <w:r>
        <w:t>CU</w:t>
      </w:r>
      <w:r>
        <w:rPr>
          <w:spacing w:val="-1"/>
        </w:rPr>
        <w:t>P</w:t>
      </w:r>
      <w:r>
        <w:t>:</w:t>
      </w:r>
      <w:r>
        <w:rPr>
          <w:spacing w:val="-1"/>
        </w:rPr>
        <w:t xml:space="preserve"> </w:t>
      </w:r>
      <w:r w:rsidRPr="00640BD4">
        <w:rPr>
          <w:rStyle w:val="Enfasigrassetto"/>
          <w:rFonts w:eastAsia="Times New Roman"/>
          <w:bCs w:val="0"/>
          <w:sz w:val="22"/>
          <w:szCs w:val="22"/>
          <w:lang w:eastAsia="en-US"/>
        </w:rPr>
        <w:t>H67I17000520007</w:t>
      </w:r>
      <w:r>
        <w:rPr>
          <w:b w:val="0"/>
        </w:rPr>
        <w:t xml:space="preserve"> </w:t>
      </w:r>
      <w:r>
        <w:t>CIG:</w:t>
      </w:r>
      <w:r>
        <w:rPr>
          <w:spacing w:val="-15"/>
        </w:rPr>
        <w:t xml:space="preserve"> </w:t>
      </w:r>
      <w:r w:rsidR="00AB7974">
        <w:rPr>
          <w:rFonts w:ascii="Times New Roman" w:hAnsi="Times New Roman"/>
        </w:rPr>
        <w:t>Z062A1CA95</w:t>
      </w:r>
    </w:p>
    <w:p w:rsidR="000C50E5" w:rsidRDefault="000C50E5" w:rsidP="000C50E5">
      <w:pPr>
        <w:pStyle w:val="Titolo1"/>
        <w:tabs>
          <w:tab w:val="left" w:pos="3980"/>
          <w:tab w:val="left" w:pos="6858"/>
        </w:tabs>
        <w:kinsoku w:val="0"/>
        <w:overflowPunct w:val="0"/>
        <w:ind w:left="230"/>
        <w:rPr>
          <w:b w:val="0"/>
          <w:bCs w:val="0"/>
        </w:rPr>
      </w:pPr>
    </w:p>
    <w:p w:rsidR="000C50E5" w:rsidRDefault="000C50E5" w:rsidP="000C50E5">
      <w:pPr>
        <w:kinsoku w:val="0"/>
        <w:overflowPunct w:val="0"/>
        <w:spacing w:line="100" w:lineRule="exact"/>
        <w:rPr>
          <w:sz w:val="10"/>
          <w:szCs w:val="10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pStyle w:val="Corpotesto"/>
        <w:tabs>
          <w:tab w:val="left" w:pos="4925"/>
          <w:tab w:val="left" w:pos="9949"/>
        </w:tabs>
        <w:kinsoku w:val="0"/>
        <w:overflowPunct w:val="0"/>
        <w:ind w:left="120"/>
      </w:pPr>
      <w:r>
        <w:t>Il/la</w:t>
      </w:r>
      <w:r>
        <w:rPr>
          <w:spacing w:val="-22"/>
        </w:rPr>
        <w:t xml:space="preserve"> </w:t>
      </w:r>
      <w:proofErr w:type="spellStart"/>
      <w:r>
        <w:rPr>
          <w:spacing w:val="-1"/>
        </w:rPr>
        <w:t>s</w:t>
      </w:r>
      <w:r>
        <w:t>otto</w:t>
      </w:r>
      <w:r>
        <w:rPr>
          <w:spacing w:val="-1"/>
        </w:rPr>
        <w:t>s</w:t>
      </w:r>
      <w:r>
        <w:t>crit</w:t>
      </w:r>
      <w:r>
        <w:rPr>
          <w:spacing w:val="3"/>
        </w:rPr>
        <w:t>t</w:t>
      </w:r>
      <w:proofErr w:type="spellEnd"/>
      <w:r>
        <w:rPr>
          <w:spacing w:val="-1"/>
        </w:rPr>
        <w:t>_</w:t>
      </w:r>
      <w:r>
        <w:rPr>
          <w:spacing w:val="-1"/>
          <w:u w:val="single"/>
        </w:rPr>
        <w:tab/>
      </w:r>
      <w:r>
        <w:t>nato/a</w:t>
      </w:r>
      <w:r>
        <w:rPr>
          <w:spacing w:val="-8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9" w:line="240" w:lineRule="exact"/>
      </w:pPr>
    </w:p>
    <w:p w:rsidR="000C50E5" w:rsidRDefault="000C50E5" w:rsidP="000C50E5">
      <w:pPr>
        <w:pStyle w:val="Corpotesto"/>
        <w:tabs>
          <w:tab w:val="left" w:pos="2940"/>
          <w:tab w:val="left" w:pos="9928"/>
        </w:tabs>
        <w:kinsoku w:val="0"/>
        <w:overflowPunct w:val="0"/>
        <w:spacing w:before="59"/>
      </w:pPr>
      <w:proofErr w:type="gramStart"/>
      <w:r>
        <w:rPr>
          <w:spacing w:val="-1"/>
          <w:w w:val="90"/>
        </w:rPr>
        <w:t>i</w:t>
      </w:r>
      <w:r>
        <w:rPr>
          <w:w w:val="90"/>
        </w:rPr>
        <w:t>l</w:t>
      </w:r>
      <w:proofErr w:type="gramEnd"/>
      <w:r>
        <w:rPr>
          <w:w w:val="90"/>
          <w:u w:val="single"/>
        </w:rPr>
        <w:tab/>
      </w:r>
      <w:r>
        <w:rPr>
          <w:spacing w:val="1"/>
          <w:w w:val="85"/>
        </w:rPr>
        <w:t>c</w:t>
      </w:r>
      <w:r>
        <w:rPr>
          <w:w w:val="85"/>
        </w:rPr>
        <w:t>od</w:t>
      </w:r>
      <w:r>
        <w:rPr>
          <w:spacing w:val="1"/>
          <w:w w:val="85"/>
        </w:rPr>
        <w:t>ic</w:t>
      </w:r>
      <w:r>
        <w:rPr>
          <w:w w:val="85"/>
        </w:rPr>
        <w:t>e</w:t>
      </w:r>
      <w:r>
        <w:rPr>
          <w:spacing w:val="30"/>
          <w:w w:val="85"/>
        </w:rPr>
        <w:t xml:space="preserve"> </w:t>
      </w:r>
      <w:r>
        <w:rPr>
          <w:spacing w:val="-1"/>
          <w:w w:val="85"/>
        </w:rPr>
        <w:t>f</w:t>
      </w:r>
      <w:r>
        <w:rPr>
          <w:w w:val="85"/>
        </w:rPr>
        <w:t>i</w:t>
      </w:r>
      <w:r>
        <w:rPr>
          <w:spacing w:val="2"/>
          <w:w w:val="85"/>
        </w:rPr>
        <w:t>s</w:t>
      </w:r>
      <w:r>
        <w:rPr>
          <w:spacing w:val="1"/>
          <w:w w:val="85"/>
        </w:rPr>
        <w:t>c</w:t>
      </w:r>
      <w:r>
        <w:rPr>
          <w:w w:val="85"/>
        </w:rPr>
        <w:t>a</w:t>
      </w:r>
      <w:r>
        <w:rPr>
          <w:spacing w:val="1"/>
          <w:w w:val="85"/>
        </w:rPr>
        <w:t>l</w:t>
      </w:r>
      <w:r>
        <w:rPr>
          <w:w w:val="85"/>
        </w:rPr>
        <w:t>e</w:t>
      </w:r>
      <w:r>
        <w:rPr>
          <w:spacing w:val="-10"/>
        </w:rPr>
        <w:t xml:space="preserve"> </w:t>
      </w:r>
      <w:r>
        <w:rPr>
          <w:w w:val="88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9" w:line="240" w:lineRule="exact"/>
      </w:pPr>
    </w:p>
    <w:p w:rsidR="000C50E5" w:rsidRDefault="000C50E5" w:rsidP="000C50E5">
      <w:pPr>
        <w:pStyle w:val="Corpotesto"/>
        <w:tabs>
          <w:tab w:val="left" w:pos="9853"/>
        </w:tabs>
        <w:kinsoku w:val="0"/>
        <w:overflowPunct w:val="0"/>
        <w:spacing w:before="59"/>
      </w:pPr>
      <w:proofErr w:type="gramStart"/>
      <w:r>
        <w:rPr>
          <w:w w:val="90"/>
        </w:rPr>
        <w:t>nel</w:t>
      </w:r>
      <w:r>
        <w:rPr>
          <w:spacing w:val="1"/>
          <w:w w:val="90"/>
        </w:rPr>
        <w:t>l</w:t>
      </w:r>
      <w:r>
        <w:rPr>
          <w:spacing w:val="14"/>
          <w:w w:val="90"/>
        </w:rPr>
        <w:t>a</w:t>
      </w:r>
      <w:proofErr w:type="gramEnd"/>
      <w:r>
        <w:rPr>
          <w:spacing w:val="14"/>
          <w:w w:val="90"/>
        </w:rPr>
        <w:t xml:space="preserve"> </w:t>
      </w:r>
      <w:r>
        <w:rPr>
          <w:w w:val="90"/>
        </w:rPr>
        <w:t>qu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1"/>
          <w:w w:val="90"/>
        </w:rPr>
        <w:t>it</w:t>
      </w:r>
      <w:r>
        <w:rPr>
          <w:spacing w:val="14"/>
          <w:w w:val="90"/>
        </w:rPr>
        <w:t xml:space="preserve">à </w:t>
      </w:r>
      <w:r>
        <w:rPr>
          <w:w w:val="90"/>
        </w:rPr>
        <w:t>d</w:t>
      </w:r>
      <w:r>
        <w:rPr>
          <w:spacing w:val="14"/>
          <w:w w:val="90"/>
        </w:rPr>
        <w:t xml:space="preserve">i </w:t>
      </w:r>
      <w:r>
        <w:rPr>
          <w:w w:val="90"/>
        </w:rPr>
        <w:t>Leg</w:t>
      </w:r>
      <w:r>
        <w:rPr>
          <w:spacing w:val="1"/>
          <w:w w:val="90"/>
        </w:rPr>
        <w:t>al</w:t>
      </w:r>
      <w:r>
        <w:rPr>
          <w:spacing w:val="13"/>
          <w:w w:val="90"/>
        </w:rPr>
        <w:t xml:space="preserve">e </w:t>
      </w:r>
      <w:r>
        <w:rPr>
          <w:spacing w:val="1"/>
          <w:w w:val="90"/>
        </w:rPr>
        <w:t>Ra</w:t>
      </w:r>
      <w:r>
        <w:rPr>
          <w:w w:val="90"/>
        </w:rPr>
        <w:t>pp</w:t>
      </w:r>
      <w:r>
        <w:rPr>
          <w:spacing w:val="1"/>
          <w:w w:val="90"/>
        </w:rPr>
        <w:t>r</w:t>
      </w:r>
      <w:r>
        <w:rPr>
          <w:w w:val="90"/>
        </w:rPr>
        <w:t>es</w:t>
      </w:r>
      <w:r>
        <w:rPr>
          <w:spacing w:val="2"/>
          <w:w w:val="90"/>
        </w:rPr>
        <w:t>en</w:t>
      </w:r>
      <w:r>
        <w:rPr>
          <w:w w:val="90"/>
        </w:rPr>
        <w:t>t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 xml:space="preserve">e  </w:t>
      </w:r>
      <w:r>
        <w:rPr>
          <w:spacing w:val="10"/>
          <w:w w:val="90"/>
        </w:rPr>
        <w:t xml:space="preserve"> </w:t>
      </w:r>
      <w:r>
        <w:rPr>
          <w:w w:val="90"/>
        </w:rPr>
        <w:t>del</w:t>
      </w:r>
      <w:r>
        <w:rPr>
          <w:spacing w:val="1"/>
          <w:w w:val="90"/>
        </w:rPr>
        <w:t>l</w:t>
      </w:r>
      <w:r>
        <w:rPr>
          <w:spacing w:val="14"/>
          <w:w w:val="90"/>
        </w:rPr>
        <w:t xml:space="preserve">a </w:t>
      </w:r>
      <w:r>
        <w:rPr>
          <w:w w:val="90"/>
        </w:rPr>
        <w:t>Offe</w:t>
      </w:r>
      <w:r>
        <w:rPr>
          <w:spacing w:val="1"/>
          <w:w w:val="90"/>
        </w:rPr>
        <w:t>r</w:t>
      </w:r>
      <w:r>
        <w:rPr>
          <w:w w:val="90"/>
        </w:rPr>
        <w:t>en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-9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6" w:line="240" w:lineRule="exact"/>
      </w:pPr>
    </w:p>
    <w:p w:rsidR="000C50E5" w:rsidRDefault="000C50E5" w:rsidP="000C50E5">
      <w:pPr>
        <w:pStyle w:val="Corpotesto"/>
        <w:tabs>
          <w:tab w:val="left" w:pos="6512"/>
          <w:tab w:val="left" w:pos="9822"/>
        </w:tabs>
        <w:kinsoku w:val="0"/>
        <w:overflowPunct w:val="0"/>
        <w:spacing w:before="59"/>
      </w:pPr>
      <w:proofErr w:type="gramStart"/>
      <w:r>
        <w:t>co</w:t>
      </w:r>
      <w:r>
        <w:rPr>
          <w:spacing w:val="8"/>
        </w:rPr>
        <w:t>n</w:t>
      </w:r>
      <w:proofErr w:type="gramEnd"/>
      <w:r>
        <w:rPr>
          <w:spacing w:val="8"/>
        </w:rPr>
        <w:t xml:space="preserve"> </w:t>
      </w:r>
      <w:r>
        <w:rPr>
          <w:spacing w:val="-1"/>
        </w:rPr>
        <w:t>se</w:t>
      </w:r>
      <w:r>
        <w:t>d</w:t>
      </w:r>
      <w:r>
        <w:rPr>
          <w:spacing w:val="6"/>
        </w:rPr>
        <w:t xml:space="preserve">e </w:t>
      </w:r>
      <w:r>
        <w:t>l</w:t>
      </w:r>
      <w:r>
        <w:rPr>
          <w:spacing w:val="1"/>
        </w:rPr>
        <w:t>e</w:t>
      </w:r>
      <w:r>
        <w:t>gal</w:t>
      </w:r>
      <w:r>
        <w:rPr>
          <w:spacing w:val="6"/>
        </w:rPr>
        <w:t xml:space="preserve">e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1"/>
          <w:u w:val="single"/>
        </w:rPr>
        <w:tab/>
      </w:r>
      <w:r>
        <w:t>C</w:t>
      </w:r>
      <w:r>
        <w:rPr>
          <w:spacing w:val="-1"/>
        </w:rPr>
        <w:t>A</w:t>
      </w:r>
      <w:r>
        <w:t>P</w:t>
      </w:r>
      <w:r>
        <w:rPr>
          <w:spacing w:val="-1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6" w:line="240" w:lineRule="exact"/>
      </w:pPr>
    </w:p>
    <w:p w:rsidR="000C50E5" w:rsidRDefault="000C50E5" w:rsidP="000C50E5">
      <w:pPr>
        <w:pStyle w:val="Corpotesto"/>
        <w:tabs>
          <w:tab w:val="left" w:pos="4433"/>
          <w:tab w:val="left" w:pos="9769"/>
        </w:tabs>
        <w:kinsoku w:val="0"/>
        <w:overflowPunct w:val="0"/>
        <w:spacing w:before="59"/>
      </w:pPr>
      <w:r>
        <w:rPr>
          <w:spacing w:val="-1"/>
          <w:w w:val="95"/>
        </w:rPr>
        <w:t>Vi</w:t>
      </w:r>
      <w:r>
        <w:rPr>
          <w:w w:val="95"/>
        </w:rPr>
        <w:t>a</w:t>
      </w:r>
      <w:r>
        <w:rPr>
          <w:w w:val="95"/>
          <w:u w:val="single"/>
        </w:rPr>
        <w:tab/>
      </w:r>
      <w:r>
        <w:rPr>
          <w:w w:val="90"/>
        </w:rPr>
        <w:t>p</w:t>
      </w:r>
      <w:r>
        <w:rPr>
          <w:spacing w:val="1"/>
          <w:w w:val="90"/>
        </w:rPr>
        <w:t>ar</w:t>
      </w:r>
      <w:r>
        <w:rPr>
          <w:w w:val="90"/>
        </w:rPr>
        <w:t>ti</w:t>
      </w:r>
      <w:r>
        <w:rPr>
          <w:spacing w:val="1"/>
          <w:w w:val="90"/>
        </w:rPr>
        <w:t>t</w:t>
      </w:r>
      <w:r>
        <w:rPr>
          <w:w w:val="90"/>
        </w:rPr>
        <w:t>a</w:t>
      </w:r>
      <w:r>
        <w:rPr>
          <w:spacing w:val="5"/>
          <w:w w:val="90"/>
        </w:rPr>
        <w:t xml:space="preserve"> </w:t>
      </w:r>
      <w:r>
        <w:rPr>
          <w:w w:val="90"/>
        </w:rPr>
        <w:t>I</w:t>
      </w:r>
      <w:r>
        <w:rPr>
          <w:spacing w:val="1"/>
          <w:w w:val="90"/>
        </w:rPr>
        <w:t>V</w:t>
      </w:r>
      <w:r>
        <w:rPr>
          <w:w w:val="90"/>
        </w:rPr>
        <w:t>A</w:t>
      </w:r>
      <w:r>
        <w:rPr>
          <w:spacing w:val="-11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6" w:line="240" w:lineRule="exact"/>
      </w:pPr>
    </w:p>
    <w:p w:rsidR="000C50E5" w:rsidRDefault="000C50E5" w:rsidP="000C50E5">
      <w:pPr>
        <w:pStyle w:val="Corpotesto"/>
        <w:tabs>
          <w:tab w:val="left" w:pos="2448"/>
          <w:tab w:val="left" w:pos="4714"/>
          <w:tab w:val="left" w:pos="9757"/>
        </w:tabs>
        <w:kinsoku w:val="0"/>
        <w:overflowPunct w:val="0"/>
        <w:spacing w:before="59"/>
      </w:pPr>
      <w:r>
        <w:rPr>
          <w:spacing w:val="-2"/>
        </w:rPr>
        <w:t>T</w:t>
      </w:r>
      <w:r>
        <w:rPr>
          <w:spacing w:val="-1"/>
        </w:rPr>
        <w:t>e</w:t>
      </w:r>
      <w:r>
        <w:t>l</w:t>
      </w:r>
      <w:r>
        <w:rPr>
          <w:u w:val="single"/>
        </w:rPr>
        <w:tab/>
      </w:r>
      <w:r>
        <w:t>Fa</w:t>
      </w:r>
      <w:r>
        <w:rPr>
          <w:spacing w:val="1"/>
        </w:rPr>
        <w:t>x</w:t>
      </w:r>
      <w:r>
        <w:rPr>
          <w:spacing w:val="1"/>
          <w:u w:val="single"/>
        </w:rPr>
        <w:tab/>
      </w:r>
      <w:r>
        <w:rPr>
          <w:spacing w:val="-1"/>
        </w:rPr>
        <w:t>e</w:t>
      </w:r>
      <w:r>
        <w:rPr>
          <w:spacing w:val="1"/>
        </w:rPr>
        <w:t>-</w:t>
      </w:r>
      <w:r>
        <w:rPr>
          <w:spacing w:val="-1"/>
        </w:rPr>
        <w:t>m</w:t>
      </w:r>
      <w:r>
        <w:t>ail</w:t>
      </w:r>
      <w:r>
        <w:rPr>
          <w:spacing w:val="-1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9" w:line="240" w:lineRule="exact"/>
      </w:pPr>
    </w:p>
    <w:p w:rsidR="000C50E5" w:rsidRDefault="000C50E5" w:rsidP="000C50E5">
      <w:pPr>
        <w:pStyle w:val="Corpotesto"/>
        <w:tabs>
          <w:tab w:val="left" w:pos="9791"/>
        </w:tabs>
        <w:kinsoku w:val="0"/>
        <w:overflowPunct w:val="0"/>
        <w:spacing w:before="59"/>
      </w:pPr>
      <w:proofErr w:type="gramStart"/>
      <w:r>
        <w:t>p</w:t>
      </w:r>
      <w:r>
        <w:rPr>
          <w:spacing w:val="-1"/>
        </w:rPr>
        <w:t>e</w:t>
      </w:r>
      <w:r>
        <w:t>c</w:t>
      </w:r>
      <w:proofErr w:type="gramEnd"/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9" w:line="240" w:lineRule="exact"/>
      </w:pPr>
    </w:p>
    <w:p w:rsidR="000C50E5" w:rsidRDefault="000C50E5" w:rsidP="000C50E5">
      <w:pPr>
        <w:pStyle w:val="Titolo1"/>
        <w:kinsoku w:val="0"/>
        <w:overflowPunct w:val="0"/>
        <w:spacing w:before="59"/>
        <w:ind w:left="1292"/>
        <w:jc w:val="center"/>
        <w:rPr>
          <w:b w:val="0"/>
          <w:bCs w:val="0"/>
        </w:rPr>
      </w:pPr>
      <w:r>
        <w:rPr>
          <w:spacing w:val="-1"/>
        </w:rPr>
        <w:t>D</w:t>
      </w:r>
      <w:r>
        <w:t>IC</w:t>
      </w:r>
      <w:r>
        <w:rPr>
          <w:spacing w:val="1"/>
        </w:rPr>
        <w:t>H</w:t>
      </w:r>
      <w:r>
        <w:t>I</w:t>
      </w:r>
      <w:r>
        <w:rPr>
          <w:spacing w:val="-2"/>
        </w:rPr>
        <w:t>A</w:t>
      </w:r>
      <w:r>
        <w:rPr>
          <w:spacing w:val="2"/>
        </w:rPr>
        <w:t>R</w:t>
      </w:r>
      <w:r>
        <w:t>A</w:t>
      </w:r>
    </w:p>
    <w:p w:rsidR="000C50E5" w:rsidRDefault="000C50E5" w:rsidP="000C50E5">
      <w:pPr>
        <w:kinsoku w:val="0"/>
        <w:overflowPunct w:val="0"/>
        <w:spacing w:before="5" w:line="180" w:lineRule="exact"/>
        <w:rPr>
          <w:sz w:val="18"/>
          <w:szCs w:val="18"/>
        </w:rPr>
      </w:pPr>
    </w:p>
    <w:p w:rsidR="000C50E5" w:rsidRDefault="000C50E5" w:rsidP="000C50E5">
      <w:pPr>
        <w:pStyle w:val="Corpotesto"/>
        <w:kinsoku w:val="0"/>
        <w:overflowPunct w:val="0"/>
        <w:spacing w:line="253" w:lineRule="auto"/>
        <w:ind w:right="108"/>
        <w:jc w:val="both"/>
      </w:pPr>
      <w:r>
        <w:rPr>
          <w:w w:val="95"/>
        </w:rPr>
        <w:t>Ai</w:t>
      </w:r>
      <w:r>
        <w:rPr>
          <w:spacing w:val="-14"/>
          <w:w w:val="95"/>
        </w:rPr>
        <w:t xml:space="preserve"> </w:t>
      </w:r>
      <w:r>
        <w:rPr>
          <w:spacing w:val="1"/>
          <w:w w:val="95"/>
        </w:rPr>
        <w:t>se</w:t>
      </w:r>
      <w:r>
        <w:rPr>
          <w:w w:val="95"/>
        </w:rPr>
        <w:t>n</w:t>
      </w:r>
      <w:r>
        <w:rPr>
          <w:spacing w:val="1"/>
          <w:w w:val="95"/>
        </w:rPr>
        <w:t>s</w:t>
      </w:r>
      <w:r>
        <w:rPr>
          <w:w w:val="95"/>
        </w:rPr>
        <w:t>i</w:t>
      </w:r>
      <w:r>
        <w:rPr>
          <w:spacing w:val="-13"/>
          <w:w w:val="95"/>
        </w:rPr>
        <w:t xml:space="preserve"> </w:t>
      </w:r>
      <w:r>
        <w:rPr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spacing w:val="3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-13"/>
          <w:w w:val="95"/>
        </w:rPr>
        <w:t xml:space="preserve"> </w:t>
      </w:r>
      <w:r>
        <w:rPr>
          <w:spacing w:val="1"/>
          <w:w w:val="95"/>
        </w:rPr>
        <w:t>g</w:t>
      </w:r>
      <w:r>
        <w:rPr>
          <w:w w:val="95"/>
        </w:rPr>
        <w:t>li</w:t>
      </w:r>
      <w:r>
        <w:rPr>
          <w:spacing w:val="-14"/>
          <w:w w:val="95"/>
        </w:rPr>
        <w:t xml:space="preserve"> </w:t>
      </w:r>
      <w:r>
        <w:rPr>
          <w:spacing w:val="1"/>
          <w:w w:val="95"/>
        </w:rPr>
        <w:t>e</w:t>
      </w:r>
      <w:r>
        <w:rPr>
          <w:w w:val="95"/>
        </w:rPr>
        <w:t>ff</w:t>
      </w:r>
      <w:r>
        <w:rPr>
          <w:spacing w:val="1"/>
          <w:w w:val="95"/>
        </w:rPr>
        <w:t>e</w:t>
      </w:r>
      <w:r>
        <w:rPr>
          <w:spacing w:val="2"/>
          <w:w w:val="95"/>
        </w:rPr>
        <w:t>tt</w:t>
      </w:r>
      <w:r>
        <w:rPr>
          <w:w w:val="95"/>
        </w:rPr>
        <w:t>i</w:t>
      </w:r>
      <w:r>
        <w:rPr>
          <w:spacing w:val="-11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spacing w:val="1"/>
          <w:w w:val="95"/>
        </w:rPr>
        <w:t>’</w:t>
      </w:r>
      <w:r>
        <w:rPr>
          <w:w w:val="95"/>
        </w:rPr>
        <w:t>a</w:t>
      </w:r>
      <w:r>
        <w:rPr>
          <w:spacing w:val="2"/>
          <w:w w:val="95"/>
        </w:rPr>
        <w:t>rt</w:t>
      </w:r>
      <w:r>
        <w:rPr>
          <w:w w:val="95"/>
        </w:rPr>
        <w:t>.</w:t>
      </w:r>
      <w:r>
        <w:rPr>
          <w:spacing w:val="-14"/>
          <w:w w:val="95"/>
        </w:rPr>
        <w:t xml:space="preserve"> </w:t>
      </w:r>
      <w:r>
        <w:rPr>
          <w:spacing w:val="2"/>
          <w:w w:val="95"/>
        </w:rPr>
        <w:t>7</w:t>
      </w:r>
      <w:r>
        <w:rPr>
          <w:w w:val="95"/>
        </w:rPr>
        <w:t>6</w:t>
      </w:r>
      <w:r>
        <w:rPr>
          <w:spacing w:val="-14"/>
          <w:w w:val="95"/>
        </w:rPr>
        <w:t xml:space="preserve"> </w:t>
      </w:r>
      <w:r>
        <w:rPr>
          <w:spacing w:val="1"/>
          <w:w w:val="95"/>
        </w:rPr>
        <w:t>D.</w:t>
      </w:r>
      <w:r>
        <w:rPr>
          <w:spacing w:val="2"/>
          <w:w w:val="95"/>
        </w:rPr>
        <w:t>P</w:t>
      </w:r>
      <w:r>
        <w:rPr>
          <w:spacing w:val="1"/>
          <w:w w:val="95"/>
        </w:rPr>
        <w:t>.</w:t>
      </w:r>
      <w:r>
        <w:rPr>
          <w:spacing w:val="2"/>
          <w:w w:val="95"/>
        </w:rPr>
        <w:t>R</w:t>
      </w:r>
      <w:r>
        <w:rPr>
          <w:w w:val="95"/>
        </w:rPr>
        <w:t>.</w:t>
      </w:r>
      <w:r>
        <w:rPr>
          <w:spacing w:val="-14"/>
          <w:w w:val="95"/>
        </w:rPr>
        <w:t xml:space="preserve"> 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-14"/>
          <w:w w:val="95"/>
        </w:rPr>
        <w:t xml:space="preserve"> </w:t>
      </w:r>
      <w:r>
        <w:rPr>
          <w:spacing w:val="1"/>
          <w:w w:val="95"/>
        </w:rPr>
        <w:t>445</w:t>
      </w:r>
      <w:r>
        <w:rPr>
          <w:spacing w:val="2"/>
          <w:w w:val="95"/>
        </w:rPr>
        <w:t>/</w:t>
      </w:r>
      <w:r>
        <w:rPr>
          <w:spacing w:val="1"/>
          <w:w w:val="95"/>
        </w:rPr>
        <w:t>2000</w:t>
      </w:r>
      <w:r>
        <w:rPr>
          <w:w w:val="95"/>
        </w:rPr>
        <w:t>,</w:t>
      </w:r>
      <w:r>
        <w:rPr>
          <w:spacing w:val="-11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1"/>
          <w:w w:val="95"/>
        </w:rPr>
        <w:t>s</w:t>
      </w:r>
      <w:r>
        <w:rPr>
          <w:spacing w:val="2"/>
          <w:w w:val="95"/>
        </w:rPr>
        <w:t>a</w:t>
      </w:r>
      <w:r>
        <w:rPr>
          <w:spacing w:val="3"/>
          <w:w w:val="95"/>
        </w:rPr>
        <w:t>pe</w:t>
      </w:r>
      <w:r>
        <w:rPr>
          <w:spacing w:val="2"/>
          <w:w w:val="95"/>
        </w:rPr>
        <w:t>v</w:t>
      </w:r>
      <w:r>
        <w:rPr>
          <w:w w:val="95"/>
        </w:rPr>
        <w:t>o</w:t>
      </w:r>
      <w:r>
        <w:rPr>
          <w:spacing w:val="2"/>
          <w:w w:val="95"/>
        </w:rPr>
        <w:t>l</w:t>
      </w:r>
      <w:r>
        <w:rPr>
          <w:w w:val="95"/>
        </w:rPr>
        <w:t>e</w:t>
      </w:r>
      <w:r>
        <w:rPr>
          <w:spacing w:val="-12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-14"/>
          <w:w w:val="95"/>
        </w:rPr>
        <w:t xml:space="preserve"> 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es</w:t>
      </w:r>
      <w:r>
        <w:rPr>
          <w:spacing w:val="3"/>
          <w:w w:val="95"/>
        </w:rPr>
        <w:t>p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1"/>
          <w:w w:val="95"/>
        </w:rPr>
        <w:t>s</w:t>
      </w:r>
      <w:r>
        <w:rPr>
          <w:spacing w:val="2"/>
          <w:w w:val="95"/>
        </w:rPr>
        <w:t>a</w:t>
      </w:r>
      <w:r>
        <w:rPr>
          <w:w w:val="95"/>
        </w:rPr>
        <w:t>bil</w:t>
      </w:r>
      <w:r>
        <w:rPr>
          <w:spacing w:val="2"/>
          <w:w w:val="95"/>
        </w:rPr>
        <w:t>it</w:t>
      </w:r>
      <w:r>
        <w:rPr>
          <w:w w:val="95"/>
        </w:rPr>
        <w:t>à</w:t>
      </w:r>
      <w:r>
        <w:rPr>
          <w:spacing w:val="-11"/>
          <w:w w:val="95"/>
        </w:rPr>
        <w:t xml:space="preserve"> </w:t>
      </w:r>
      <w:r>
        <w:rPr>
          <w:w w:val="95"/>
        </w:rPr>
        <w:t>e</w:t>
      </w:r>
      <w:r>
        <w:rPr>
          <w:spacing w:val="-16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w w:val="95"/>
        </w:rPr>
        <w:t>e</w:t>
      </w:r>
      <w:r>
        <w:rPr>
          <w:spacing w:val="-10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1"/>
          <w:w w:val="95"/>
        </w:rPr>
        <w:t>se</w:t>
      </w:r>
      <w:r>
        <w:rPr>
          <w:spacing w:val="3"/>
          <w:w w:val="95"/>
        </w:rPr>
        <w:t>g</w:t>
      </w:r>
      <w:r>
        <w:rPr>
          <w:w w:val="95"/>
        </w:rPr>
        <w:t>u</w:t>
      </w:r>
      <w:r>
        <w:rPr>
          <w:spacing w:val="3"/>
          <w:w w:val="95"/>
        </w:rPr>
        <w:t>e</w:t>
      </w:r>
      <w:r>
        <w:rPr>
          <w:w w:val="95"/>
        </w:rPr>
        <w:t>n</w:t>
      </w:r>
      <w:r>
        <w:rPr>
          <w:spacing w:val="1"/>
          <w:w w:val="95"/>
        </w:rPr>
        <w:t>z</w:t>
      </w:r>
      <w:r>
        <w:rPr>
          <w:w w:val="95"/>
        </w:rPr>
        <w:t>e</w:t>
      </w:r>
      <w:r>
        <w:rPr>
          <w:spacing w:val="-2"/>
          <w:w w:val="95"/>
        </w:rPr>
        <w:t xml:space="preserve"> </w:t>
      </w:r>
      <w:r>
        <w:rPr>
          <w:w w:val="95"/>
        </w:rPr>
        <w:t>ci</w:t>
      </w:r>
      <w:r>
        <w:rPr>
          <w:spacing w:val="-2"/>
          <w:w w:val="95"/>
        </w:rPr>
        <w:t>v</w:t>
      </w:r>
      <w:r>
        <w:rPr>
          <w:w w:val="95"/>
        </w:rPr>
        <w:t>ili</w:t>
      </w:r>
      <w:r>
        <w:rPr>
          <w:spacing w:val="-21"/>
          <w:w w:val="95"/>
        </w:rPr>
        <w:t xml:space="preserve"> </w:t>
      </w:r>
      <w:r>
        <w:rPr>
          <w:w w:val="95"/>
        </w:rPr>
        <w:t>e</w:t>
      </w:r>
      <w:r>
        <w:rPr>
          <w:spacing w:val="-21"/>
          <w:w w:val="95"/>
        </w:rPr>
        <w:t xml:space="preserve"> </w:t>
      </w:r>
      <w:r>
        <w:rPr>
          <w:w w:val="95"/>
        </w:rPr>
        <w:t>p</w:t>
      </w:r>
      <w:r>
        <w:rPr>
          <w:spacing w:val="-1"/>
          <w:w w:val="95"/>
        </w:rPr>
        <w:t>e</w:t>
      </w:r>
      <w:r>
        <w:rPr>
          <w:w w:val="95"/>
        </w:rPr>
        <w:t>nali</w:t>
      </w:r>
      <w:r>
        <w:rPr>
          <w:spacing w:val="-20"/>
          <w:w w:val="95"/>
        </w:rPr>
        <w:t xml:space="preserve"> </w:t>
      </w:r>
      <w:r>
        <w:rPr>
          <w:w w:val="95"/>
        </w:rPr>
        <w:t>pr</w:t>
      </w:r>
      <w:r>
        <w:rPr>
          <w:spacing w:val="-1"/>
          <w:w w:val="95"/>
        </w:rPr>
        <w:t>e</w:t>
      </w:r>
      <w:r>
        <w:rPr>
          <w:w w:val="95"/>
        </w:rPr>
        <w:t>vi</w:t>
      </w:r>
      <w:r>
        <w:rPr>
          <w:spacing w:val="-2"/>
          <w:w w:val="95"/>
        </w:rPr>
        <w:t>s</w:t>
      </w:r>
      <w:r>
        <w:rPr>
          <w:w w:val="95"/>
        </w:rPr>
        <w:t>te</w:t>
      </w:r>
      <w:r>
        <w:rPr>
          <w:w w:val="99"/>
        </w:rPr>
        <w:t xml:space="preserve"> </w:t>
      </w:r>
      <w:r>
        <w:rPr>
          <w:spacing w:val="-1"/>
          <w:w w:val="95"/>
        </w:rPr>
        <w:t>i</w:t>
      </w:r>
      <w:r>
        <w:rPr>
          <w:w w:val="95"/>
        </w:rPr>
        <w:t>n</w:t>
      </w:r>
      <w:r>
        <w:rPr>
          <w:spacing w:val="21"/>
          <w:w w:val="95"/>
        </w:rPr>
        <w:t xml:space="preserve"> </w:t>
      </w:r>
      <w:r>
        <w:rPr>
          <w:w w:val="95"/>
        </w:rPr>
        <w:t>ca</w:t>
      </w:r>
      <w:r>
        <w:rPr>
          <w:spacing w:val="-1"/>
          <w:w w:val="95"/>
        </w:rPr>
        <w:t>s</w:t>
      </w:r>
      <w:r>
        <w:rPr>
          <w:w w:val="95"/>
        </w:rPr>
        <w:t>o</w:t>
      </w:r>
      <w:r>
        <w:rPr>
          <w:spacing w:val="24"/>
          <w:w w:val="95"/>
        </w:rPr>
        <w:t xml:space="preserve"> </w:t>
      </w:r>
      <w:r>
        <w:rPr>
          <w:w w:val="95"/>
        </w:rPr>
        <w:t>di</w:t>
      </w:r>
      <w:r>
        <w:rPr>
          <w:spacing w:val="23"/>
          <w:w w:val="95"/>
        </w:rPr>
        <w:t xml:space="preserve"> </w:t>
      </w:r>
      <w:r>
        <w:rPr>
          <w:w w:val="95"/>
        </w:rPr>
        <w:t>dichiarazioni</w:t>
      </w:r>
      <w:r>
        <w:rPr>
          <w:spacing w:val="20"/>
          <w:w w:val="95"/>
        </w:rPr>
        <w:t xml:space="preserve"> </w:t>
      </w:r>
      <w:r>
        <w:rPr>
          <w:spacing w:val="-1"/>
          <w:w w:val="95"/>
        </w:rPr>
        <w:t>me</w:t>
      </w:r>
      <w:r>
        <w:rPr>
          <w:w w:val="95"/>
        </w:rPr>
        <w:t>nd</w:t>
      </w:r>
      <w:r>
        <w:rPr>
          <w:spacing w:val="-2"/>
          <w:w w:val="95"/>
        </w:rPr>
        <w:t>a</w:t>
      </w:r>
      <w:r>
        <w:rPr>
          <w:w w:val="95"/>
        </w:rPr>
        <w:t>ci</w:t>
      </w:r>
      <w:r>
        <w:rPr>
          <w:spacing w:val="24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w w:val="95"/>
        </w:rPr>
        <w:t>/o</w:t>
      </w:r>
      <w:r>
        <w:rPr>
          <w:spacing w:val="23"/>
          <w:w w:val="95"/>
        </w:rPr>
        <w:t xml:space="preserve"> </w:t>
      </w:r>
      <w:r>
        <w:rPr>
          <w:spacing w:val="-1"/>
          <w:w w:val="95"/>
        </w:rPr>
        <w:t>f</w:t>
      </w:r>
      <w:r>
        <w:rPr>
          <w:w w:val="95"/>
        </w:rPr>
        <w:t>o</w:t>
      </w:r>
      <w:r>
        <w:rPr>
          <w:spacing w:val="1"/>
          <w:w w:val="95"/>
        </w:rPr>
        <w:t>r</w:t>
      </w:r>
      <w:r>
        <w:rPr>
          <w:spacing w:val="-1"/>
          <w:w w:val="95"/>
        </w:rPr>
        <w:t>m</w:t>
      </w:r>
      <w:r>
        <w:rPr>
          <w:w w:val="95"/>
        </w:rPr>
        <w:t>azione</w:t>
      </w:r>
      <w:r>
        <w:rPr>
          <w:spacing w:val="20"/>
          <w:w w:val="95"/>
        </w:rPr>
        <w:t xml:space="preserve"> </w:t>
      </w:r>
      <w:r>
        <w:rPr>
          <w:w w:val="95"/>
        </w:rPr>
        <w:t>od</w:t>
      </w:r>
      <w:r>
        <w:rPr>
          <w:spacing w:val="20"/>
          <w:w w:val="95"/>
        </w:rPr>
        <w:t xml:space="preserve"> </w:t>
      </w:r>
      <w:r>
        <w:rPr>
          <w:w w:val="95"/>
        </w:rPr>
        <w:t>u</w:t>
      </w:r>
      <w:r>
        <w:rPr>
          <w:spacing w:val="-1"/>
          <w:w w:val="95"/>
        </w:rPr>
        <w:t>s</w:t>
      </w:r>
      <w:r>
        <w:rPr>
          <w:w w:val="95"/>
        </w:rPr>
        <w:t>o</w:t>
      </w:r>
      <w:r>
        <w:rPr>
          <w:spacing w:val="20"/>
          <w:w w:val="95"/>
        </w:rPr>
        <w:t xml:space="preserve"> </w:t>
      </w:r>
      <w:r>
        <w:rPr>
          <w:w w:val="95"/>
        </w:rPr>
        <w:t>di</w:t>
      </w:r>
      <w:r>
        <w:rPr>
          <w:spacing w:val="23"/>
          <w:w w:val="95"/>
        </w:rPr>
        <w:t xml:space="preserve"> </w:t>
      </w:r>
      <w:r>
        <w:rPr>
          <w:w w:val="95"/>
        </w:rPr>
        <w:t>atti</w:t>
      </w:r>
      <w:r>
        <w:rPr>
          <w:spacing w:val="18"/>
          <w:w w:val="95"/>
        </w:rPr>
        <w:t xml:space="preserve"> </w:t>
      </w:r>
      <w:r>
        <w:rPr>
          <w:spacing w:val="-1"/>
          <w:w w:val="95"/>
        </w:rPr>
        <w:t>f</w:t>
      </w:r>
      <w:r>
        <w:rPr>
          <w:w w:val="95"/>
        </w:rPr>
        <w:t>al</w:t>
      </w:r>
      <w:r>
        <w:rPr>
          <w:spacing w:val="-1"/>
          <w:w w:val="95"/>
        </w:rPr>
        <w:t>s</w:t>
      </w:r>
      <w:r>
        <w:rPr>
          <w:w w:val="95"/>
        </w:rPr>
        <w:t>i</w:t>
      </w:r>
      <w:r>
        <w:rPr>
          <w:spacing w:val="23"/>
          <w:w w:val="95"/>
        </w:rPr>
        <w:t xml:space="preserve"> </w:t>
      </w:r>
      <w:r>
        <w:rPr>
          <w:w w:val="95"/>
        </w:rPr>
        <w:t>nonché</w:t>
      </w:r>
      <w:r>
        <w:rPr>
          <w:spacing w:val="23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w w:val="95"/>
        </w:rPr>
        <w:t>n</w:t>
      </w:r>
      <w:r>
        <w:rPr>
          <w:spacing w:val="21"/>
          <w:w w:val="95"/>
        </w:rPr>
        <w:t xml:space="preserve"> </w:t>
      </w:r>
      <w:r>
        <w:rPr>
          <w:w w:val="95"/>
        </w:rPr>
        <w:t>ca</w:t>
      </w:r>
      <w:r>
        <w:rPr>
          <w:spacing w:val="-1"/>
          <w:w w:val="95"/>
        </w:rPr>
        <w:t>s</w:t>
      </w:r>
      <w:r>
        <w:rPr>
          <w:w w:val="95"/>
        </w:rPr>
        <w:t>o</w:t>
      </w:r>
      <w:r>
        <w:rPr>
          <w:spacing w:val="20"/>
          <w:w w:val="95"/>
        </w:rPr>
        <w:t xml:space="preserve"> </w:t>
      </w:r>
      <w:r>
        <w:rPr>
          <w:w w:val="95"/>
        </w:rPr>
        <w:t>di</w:t>
      </w:r>
      <w:r>
        <w:rPr>
          <w:spacing w:val="21"/>
          <w:w w:val="95"/>
        </w:rPr>
        <w:t xml:space="preserve"> </w:t>
      </w:r>
      <w:r>
        <w:rPr>
          <w:w w:val="95"/>
        </w:rPr>
        <w:t>e</w:t>
      </w:r>
      <w:r>
        <w:rPr>
          <w:spacing w:val="-1"/>
          <w:w w:val="95"/>
        </w:rPr>
        <w:t>s</w:t>
      </w:r>
      <w:r>
        <w:rPr>
          <w:w w:val="95"/>
        </w:rPr>
        <w:t>ib</w:t>
      </w:r>
      <w:r>
        <w:rPr>
          <w:spacing w:val="1"/>
          <w:w w:val="95"/>
        </w:rPr>
        <w:t>i</w:t>
      </w:r>
      <w:r>
        <w:rPr>
          <w:w w:val="95"/>
        </w:rPr>
        <w:t>zion</w:t>
      </w:r>
      <w:r>
        <w:rPr>
          <w:spacing w:val="14"/>
          <w:w w:val="95"/>
        </w:rPr>
        <w:t xml:space="preserve">e </w:t>
      </w:r>
      <w:r>
        <w:rPr>
          <w:w w:val="95"/>
        </w:rPr>
        <w:t>d</w:t>
      </w:r>
      <w:r>
        <w:rPr>
          <w:spacing w:val="13"/>
          <w:w w:val="95"/>
        </w:rPr>
        <w:t xml:space="preserve">i </w:t>
      </w:r>
      <w:r>
        <w:rPr>
          <w:w w:val="95"/>
        </w:rPr>
        <w:t>att</w:t>
      </w:r>
      <w:r>
        <w:rPr>
          <w:spacing w:val="10"/>
          <w:w w:val="95"/>
        </w:rPr>
        <w:t xml:space="preserve">i </w:t>
      </w:r>
      <w:r>
        <w:rPr>
          <w:w w:val="95"/>
        </w:rPr>
        <w:t>conten</w:t>
      </w:r>
      <w:r>
        <w:rPr>
          <w:spacing w:val="-1"/>
          <w:w w:val="95"/>
        </w:rPr>
        <w:t>e</w:t>
      </w:r>
      <w:r>
        <w:rPr>
          <w:w w:val="95"/>
        </w:rPr>
        <w:t>nt</w:t>
      </w:r>
      <w:r>
        <w:rPr>
          <w:spacing w:val="14"/>
          <w:w w:val="95"/>
        </w:rPr>
        <w:t xml:space="preserve">i </w:t>
      </w:r>
      <w:r>
        <w:rPr>
          <w:w w:val="95"/>
        </w:rPr>
        <w:t>dat</w:t>
      </w:r>
      <w:r>
        <w:rPr>
          <w:spacing w:val="11"/>
          <w:w w:val="95"/>
        </w:rPr>
        <w:t xml:space="preserve">i </w:t>
      </w:r>
      <w:r>
        <w:rPr>
          <w:w w:val="95"/>
        </w:rPr>
        <w:t>no</w:t>
      </w:r>
      <w:r>
        <w:rPr>
          <w:spacing w:val="10"/>
          <w:w w:val="95"/>
        </w:rPr>
        <w:t xml:space="preserve">n </w:t>
      </w:r>
      <w:r>
        <w:rPr>
          <w:w w:val="95"/>
        </w:rPr>
        <w:t>più</w:t>
      </w:r>
      <w:r>
        <w:rPr>
          <w:w w:val="99"/>
        </w:rPr>
        <w:t xml:space="preserve"> </w:t>
      </w:r>
      <w:r>
        <w:rPr>
          <w:w w:val="95"/>
        </w:rPr>
        <w:t>corri</w:t>
      </w:r>
      <w:r>
        <w:rPr>
          <w:spacing w:val="-1"/>
          <w:w w:val="95"/>
        </w:rPr>
        <w:t>s</w:t>
      </w:r>
      <w:r>
        <w:rPr>
          <w:w w:val="95"/>
        </w:rPr>
        <w:t>pond</w:t>
      </w:r>
      <w:r>
        <w:rPr>
          <w:spacing w:val="-1"/>
          <w:w w:val="95"/>
        </w:rPr>
        <w:t>e</w:t>
      </w:r>
      <w:r>
        <w:rPr>
          <w:w w:val="95"/>
        </w:rPr>
        <w:t>nti</w:t>
      </w:r>
      <w:r>
        <w:rPr>
          <w:spacing w:val="-23"/>
          <w:w w:val="95"/>
        </w:rPr>
        <w:t xml:space="preserve"> </w:t>
      </w:r>
      <w:r>
        <w:rPr>
          <w:spacing w:val="16"/>
          <w:w w:val="95"/>
        </w:rPr>
        <w:t xml:space="preserve">a </w:t>
      </w:r>
      <w:r>
        <w:rPr>
          <w:w w:val="95"/>
        </w:rPr>
        <w:t>v</w:t>
      </w:r>
      <w:r>
        <w:rPr>
          <w:spacing w:val="-1"/>
          <w:w w:val="95"/>
        </w:rPr>
        <w:t>e</w:t>
      </w:r>
      <w:r>
        <w:rPr>
          <w:w w:val="95"/>
        </w:rPr>
        <w:t>rità</w:t>
      </w:r>
      <w:r>
        <w:rPr>
          <w:spacing w:val="-24"/>
          <w:w w:val="95"/>
        </w:rPr>
        <w:t xml:space="preserve"> </w:t>
      </w:r>
      <w:r>
        <w:rPr>
          <w:w w:val="95"/>
        </w:rPr>
        <w:t>e</w:t>
      </w:r>
      <w:r>
        <w:rPr>
          <w:spacing w:val="-22"/>
          <w:w w:val="95"/>
        </w:rPr>
        <w:t xml:space="preserve"> </w:t>
      </w:r>
      <w:r>
        <w:rPr>
          <w:w w:val="95"/>
        </w:rPr>
        <w:t>con</w:t>
      </w:r>
      <w:r>
        <w:rPr>
          <w:spacing w:val="-1"/>
          <w:w w:val="95"/>
        </w:rPr>
        <w:t>s</w:t>
      </w:r>
      <w:r>
        <w:rPr>
          <w:spacing w:val="1"/>
          <w:w w:val="95"/>
        </w:rPr>
        <w:t>a</w:t>
      </w:r>
      <w:r>
        <w:rPr>
          <w:w w:val="95"/>
        </w:rPr>
        <w:t>p</w:t>
      </w:r>
      <w:r>
        <w:rPr>
          <w:spacing w:val="-1"/>
          <w:w w:val="95"/>
        </w:rPr>
        <w:t>e</w:t>
      </w:r>
      <w:r>
        <w:rPr>
          <w:spacing w:val="-2"/>
          <w:w w:val="95"/>
        </w:rPr>
        <w:t>v</w:t>
      </w:r>
      <w:r>
        <w:rPr>
          <w:w w:val="95"/>
        </w:rPr>
        <w:t>ol</w:t>
      </w:r>
      <w:r>
        <w:rPr>
          <w:spacing w:val="-1"/>
          <w:w w:val="95"/>
        </w:rPr>
        <w:t>e</w:t>
      </w:r>
      <w:r>
        <w:rPr>
          <w:w w:val="95"/>
        </w:rPr>
        <w:t>,</w:t>
      </w:r>
      <w:r>
        <w:rPr>
          <w:spacing w:val="-22"/>
          <w:w w:val="95"/>
        </w:rPr>
        <w:t xml:space="preserve"> </w:t>
      </w:r>
      <w:r>
        <w:rPr>
          <w:w w:val="95"/>
        </w:rPr>
        <w:t>altre</w:t>
      </w:r>
      <w:r>
        <w:rPr>
          <w:spacing w:val="-1"/>
          <w:w w:val="95"/>
        </w:rPr>
        <w:t>s</w:t>
      </w:r>
      <w:r>
        <w:rPr>
          <w:w w:val="95"/>
        </w:rPr>
        <w:t>ì,</w:t>
      </w:r>
      <w:r>
        <w:rPr>
          <w:spacing w:val="-24"/>
          <w:w w:val="95"/>
        </w:rPr>
        <w:t xml:space="preserve"> </w:t>
      </w:r>
      <w:r>
        <w:rPr>
          <w:w w:val="95"/>
        </w:rPr>
        <w:t>ch</w:t>
      </w:r>
      <w:r>
        <w:rPr>
          <w:spacing w:val="15"/>
          <w:w w:val="95"/>
        </w:rPr>
        <w:t xml:space="preserve">e </w:t>
      </w:r>
      <w:r>
        <w:rPr>
          <w:w w:val="95"/>
        </w:rPr>
        <w:t>qualora</w:t>
      </w:r>
      <w:r>
        <w:rPr>
          <w:spacing w:val="-24"/>
          <w:w w:val="95"/>
        </w:rPr>
        <w:t xml:space="preserve"> </w:t>
      </w:r>
      <w:r>
        <w:rPr>
          <w:spacing w:val="-1"/>
          <w:w w:val="95"/>
        </w:rPr>
        <w:t>e</w:t>
      </w:r>
      <w:r>
        <w:rPr>
          <w:w w:val="95"/>
        </w:rPr>
        <w:t>m</w:t>
      </w:r>
      <w:r>
        <w:rPr>
          <w:spacing w:val="-1"/>
          <w:w w:val="95"/>
        </w:rPr>
        <w:t>e</w:t>
      </w:r>
      <w:r>
        <w:rPr>
          <w:w w:val="95"/>
        </w:rPr>
        <w:t>rga</w:t>
      </w:r>
      <w:r>
        <w:rPr>
          <w:spacing w:val="-23"/>
          <w:w w:val="95"/>
        </w:rPr>
        <w:t xml:space="preserve"> </w:t>
      </w:r>
      <w:r>
        <w:rPr>
          <w:w w:val="95"/>
        </w:rPr>
        <w:t>la</w:t>
      </w:r>
      <w:r>
        <w:rPr>
          <w:spacing w:val="6"/>
          <w:w w:val="95"/>
        </w:rPr>
        <w:t xml:space="preserve"> </w:t>
      </w:r>
      <w:r>
        <w:rPr>
          <w:w w:val="95"/>
        </w:rPr>
        <w:t>non</w:t>
      </w:r>
      <w:r>
        <w:rPr>
          <w:spacing w:val="1"/>
          <w:w w:val="95"/>
        </w:rPr>
        <w:t xml:space="preserve"> </w:t>
      </w:r>
      <w:r>
        <w:rPr>
          <w:spacing w:val="2"/>
          <w:w w:val="95"/>
        </w:rPr>
        <w:t>v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ri</w:t>
      </w:r>
      <w:r>
        <w:rPr>
          <w:w w:val="95"/>
        </w:rPr>
        <w:t>d</w:t>
      </w:r>
      <w:r>
        <w:rPr>
          <w:spacing w:val="2"/>
          <w:w w:val="95"/>
        </w:rPr>
        <w:t>i</w:t>
      </w:r>
      <w:r>
        <w:rPr>
          <w:spacing w:val="-3"/>
          <w:w w:val="95"/>
        </w:rPr>
        <w:t>c</w:t>
      </w:r>
      <w:r>
        <w:rPr>
          <w:spacing w:val="2"/>
          <w:w w:val="95"/>
        </w:rPr>
        <w:t>it</w:t>
      </w:r>
      <w:r>
        <w:rPr>
          <w:w w:val="95"/>
        </w:rPr>
        <w:t>à</w:t>
      </w:r>
      <w:r>
        <w:rPr>
          <w:spacing w:val="4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4"/>
          <w:w w:val="95"/>
        </w:rPr>
        <w:t xml:space="preserve"> </w:t>
      </w:r>
      <w:r>
        <w:rPr>
          <w:spacing w:val="3"/>
          <w:w w:val="95"/>
        </w:rPr>
        <w:t>c</w:t>
      </w:r>
      <w:r>
        <w:rPr>
          <w:w w:val="95"/>
        </w:rPr>
        <w:t>on</w:t>
      </w:r>
      <w:r>
        <w:rPr>
          <w:spacing w:val="2"/>
          <w:w w:val="95"/>
        </w:rPr>
        <w:t>t</w:t>
      </w:r>
      <w:r>
        <w:rPr>
          <w:spacing w:val="3"/>
          <w:w w:val="95"/>
        </w:rPr>
        <w:t>e</w:t>
      </w:r>
      <w:r>
        <w:rPr>
          <w:w w:val="95"/>
        </w:rPr>
        <w:t>nu</w:t>
      </w:r>
      <w:r>
        <w:rPr>
          <w:spacing w:val="2"/>
          <w:w w:val="95"/>
        </w:rPr>
        <w:t>t</w:t>
      </w:r>
      <w:r>
        <w:rPr>
          <w:w w:val="95"/>
        </w:rPr>
        <w:t>o</w:t>
      </w:r>
      <w:r>
        <w:rPr>
          <w:spacing w:val="10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spacing w:val="2"/>
          <w:w w:val="95"/>
        </w:rPr>
        <w:t>ll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p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ese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10"/>
          <w:w w:val="95"/>
        </w:rPr>
        <w:t xml:space="preserve"> </w:t>
      </w:r>
      <w:r>
        <w:rPr>
          <w:w w:val="95"/>
        </w:rPr>
        <w:t>d</w:t>
      </w:r>
      <w:r>
        <w:rPr>
          <w:spacing w:val="2"/>
          <w:w w:val="95"/>
        </w:rPr>
        <w:t>i</w:t>
      </w:r>
      <w:r>
        <w:rPr>
          <w:spacing w:val="3"/>
          <w:w w:val="95"/>
        </w:rPr>
        <w:t>c</w:t>
      </w:r>
      <w:r>
        <w:rPr>
          <w:w w:val="95"/>
        </w:rPr>
        <w:t>h</w:t>
      </w:r>
      <w:r>
        <w:rPr>
          <w:spacing w:val="2"/>
          <w:w w:val="95"/>
        </w:rPr>
        <w:t>i</w:t>
      </w:r>
      <w:r>
        <w:rPr>
          <w:w w:val="95"/>
        </w:rPr>
        <w:t>a</w:t>
      </w:r>
      <w:r>
        <w:rPr>
          <w:spacing w:val="2"/>
          <w:w w:val="95"/>
        </w:rPr>
        <w:t>ra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10"/>
          <w:w w:val="95"/>
        </w:rPr>
        <w:t xml:space="preserve"> </w:t>
      </w:r>
      <w:r>
        <w:rPr>
          <w:w w:val="95"/>
        </w:rPr>
        <w:t>il</w:t>
      </w:r>
      <w:r>
        <w:rPr>
          <w:w w:val="92"/>
        </w:rPr>
        <w:t xml:space="preserve"> </w:t>
      </w:r>
      <w:r>
        <w:rPr>
          <w:spacing w:val="1"/>
          <w:w w:val="95"/>
        </w:rPr>
        <w:t>s</w:t>
      </w:r>
      <w:r>
        <w:rPr>
          <w:w w:val="95"/>
        </w:rPr>
        <w:t>o</w:t>
      </w:r>
      <w:r>
        <w:rPr>
          <w:spacing w:val="2"/>
          <w:w w:val="95"/>
        </w:rPr>
        <w:t>tt</w:t>
      </w:r>
      <w:r>
        <w:rPr>
          <w:w w:val="95"/>
        </w:rPr>
        <w:t>o</w:t>
      </w:r>
      <w:r>
        <w:rPr>
          <w:spacing w:val="1"/>
          <w:w w:val="95"/>
        </w:rPr>
        <w:t>s</w:t>
      </w:r>
      <w:r>
        <w:rPr>
          <w:w w:val="95"/>
        </w:rPr>
        <w:t>cr</w:t>
      </w:r>
      <w:r>
        <w:rPr>
          <w:spacing w:val="3"/>
          <w:w w:val="95"/>
        </w:rPr>
        <w:t>i</w:t>
      </w:r>
      <w:r>
        <w:rPr>
          <w:w w:val="95"/>
        </w:rPr>
        <w:t>t</w:t>
      </w:r>
      <w:r>
        <w:rPr>
          <w:spacing w:val="2"/>
          <w:w w:val="95"/>
        </w:rPr>
        <w:t>t</w:t>
      </w:r>
      <w:r>
        <w:rPr>
          <w:w w:val="95"/>
        </w:rPr>
        <w:t>o</w:t>
      </w:r>
      <w:r>
        <w:rPr>
          <w:spacing w:val="-26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4"/>
          <w:w w:val="95"/>
        </w:rPr>
        <w:t>a</w:t>
      </w:r>
      <w:r>
        <w:rPr>
          <w:w w:val="95"/>
        </w:rPr>
        <w:t>d</w:t>
      </w:r>
      <w:r>
        <w:rPr>
          <w:spacing w:val="2"/>
          <w:w w:val="95"/>
        </w:rPr>
        <w:t>r</w:t>
      </w:r>
      <w:r>
        <w:rPr>
          <w:w w:val="95"/>
        </w:rPr>
        <w:t>à</w:t>
      </w:r>
      <w:r>
        <w:rPr>
          <w:spacing w:val="-25"/>
          <w:w w:val="95"/>
        </w:rPr>
        <w:t xml:space="preserve"> </w:t>
      </w:r>
      <w:r>
        <w:rPr>
          <w:w w:val="95"/>
        </w:rPr>
        <w:t>d</w:t>
      </w:r>
      <w:r>
        <w:rPr>
          <w:spacing w:val="2"/>
          <w:w w:val="95"/>
        </w:rPr>
        <w:t>a</w:t>
      </w:r>
      <w:r>
        <w:rPr>
          <w:w w:val="95"/>
        </w:rPr>
        <w:t>i</w:t>
      </w:r>
      <w:r>
        <w:rPr>
          <w:spacing w:val="-26"/>
          <w:w w:val="95"/>
        </w:rPr>
        <w:t xml:space="preserve"> </w:t>
      </w:r>
      <w:r>
        <w:rPr>
          <w:w w:val="95"/>
        </w:rPr>
        <w:t>b</w:t>
      </w:r>
      <w:r>
        <w:rPr>
          <w:spacing w:val="1"/>
          <w:w w:val="95"/>
        </w:rPr>
        <w:t>e</w:t>
      </w:r>
      <w:r>
        <w:rPr>
          <w:spacing w:val="3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f</w:t>
      </w:r>
      <w:r>
        <w:rPr>
          <w:spacing w:val="2"/>
          <w:w w:val="95"/>
        </w:rPr>
        <w:t>i</w:t>
      </w:r>
      <w:r>
        <w:rPr>
          <w:spacing w:val="-3"/>
          <w:w w:val="95"/>
        </w:rPr>
        <w:t>c</w:t>
      </w:r>
      <w:r>
        <w:rPr>
          <w:w w:val="95"/>
        </w:rPr>
        <w:t>i</w:t>
      </w:r>
      <w:r>
        <w:rPr>
          <w:spacing w:val="-25"/>
          <w:w w:val="95"/>
        </w:rPr>
        <w:t xml:space="preserve"> </w:t>
      </w:r>
      <w:r>
        <w:rPr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-28"/>
          <w:w w:val="95"/>
        </w:rPr>
        <w:t xml:space="preserve"> 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qu</w:t>
      </w:r>
      <w:r>
        <w:rPr>
          <w:spacing w:val="2"/>
          <w:w w:val="95"/>
        </w:rPr>
        <w:t>al</w:t>
      </w:r>
      <w:r>
        <w:rPr>
          <w:w w:val="95"/>
        </w:rPr>
        <w:t>i</w:t>
      </w:r>
      <w:r>
        <w:rPr>
          <w:spacing w:val="-27"/>
          <w:w w:val="95"/>
        </w:rPr>
        <w:t xml:space="preserve"> </w:t>
      </w:r>
      <w:r>
        <w:rPr>
          <w:w w:val="95"/>
        </w:rPr>
        <w:t>la</w:t>
      </w:r>
      <w:r>
        <w:rPr>
          <w:spacing w:val="-28"/>
          <w:w w:val="95"/>
        </w:rPr>
        <w:t xml:space="preserve"> </w:t>
      </w:r>
      <w:r>
        <w:rPr>
          <w:spacing w:val="1"/>
          <w:w w:val="95"/>
        </w:rPr>
        <w:t>s</w:t>
      </w:r>
      <w:r>
        <w:rPr>
          <w:spacing w:val="2"/>
          <w:w w:val="95"/>
        </w:rPr>
        <w:t>t</w:t>
      </w:r>
      <w:r>
        <w:rPr>
          <w:spacing w:val="1"/>
          <w:w w:val="95"/>
        </w:rPr>
        <w:t>ess</w:t>
      </w:r>
      <w:r>
        <w:rPr>
          <w:w w:val="95"/>
        </w:rPr>
        <w:t>a</w:t>
      </w:r>
      <w:r>
        <w:rPr>
          <w:spacing w:val="-10"/>
          <w:w w:val="95"/>
        </w:rPr>
        <w:t xml:space="preserve"> </w:t>
      </w:r>
      <w:r>
        <w:rPr>
          <w:w w:val="95"/>
        </w:rPr>
        <w:t>è</w:t>
      </w:r>
      <w:r>
        <w:rPr>
          <w:spacing w:val="-20"/>
          <w:w w:val="95"/>
        </w:rPr>
        <w:t xml:space="preserve"> </w:t>
      </w:r>
      <w:r>
        <w:rPr>
          <w:w w:val="95"/>
        </w:rPr>
        <w:t>rilasciata.</w:t>
      </w:r>
    </w:p>
    <w:p w:rsidR="000C50E5" w:rsidRDefault="000C50E5" w:rsidP="000C50E5">
      <w:pPr>
        <w:kinsoku w:val="0"/>
        <w:overflowPunct w:val="0"/>
        <w:spacing w:before="11" w:line="240" w:lineRule="exact"/>
      </w:pPr>
    </w:p>
    <w:p w:rsidR="000C50E5" w:rsidRDefault="000C50E5" w:rsidP="000C50E5">
      <w:pPr>
        <w:pStyle w:val="Corpotesto"/>
        <w:numPr>
          <w:ilvl w:val="0"/>
          <w:numId w:val="10"/>
        </w:numPr>
        <w:tabs>
          <w:tab w:val="left" w:pos="542"/>
        </w:tabs>
        <w:kinsoku w:val="0"/>
        <w:overflowPunct w:val="0"/>
        <w:spacing w:line="253" w:lineRule="auto"/>
        <w:ind w:left="540" w:right="1999" w:hanging="428"/>
      </w:pPr>
      <w:r>
        <w:rPr>
          <w:w w:val="95"/>
        </w:rPr>
        <w:t xml:space="preserve">□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1"/>
          <w:w w:val="95"/>
        </w:rPr>
        <w:t xml:space="preserve"> esse</w:t>
      </w:r>
      <w:r>
        <w:rPr>
          <w:spacing w:val="2"/>
          <w:w w:val="95"/>
        </w:rPr>
        <w:t>r</w:t>
      </w:r>
      <w:r>
        <w:rPr>
          <w:w w:val="95"/>
        </w:rPr>
        <w:t>e</w:t>
      </w:r>
      <w:r>
        <w:rPr>
          <w:spacing w:val="-1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spacing w:val="1"/>
          <w:w w:val="95"/>
        </w:rPr>
        <w:t>eg</w:t>
      </w:r>
      <w:r>
        <w:rPr>
          <w:spacing w:val="2"/>
          <w:w w:val="95"/>
        </w:rPr>
        <w:t>al</w:t>
      </w:r>
      <w:r>
        <w:rPr>
          <w:w w:val="95"/>
        </w:rPr>
        <w:t>e</w:t>
      </w:r>
      <w:r>
        <w:rPr>
          <w:spacing w:val="1"/>
          <w:w w:val="95"/>
        </w:rPr>
        <w:t xml:space="preserve"> </w:t>
      </w:r>
      <w:r>
        <w:rPr>
          <w:spacing w:val="2"/>
          <w:w w:val="95"/>
        </w:rPr>
        <w:t>ra</w:t>
      </w:r>
      <w:r>
        <w:rPr>
          <w:w w:val="95"/>
        </w:rPr>
        <w:t>pp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es</w:t>
      </w:r>
      <w:r>
        <w:rPr>
          <w:spacing w:val="3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ta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3"/>
          <w:w w:val="95"/>
        </w:rPr>
        <w:t xml:space="preserve"> </w:t>
      </w:r>
      <w:r>
        <w:rPr>
          <w:spacing w:val="1"/>
          <w:w w:val="95"/>
        </w:rPr>
        <w:t>…</w:t>
      </w:r>
      <w:r>
        <w:rPr>
          <w:spacing w:val="3"/>
          <w:w w:val="95"/>
        </w:rPr>
        <w:t>……</w:t>
      </w:r>
      <w:r>
        <w:rPr>
          <w:spacing w:val="1"/>
          <w:w w:val="95"/>
        </w:rPr>
        <w:t>…</w:t>
      </w:r>
      <w:r>
        <w:rPr>
          <w:spacing w:val="3"/>
          <w:w w:val="95"/>
        </w:rPr>
        <w:t>……</w:t>
      </w:r>
      <w:r>
        <w:rPr>
          <w:spacing w:val="1"/>
          <w:w w:val="95"/>
        </w:rPr>
        <w:t>…</w:t>
      </w:r>
      <w:r>
        <w:rPr>
          <w:spacing w:val="3"/>
          <w:w w:val="95"/>
        </w:rPr>
        <w:t>…</w:t>
      </w:r>
      <w:r>
        <w:rPr>
          <w:spacing w:val="1"/>
          <w:w w:val="95"/>
        </w:rPr>
        <w:t>……</w:t>
      </w:r>
      <w:r>
        <w:rPr>
          <w:w w:val="95"/>
        </w:rPr>
        <w:t>.</w:t>
      </w:r>
      <w:r>
        <w:rPr>
          <w:spacing w:val="3"/>
          <w:w w:val="95"/>
        </w:rPr>
        <w:t xml:space="preserve"> </w:t>
      </w:r>
      <w:proofErr w:type="gramStart"/>
      <w:r>
        <w:rPr>
          <w:w w:val="95"/>
        </w:rPr>
        <w:t>e</w:t>
      </w:r>
      <w:proofErr w:type="gramEnd"/>
      <w:r>
        <w:rPr>
          <w:spacing w:val="1"/>
          <w:w w:val="95"/>
        </w:rPr>
        <w:t xml:space="preserve"> </w:t>
      </w:r>
      <w:r>
        <w:rPr>
          <w:spacing w:val="3"/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1"/>
          <w:w w:val="95"/>
        </w:rPr>
        <w:t>se</w:t>
      </w:r>
      <w:r>
        <w:rPr>
          <w:spacing w:val="3"/>
          <w:w w:val="95"/>
        </w:rPr>
        <w:t>g</w:t>
      </w:r>
      <w:r>
        <w:rPr>
          <w:w w:val="95"/>
        </w:rPr>
        <w:t>u</w:t>
      </w:r>
      <w:r>
        <w:rPr>
          <w:spacing w:val="3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spacing w:val="3"/>
          <w:w w:val="95"/>
        </w:rPr>
        <w:t>e</w:t>
      </w:r>
      <w:r>
        <w:rPr>
          <w:w w:val="95"/>
        </w:rPr>
        <w:t>m</w:t>
      </w:r>
      <w:r>
        <w:rPr>
          <w:spacing w:val="3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2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2"/>
          <w:w w:val="95"/>
        </w:rPr>
        <w:t xml:space="preserve"> av</w:t>
      </w:r>
      <w:r>
        <w:rPr>
          <w:spacing w:val="-3"/>
          <w:w w:val="95"/>
        </w:rPr>
        <w:t>e</w:t>
      </w:r>
      <w:r>
        <w:rPr>
          <w:spacing w:val="2"/>
          <w:w w:val="95"/>
        </w:rPr>
        <w:t>r</w:t>
      </w:r>
      <w:r>
        <w:rPr>
          <w:w w:val="95"/>
        </w:rPr>
        <w:t>e</w:t>
      </w:r>
      <w:r>
        <w:rPr>
          <w:spacing w:val="-1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spacing w:val="-2"/>
          <w:w w:val="95"/>
        </w:rPr>
        <w:t>’</w:t>
      </w:r>
      <w:r>
        <w:rPr>
          <w:spacing w:val="2"/>
          <w:w w:val="95"/>
        </w:rPr>
        <w:t>i</w:t>
      </w:r>
      <w:r>
        <w:rPr>
          <w:w w:val="95"/>
        </w:rPr>
        <w:t>d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1"/>
          <w:w w:val="95"/>
        </w:rPr>
        <w:t>e</w:t>
      </w:r>
      <w:r>
        <w:rPr>
          <w:spacing w:val="2"/>
          <w:w w:val="95"/>
        </w:rPr>
        <w:t>it</w:t>
      </w:r>
      <w:r>
        <w:rPr>
          <w:w w:val="95"/>
        </w:rPr>
        <w:t>à</w:t>
      </w:r>
      <w:r>
        <w:rPr>
          <w:spacing w:val="3"/>
          <w:w w:val="95"/>
        </w:rPr>
        <w:t xml:space="preserve"> </w:t>
      </w:r>
      <w:r>
        <w:rPr>
          <w:w w:val="95"/>
        </w:rPr>
        <w:t>al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w w:val="92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otto</w:t>
      </w:r>
      <w:r>
        <w:rPr>
          <w:spacing w:val="-1"/>
          <w:w w:val="95"/>
        </w:rPr>
        <w:t>s</w:t>
      </w:r>
      <w:r>
        <w:rPr>
          <w:w w:val="95"/>
        </w:rPr>
        <w:t>crizio</w:t>
      </w:r>
      <w:r>
        <w:rPr>
          <w:spacing w:val="2"/>
          <w:w w:val="95"/>
        </w:rPr>
        <w:t>n</w:t>
      </w:r>
      <w:r>
        <w:rPr>
          <w:w w:val="95"/>
        </w:rPr>
        <w:t>e</w:t>
      </w:r>
      <w:r>
        <w:rPr>
          <w:spacing w:val="28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gli</w:t>
      </w:r>
      <w:r>
        <w:rPr>
          <w:spacing w:val="29"/>
          <w:w w:val="95"/>
        </w:rPr>
        <w:t xml:space="preserve"> </w:t>
      </w:r>
      <w:r>
        <w:rPr>
          <w:w w:val="95"/>
        </w:rPr>
        <w:t>atti</w:t>
      </w:r>
      <w:r>
        <w:rPr>
          <w:spacing w:val="29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l</w:t>
      </w:r>
      <w:r>
        <w:rPr>
          <w:spacing w:val="1"/>
          <w:w w:val="95"/>
        </w:rPr>
        <w:t>l</w:t>
      </w:r>
      <w:r>
        <w:rPr>
          <w:w w:val="95"/>
        </w:rPr>
        <w:t>e</w:t>
      </w:r>
      <w:r>
        <w:rPr>
          <w:spacing w:val="32"/>
          <w:w w:val="95"/>
        </w:rPr>
        <w:t xml:space="preserve"> </w:t>
      </w:r>
      <w:r>
        <w:rPr>
          <w:w w:val="95"/>
        </w:rPr>
        <w:t>pr</w:t>
      </w:r>
      <w:r>
        <w:rPr>
          <w:spacing w:val="-1"/>
          <w:w w:val="95"/>
        </w:rPr>
        <w:t>ese</w:t>
      </w:r>
      <w:r>
        <w:rPr>
          <w:w w:val="95"/>
        </w:rPr>
        <w:t>n</w:t>
      </w:r>
      <w:r>
        <w:rPr>
          <w:spacing w:val="1"/>
          <w:w w:val="95"/>
        </w:rPr>
        <w:t>t</w:t>
      </w:r>
      <w:r>
        <w:rPr>
          <w:w w:val="95"/>
        </w:rPr>
        <w:t>e</w:t>
      </w:r>
      <w:r>
        <w:rPr>
          <w:spacing w:val="29"/>
          <w:w w:val="95"/>
        </w:rPr>
        <w:t xml:space="preserve"> </w:t>
      </w:r>
      <w:r>
        <w:rPr>
          <w:w w:val="95"/>
        </w:rPr>
        <w:t>gara.</w:t>
      </w:r>
    </w:p>
    <w:p w:rsidR="000C50E5" w:rsidRDefault="000C50E5" w:rsidP="000C50E5">
      <w:pPr>
        <w:pStyle w:val="Corpotesto"/>
        <w:numPr>
          <w:ilvl w:val="0"/>
          <w:numId w:val="10"/>
        </w:numPr>
        <w:tabs>
          <w:tab w:val="left" w:pos="542"/>
        </w:tabs>
        <w:kinsoku w:val="0"/>
        <w:overflowPunct w:val="0"/>
        <w:spacing w:line="259" w:lineRule="exact"/>
        <w:ind w:left="542"/>
      </w:pPr>
      <w:r>
        <w:rPr>
          <w:spacing w:val="13"/>
          <w:w w:val="95"/>
        </w:rPr>
        <w:t>□</w:t>
      </w:r>
      <w:r>
        <w:rPr>
          <w:spacing w:val="-1"/>
          <w:w w:val="95"/>
        </w:rPr>
        <w:t>D</w:t>
      </w:r>
      <w:r>
        <w:rPr>
          <w:spacing w:val="13"/>
          <w:w w:val="95"/>
        </w:rPr>
        <w:t xml:space="preserve">i </w:t>
      </w:r>
      <w:r>
        <w:rPr>
          <w:w w:val="95"/>
        </w:rPr>
        <w:t>no</w:t>
      </w:r>
      <w:r>
        <w:rPr>
          <w:spacing w:val="14"/>
          <w:w w:val="95"/>
        </w:rPr>
        <w:t xml:space="preserve">n </w:t>
      </w:r>
      <w:r>
        <w:rPr>
          <w:w w:val="95"/>
        </w:rPr>
        <w:t>tro</w:t>
      </w:r>
      <w:r>
        <w:rPr>
          <w:spacing w:val="-2"/>
          <w:w w:val="95"/>
        </w:rPr>
        <w:t>v</w:t>
      </w:r>
      <w:r>
        <w:rPr>
          <w:w w:val="95"/>
        </w:rPr>
        <w:t>ar</w:t>
      </w:r>
      <w:r>
        <w:rPr>
          <w:spacing w:val="-1"/>
          <w:w w:val="95"/>
        </w:rPr>
        <w:t>s</w:t>
      </w:r>
      <w:r>
        <w:rPr>
          <w:spacing w:val="13"/>
          <w:w w:val="95"/>
        </w:rPr>
        <w:t xml:space="preserve">i </w:t>
      </w:r>
      <w:r>
        <w:rPr>
          <w:spacing w:val="-1"/>
          <w:w w:val="95"/>
        </w:rPr>
        <w:t>i</w:t>
      </w:r>
      <w:r>
        <w:rPr>
          <w:spacing w:val="14"/>
          <w:w w:val="95"/>
        </w:rPr>
        <w:t xml:space="preserve">n </w:t>
      </w:r>
      <w:r>
        <w:rPr>
          <w:w w:val="95"/>
        </w:rPr>
        <w:t>alcun</w:t>
      </w:r>
      <w:r>
        <w:rPr>
          <w:spacing w:val="14"/>
          <w:w w:val="95"/>
        </w:rPr>
        <w:t xml:space="preserve">a </w:t>
      </w:r>
      <w:r>
        <w:rPr>
          <w:spacing w:val="-1"/>
          <w:w w:val="95"/>
        </w:rPr>
        <w:t>s</w:t>
      </w:r>
      <w:r>
        <w:rPr>
          <w:w w:val="95"/>
        </w:rPr>
        <w:t>itu</w:t>
      </w:r>
      <w:r>
        <w:rPr>
          <w:spacing w:val="1"/>
          <w:w w:val="95"/>
        </w:rPr>
        <w:t>a</w:t>
      </w:r>
      <w:r>
        <w:rPr>
          <w:w w:val="95"/>
        </w:rPr>
        <w:t>zione</w:t>
      </w:r>
      <w:r>
        <w:rPr>
          <w:spacing w:val="10"/>
          <w:w w:val="95"/>
        </w:rPr>
        <w:t xml:space="preserve"> </w:t>
      </w:r>
      <w:r>
        <w:rPr>
          <w:w w:val="95"/>
        </w:rPr>
        <w:t>d</w:t>
      </w:r>
      <w:r>
        <w:rPr>
          <w:spacing w:val="13"/>
          <w:w w:val="95"/>
        </w:rPr>
        <w:t xml:space="preserve">i </w:t>
      </w:r>
      <w:r>
        <w:rPr>
          <w:spacing w:val="-1"/>
          <w:w w:val="95"/>
        </w:rPr>
        <w:t>es</w:t>
      </w:r>
      <w:r>
        <w:rPr>
          <w:w w:val="95"/>
        </w:rPr>
        <w:t>cl</w:t>
      </w:r>
      <w:r>
        <w:rPr>
          <w:spacing w:val="1"/>
          <w:w w:val="95"/>
        </w:rPr>
        <w:t>u</w:t>
      </w:r>
      <w:r>
        <w:rPr>
          <w:spacing w:val="-1"/>
          <w:w w:val="95"/>
        </w:rPr>
        <w:t>s</w:t>
      </w:r>
      <w:r>
        <w:rPr>
          <w:w w:val="95"/>
        </w:rPr>
        <w:t>ion</w:t>
      </w:r>
      <w:r>
        <w:rPr>
          <w:spacing w:val="12"/>
          <w:w w:val="95"/>
        </w:rPr>
        <w:t xml:space="preserve">e </w:t>
      </w:r>
      <w:r>
        <w:rPr>
          <w:w w:val="95"/>
        </w:rPr>
        <w:t>d</w:t>
      </w:r>
      <w:r>
        <w:rPr>
          <w:spacing w:val="13"/>
          <w:w w:val="95"/>
        </w:rPr>
        <w:t xml:space="preserve">i </w:t>
      </w:r>
      <w:r>
        <w:rPr>
          <w:w w:val="95"/>
        </w:rPr>
        <w:t>cu</w:t>
      </w:r>
      <w:r>
        <w:rPr>
          <w:spacing w:val="13"/>
          <w:w w:val="95"/>
        </w:rPr>
        <w:t xml:space="preserve">i </w:t>
      </w:r>
      <w:r>
        <w:rPr>
          <w:w w:val="95"/>
        </w:rPr>
        <w:t>all’art</w:t>
      </w:r>
      <w:r>
        <w:rPr>
          <w:spacing w:val="14"/>
          <w:w w:val="95"/>
        </w:rPr>
        <w:t>.</w:t>
      </w:r>
      <w:r>
        <w:rPr>
          <w:spacing w:val="-1"/>
          <w:w w:val="95"/>
        </w:rPr>
        <w:t>8</w:t>
      </w:r>
      <w:r>
        <w:rPr>
          <w:spacing w:val="15"/>
          <w:w w:val="95"/>
        </w:rPr>
        <w:t xml:space="preserve">0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spacing w:val="13"/>
          <w:w w:val="95"/>
        </w:rPr>
        <w:t xml:space="preserve">l </w:t>
      </w:r>
      <w:proofErr w:type="gramStart"/>
      <w:r>
        <w:rPr>
          <w:w w:val="95"/>
        </w:rPr>
        <w:t>D.L</w:t>
      </w:r>
      <w:r>
        <w:rPr>
          <w:spacing w:val="1"/>
          <w:w w:val="95"/>
        </w:rPr>
        <w:t>g</w:t>
      </w:r>
      <w:r>
        <w:rPr>
          <w:spacing w:val="10"/>
          <w:w w:val="95"/>
        </w:rPr>
        <w:t>s</w:t>
      </w:r>
      <w:r>
        <w:rPr>
          <w:w w:val="95"/>
        </w:rPr>
        <w:t>50/201</w:t>
      </w:r>
      <w:r>
        <w:rPr>
          <w:spacing w:val="15"/>
          <w:w w:val="95"/>
        </w:rPr>
        <w:t>6e</w:t>
      </w:r>
      <w:r>
        <w:rPr>
          <w:spacing w:val="-1"/>
          <w:w w:val="95"/>
        </w:rPr>
        <w:t>ss</w:t>
      </w:r>
      <w:r>
        <w:rPr>
          <w:spacing w:val="1"/>
          <w:w w:val="95"/>
        </w:rPr>
        <w:t>.</w:t>
      </w:r>
      <w:r>
        <w:rPr>
          <w:w w:val="95"/>
        </w:rPr>
        <w:t>m</w:t>
      </w:r>
      <w:r>
        <w:rPr>
          <w:spacing w:val="-1"/>
          <w:w w:val="95"/>
        </w:rPr>
        <w:t>m</w:t>
      </w:r>
      <w:r>
        <w:rPr>
          <w:w w:val="95"/>
        </w:rPr>
        <w:t>.i</w:t>
      </w:r>
      <w:r>
        <w:rPr>
          <w:spacing w:val="1"/>
          <w:w w:val="95"/>
        </w:rPr>
        <w:t>i</w:t>
      </w:r>
      <w:r>
        <w:rPr>
          <w:w w:val="95"/>
        </w:rPr>
        <w:t>.</w:t>
      </w:r>
      <w:r>
        <w:rPr>
          <w:spacing w:val="15"/>
          <w:w w:val="95"/>
        </w:rPr>
        <w:t>,</w:t>
      </w:r>
      <w:proofErr w:type="gramEnd"/>
      <w:r>
        <w:rPr>
          <w:w w:val="95"/>
        </w:rPr>
        <w:t>o</w:t>
      </w:r>
      <w:r>
        <w:rPr>
          <w:spacing w:val="-2"/>
          <w:w w:val="95"/>
        </w:rPr>
        <w:t>vv</w:t>
      </w:r>
      <w:r>
        <w:rPr>
          <w:w w:val="95"/>
        </w:rPr>
        <w:t>ero</w:t>
      </w:r>
    </w:p>
    <w:p w:rsidR="000C50E5" w:rsidRDefault="000C50E5" w:rsidP="000C50E5">
      <w:pPr>
        <w:pStyle w:val="Corpotesto"/>
        <w:kinsoku w:val="0"/>
        <w:overflowPunct w:val="0"/>
        <w:spacing w:before="17"/>
        <w:ind w:left="540"/>
      </w:pPr>
      <w:proofErr w:type="gramStart"/>
      <w:r>
        <w:t>dichiara</w:t>
      </w:r>
      <w:proofErr w:type="gramEnd"/>
      <w:r>
        <w:t>: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540"/>
        </w:tabs>
        <w:kinsoku w:val="0"/>
        <w:overflowPunct w:val="0"/>
        <w:spacing w:before="16"/>
        <w:ind w:left="540"/>
      </w:pPr>
      <w:r>
        <w:t>□</w:t>
      </w:r>
      <w:r>
        <w:rPr>
          <w:spacing w:val="-26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3"/>
        </w:rPr>
        <w:t xml:space="preserve"> </w:t>
      </w:r>
      <w:r>
        <w:t>non</w:t>
      </w:r>
      <w:r>
        <w:rPr>
          <w:spacing w:val="-25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se</w:t>
      </w:r>
      <w:r>
        <w:rPr>
          <w:spacing w:val="2"/>
        </w:rPr>
        <w:t>r</w:t>
      </w:r>
      <w:r>
        <w:t>e</w:t>
      </w:r>
      <w:r>
        <w:rPr>
          <w:spacing w:val="-25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24"/>
        </w:rPr>
        <w:t xml:space="preserve"> </w:t>
      </w:r>
      <w:r>
        <w:rPr>
          <w:spacing w:val="-1"/>
        </w:rPr>
        <w:t>s</w:t>
      </w:r>
      <w:r>
        <w:t>tato</w:t>
      </w:r>
      <w:r>
        <w:rPr>
          <w:spacing w:val="-23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5"/>
        </w:rPr>
        <w:t xml:space="preserve"> </w:t>
      </w:r>
      <w:r>
        <w:rPr>
          <w:spacing w:val="-1"/>
        </w:rPr>
        <w:t>f</w:t>
      </w:r>
      <w:r>
        <w:t>all</w:t>
      </w:r>
      <w:r>
        <w:rPr>
          <w:spacing w:val="2"/>
        </w:rPr>
        <w:t>i</w:t>
      </w:r>
      <w:r>
        <w:rPr>
          <w:spacing w:val="-1"/>
        </w:rPr>
        <w:t>me</w:t>
      </w:r>
      <w:r>
        <w:t>nto,</w:t>
      </w:r>
      <w:r>
        <w:rPr>
          <w:spacing w:val="-23"/>
        </w:rPr>
        <w:t xml:space="preserve"> </w:t>
      </w:r>
      <w:r>
        <w:t>liq</w:t>
      </w:r>
      <w:r>
        <w:rPr>
          <w:spacing w:val="1"/>
        </w:rPr>
        <w:t>u</w:t>
      </w:r>
      <w:r>
        <w:t>ida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-24"/>
        </w:rPr>
        <w:t xml:space="preserve"> </w:t>
      </w:r>
      <w:r>
        <w:t>coatta,</w:t>
      </w:r>
      <w:r>
        <w:rPr>
          <w:spacing w:val="-24"/>
        </w:rPr>
        <w:t xml:space="preserve"> </w:t>
      </w:r>
      <w:r>
        <w:t>co</w:t>
      </w:r>
      <w:r>
        <w:rPr>
          <w:spacing w:val="1"/>
        </w:rPr>
        <w:t>n</w:t>
      </w:r>
      <w:r>
        <w:t>cor</w:t>
      </w:r>
      <w:r>
        <w:rPr>
          <w:spacing w:val="1"/>
        </w:rPr>
        <w:t>d</w:t>
      </w:r>
      <w:r>
        <w:t>ato</w:t>
      </w:r>
      <w:r>
        <w:rPr>
          <w:spacing w:val="-24"/>
        </w:rPr>
        <w:t xml:space="preserve"> </w:t>
      </w:r>
      <w:r>
        <w:t>pr</w:t>
      </w:r>
      <w:r>
        <w:rPr>
          <w:spacing w:val="-1"/>
        </w:rPr>
        <w:t>e</w:t>
      </w:r>
      <w:r>
        <w:rPr>
          <w:spacing w:val="-2"/>
        </w:rPr>
        <w:t>v</w:t>
      </w:r>
      <w:r>
        <w:rPr>
          <w:spacing w:val="-1"/>
        </w:rPr>
        <w:t>e</w:t>
      </w:r>
      <w:r>
        <w:t>nt</w:t>
      </w:r>
      <w:r>
        <w:rPr>
          <w:spacing w:val="2"/>
        </w:rPr>
        <w:t>i</w:t>
      </w:r>
      <w:r>
        <w:rPr>
          <w:spacing w:val="-2"/>
        </w:rPr>
        <w:t>v</w:t>
      </w:r>
      <w:r>
        <w:t>o;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540"/>
        </w:tabs>
        <w:kinsoku w:val="0"/>
        <w:overflowPunct w:val="0"/>
        <w:spacing w:before="13" w:line="253" w:lineRule="auto"/>
        <w:ind w:left="540" w:right="112"/>
      </w:pPr>
      <w:r>
        <w:rPr>
          <w:w w:val="90"/>
        </w:rPr>
        <w:t>□</w:t>
      </w:r>
      <w:r>
        <w:rPr>
          <w:spacing w:val="10"/>
          <w:w w:val="90"/>
        </w:rPr>
        <w:t xml:space="preserve"> </w:t>
      </w:r>
      <w:r>
        <w:rPr>
          <w:w w:val="90"/>
        </w:rPr>
        <w:t>di</w:t>
      </w:r>
      <w:r>
        <w:rPr>
          <w:spacing w:val="7"/>
          <w:w w:val="90"/>
        </w:rPr>
        <w:t xml:space="preserve"> </w:t>
      </w:r>
      <w:r>
        <w:rPr>
          <w:spacing w:val="2"/>
          <w:w w:val="90"/>
        </w:rPr>
        <w:t>n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spacing w:val="5"/>
          <w:w w:val="90"/>
        </w:rPr>
        <w:t xml:space="preserve"> </w:t>
      </w:r>
      <w:r>
        <w:rPr>
          <w:w w:val="90"/>
        </w:rPr>
        <w:t>esse</w:t>
      </w:r>
      <w:r>
        <w:rPr>
          <w:spacing w:val="1"/>
          <w:w w:val="90"/>
        </w:rPr>
        <w:t>r</w:t>
      </w:r>
      <w:r>
        <w:rPr>
          <w:w w:val="90"/>
        </w:rPr>
        <w:t>e</w:t>
      </w:r>
      <w:r>
        <w:rPr>
          <w:spacing w:val="8"/>
          <w:w w:val="90"/>
        </w:rPr>
        <w:t xml:space="preserve"> </w:t>
      </w:r>
      <w:r>
        <w:rPr>
          <w:spacing w:val="2"/>
          <w:w w:val="90"/>
        </w:rPr>
        <w:t>p</w:t>
      </w:r>
      <w:r>
        <w:rPr>
          <w:w w:val="90"/>
        </w:rPr>
        <w:t>e</w:t>
      </w:r>
      <w:r>
        <w:rPr>
          <w:spacing w:val="2"/>
          <w:w w:val="90"/>
        </w:rPr>
        <w:t>n</w:t>
      </w:r>
      <w:r>
        <w:rPr>
          <w:w w:val="90"/>
        </w:rPr>
        <w:t>d</w:t>
      </w:r>
      <w:r>
        <w:rPr>
          <w:spacing w:val="2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7"/>
          <w:w w:val="90"/>
        </w:rPr>
        <w:t xml:space="preserve"> </w:t>
      </w:r>
      <w:r>
        <w:rPr>
          <w:spacing w:val="1"/>
          <w:w w:val="90"/>
        </w:rPr>
        <w:t>i</w:t>
      </w:r>
      <w:r>
        <w:rPr>
          <w:w w:val="90"/>
        </w:rPr>
        <w:t>n</w:t>
      </w:r>
      <w:r>
        <w:rPr>
          <w:spacing w:val="11"/>
          <w:w w:val="90"/>
        </w:rPr>
        <w:t xml:space="preserve"> </w:t>
      </w:r>
      <w:r>
        <w:rPr>
          <w:w w:val="90"/>
        </w:rPr>
        <w:t>a</w:t>
      </w:r>
      <w:r>
        <w:rPr>
          <w:spacing w:val="1"/>
          <w:w w:val="90"/>
        </w:rPr>
        <w:t>l</w:t>
      </w:r>
      <w:r>
        <w:rPr>
          <w:spacing w:val="2"/>
          <w:w w:val="90"/>
        </w:rPr>
        <w:t>c</w:t>
      </w:r>
      <w:r>
        <w:rPr>
          <w:w w:val="90"/>
        </w:rPr>
        <w:t>un</w:t>
      </w:r>
      <w:r>
        <w:rPr>
          <w:spacing w:val="10"/>
          <w:w w:val="90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r</w:t>
      </w:r>
      <w:r>
        <w:rPr>
          <w:w w:val="90"/>
        </w:rPr>
        <w:t>o</w:t>
      </w:r>
      <w:r>
        <w:rPr>
          <w:spacing w:val="2"/>
          <w:w w:val="90"/>
        </w:rPr>
        <w:t>c</w:t>
      </w:r>
      <w:r>
        <w:rPr>
          <w:w w:val="90"/>
        </w:rPr>
        <w:t>ed</w:t>
      </w:r>
      <w:r>
        <w:rPr>
          <w:spacing w:val="4"/>
          <w:w w:val="90"/>
        </w:rPr>
        <w:t>i</w:t>
      </w:r>
      <w:r>
        <w:rPr>
          <w:w w:val="90"/>
        </w:rPr>
        <w:t>m</w:t>
      </w:r>
      <w:r>
        <w:rPr>
          <w:spacing w:val="2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o</w:t>
      </w:r>
      <w:r>
        <w:rPr>
          <w:spacing w:val="13"/>
          <w:w w:val="90"/>
        </w:rPr>
        <w:t xml:space="preserve"> </w:t>
      </w:r>
      <w:r>
        <w:rPr>
          <w:spacing w:val="2"/>
          <w:w w:val="90"/>
        </w:rPr>
        <w:t>p</w:t>
      </w:r>
      <w:r>
        <w:rPr>
          <w:w w:val="90"/>
        </w:rPr>
        <w:t>er</w:t>
      </w:r>
      <w:r>
        <w:rPr>
          <w:spacing w:val="9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’</w:t>
      </w:r>
      <w:r>
        <w:rPr>
          <w:spacing w:val="1"/>
          <w:w w:val="90"/>
        </w:rPr>
        <w:t>a</w:t>
      </w:r>
      <w:r>
        <w:rPr>
          <w:w w:val="90"/>
        </w:rPr>
        <w:t>pp</w:t>
      </w:r>
      <w:r>
        <w:rPr>
          <w:spacing w:val="1"/>
          <w:w w:val="90"/>
        </w:rPr>
        <w:t>li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spacing w:val="-2"/>
          <w:w w:val="90"/>
        </w:rPr>
        <w:t>z</w:t>
      </w:r>
      <w:r>
        <w:rPr>
          <w:spacing w:val="1"/>
          <w:w w:val="90"/>
        </w:rPr>
        <w:t>i</w:t>
      </w:r>
      <w:r>
        <w:rPr>
          <w:w w:val="90"/>
        </w:rPr>
        <w:t>o</w:t>
      </w:r>
      <w:r>
        <w:rPr>
          <w:spacing w:val="2"/>
          <w:w w:val="90"/>
        </w:rPr>
        <w:t>n</w:t>
      </w:r>
      <w:r>
        <w:rPr>
          <w:w w:val="90"/>
        </w:rPr>
        <w:t>e</w:t>
      </w:r>
      <w:r>
        <w:rPr>
          <w:spacing w:val="15"/>
          <w:w w:val="90"/>
        </w:rPr>
        <w:t xml:space="preserve"> </w:t>
      </w:r>
      <w:r>
        <w:rPr>
          <w:w w:val="90"/>
        </w:rPr>
        <w:t>di</w:t>
      </w:r>
      <w:r>
        <w:rPr>
          <w:spacing w:val="7"/>
          <w:w w:val="90"/>
        </w:rPr>
        <w:t xml:space="preserve"> </w:t>
      </w:r>
      <w:r>
        <w:rPr>
          <w:w w:val="90"/>
        </w:rPr>
        <w:t>una</w:t>
      </w:r>
      <w:r>
        <w:rPr>
          <w:spacing w:val="12"/>
          <w:w w:val="90"/>
        </w:rPr>
        <w:t xml:space="preserve"> </w:t>
      </w:r>
      <w:r>
        <w:rPr>
          <w:w w:val="90"/>
        </w:rPr>
        <w:t>de</w:t>
      </w:r>
      <w:r>
        <w:rPr>
          <w:spacing w:val="1"/>
          <w:w w:val="90"/>
        </w:rPr>
        <w:t>ll</w:t>
      </w:r>
      <w:r>
        <w:rPr>
          <w:w w:val="90"/>
        </w:rPr>
        <w:t>e</w:t>
      </w:r>
      <w:r>
        <w:rPr>
          <w:spacing w:val="10"/>
          <w:w w:val="90"/>
        </w:rPr>
        <w:t xml:space="preserve"> </w:t>
      </w:r>
      <w:r>
        <w:rPr>
          <w:w w:val="90"/>
        </w:rPr>
        <w:t>m</w:t>
      </w:r>
      <w:r>
        <w:rPr>
          <w:spacing w:val="1"/>
          <w:w w:val="90"/>
        </w:rPr>
        <w:t>i</w:t>
      </w:r>
      <w:r>
        <w:rPr>
          <w:w w:val="90"/>
        </w:rPr>
        <w:t>su</w:t>
      </w:r>
      <w:r>
        <w:rPr>
          <w:spacing w:val="1"/>
          <w:w w:val="90"/>
        </w:rPr>
        <w:t>r</w:t>
      </w:r>
      <w:r>
        <w:rPr>
          <w:w w:val="90"/>
        </w:rPr>
        <w:t>e</w:t>
      </w:r>
      <w:r>
        <w:rPr>
          <w:spacing w:val="9"/>
          <w:w w:val="90"/>
        </w:rPr>
        <w:t xml:space="preserve"> </w:t>
      </w:r>
      <w:r>
        <w:rPr>
          <w:w w:val="90"/>
        </w:rPr>
        <w:t>di</w:t>
      </w:r>
      <w:r>
        <w:rPr>
          <w:spacing w:val="10"/>
          <w:w w:val="90"/>
        </w:rPr>
        <w:t xml:space="preserve"> </w:t>
      </w:r>
      <w:r>
        <w:rPr>
          <w:w w:val="90"/>
        </w:rPr>
        <w:t>cui</w:t>
      </w:r>
      <w:r>
        <w:rPr>
          <w:spacing w:val="7"/>
          <w:w w:val="90"/>
        </w:rPr>
        <w:t xml:space="preserve"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1"/>
          <w:w w:val="90"/>
        </w:rPr>
        <w:t>l</w:t>
      </w:r>
      <w:r>
        <w:rPr>
          <w:w w:val="90"/>
        </w:rPr>
        <w:t>’a</w:t>
      </w:r>
      <w:r>
        <w:rPr>
          <w:spacing w:val="1"/>
          <w:w w:val="90"/>
        </w:rPr>
        <w:t>rt</w:t>
      </w:r>
      <w:r>
        <w:rPr>
          <w:w w:val="90"/>
        </w:rPr>
        <w:t>.</w:t>
      </w:r>
      <w:r>
        <w:rPr>
          <w:spacing w:val="6"/>
          <w:w w:val="90"/>
        </w:rPr>
        <w:t xml:space="preserve"> </w:t>
      </w:r>
      <w:r>
        <w:rPr>
          <w:w w:val="90"/>
        </w:rPr>
        <w:t>3</w:t>
      </w:r>
      <w:r>
        <w:rPr>
          <w:spacing w:val="6"/>
          <w:w w:val="90"/>
        </w:rPr>
        <w:t xml:space="preserve"> </w:t>
      </w:r>
      <w:proofErr w:type="gramStart"/>
      <w:r>
        <w:rPr>
          <w:spacing w:val="2"/>
          <w:w w:val="90"/>
        </w:rPr>
        <w:t>d</w:t>
      </w:r>
      <w:r>
        <w:rPr>
          <w:w w:val="90"/>
        </w:rPr>
        <w:t>el</w:t>
      </w:r>
      <w:r>
        <w:rPr>
          <w:spacing w:val="1"/>
          <w:w w:val="90"/>
        </w:rPr>
        <w:t>l</w:t>
      </w:r>
      <w:r>
        <w:rPr>
          <w:w w:val="90"/>
        </w:rPr>
        <w:t xml:space="preserve">a  </w:t>
      </w:r>
      <w:r>
        <w:rPr>
          <w:spacing w:val="1"/>
          <w:w w:val="90"/>
        </w:rPr>
        <w:t>l</w:t>
      </w:r>
      <w:r>
        <w:rPr>
          <w:w w:val="90"/>
        </w:rPr>
        <w:t>egge</w:t>
      </w:r>
      <w:proofErr w:type="gramEnd"/>
      <w:r>
        <w:rPr>
          <w:spacing w:val="-15"/>
          <w:w w:val="90"/>
        </w:rPr>
        <w:t xml:space="preserve"> </w:t>
      </w:r>
      <w:r>
        <w:rPr>
          <w:spacing w:val="1"/>
          <w:w w:val="90"/>
        </w:rPr>
        <w:t>2</w:t>
      </w:r>
      <w:r>
        <w:rPr>
          <w:w w:val="90"/>
        </w:rPr>
        <w:t>7</w:t>
      </w:r>
      <w:r>
        <w:rPr>
          <w:spacing w:val="-13"/>
          <w:w w:val="90"/>
        </w:rPr>
        <w:t xml:space="preserve"> </w:t>
      </w:r>
      <w:r>
        <w:rPr>
          <w:w w:val="90"/>
        </w:rPr>
        <w:t>d</w:t>
      </w:r>
      <w:r>
        <w:rPr>
          <w:spacing w:val="1"/>
          <w:w w:val="90"/>
        </w:rPr>
        <w:t>i</w:t>
      </w:r>
      <w:r>
        <w:rPr>
          <w:w w:val="90"/>
        </w:rPr>
        <w:t>c</w:t>
      </w:r>
      <w:r>
        <w:rPr>
          <w:spacing w:val="2"/>
          <w:w w:val="90"/>
        </w:rPr>
        <w:t>em</w:t>
      </w:r>
      <w:r>
        <w:rPr>
          <w:w w:val="90"/>
        </w:rPr>
        <w:t>b</w:t>
      </w:r>
      <w:r>
        <w:rPr>
          <w:spacing w:val="1"/>
          <w:w w:val="90"/>
        </w:rPr>
        <w:t>r</w:t>
      </w:r>
      <w:r>
        <w:rPr>
          <w:w w:val="90"/>
        </w:rPr>
        <w:t>e</w:t>
      </w:r>
      <w:r>
        <w:rPr>
          <w:w w:val="92"/>
        </w:rPr>
        <w:t xml:space="preserve"> </w:t>
      </w:r>
      <w:r>
        <w:rPr>
          <w:spacing w:val="1"/>
          <w:w w:val="90"/>
        </w:rPr>
        <w:t>1956</w:t>
      </w:r>
      <w:r>
        <w:rPr>
          <w:spacing w:val="12"/>
          <w:w w:val="90"/>
        </w:rPr>
        <w:t>,</w:t>
      </w:r>
      <w:r>
        <w:rPr>
          <w:w w:val="90"/>
        </w:rPr>
        <w:t>n</w:t>
      </w:r>
      <w:r>
        <w:rPr>
          <w:spacing w:val="12"/>
          <w:w w:val="90"/>
        </w:rPr>
        <w:t>.</w:t>
      </w:r>
      <w:r>
        <w:rPr>
          <w:spacing w:val="1"/>
          <w:w w:val="90"/>
        </w:rPr>
        <w:t>142</w:t>
      </w:r>
      <w:r>
        <w:rPr>
          <w:spacing w:val="13"/>
          <w:w w:val="90"/>
        </w:rPr>
        <w:t>3</w:t>
      </w:r>
      <w:r>
        <w:rPr>
          <w:spacing w:val="14"/>
          <w:w w:val="90"/>
        </w:rPr>
        <w:t>o</w:t>
      </w:r>
      <w:r>
        <w:rPr>
          <w:w w:val="90"/>
        </w:rPr>
        <w:t>d</w:t>
      </w:r>
      <w:r>
        <w:rPr>
          <w:spacing w:val="14"/>
          <w:w w:val="90"/>
        </w:rPr>
        <w:t>i</w:t>
      </w:r>
      <w:r>
        <w:rPr>
          <w:w w:val="90"/>
        </w:rPr>
        <w:t>un</w:t>
      </w:r>
      <w:r>
        <w:rPr>
          <w:spacing w:val="15"/>
          <w:w w:val="90"/>
        </w:rPr>
        <w:t>a</w:t>
      </w:r>
      <w:r>
        <w:rPr>
          <w:w w:val="90"/>
        </w:rPr>
        <w:t>del</w:t>
      </w:r>
      <w:r>
        <w:rPr>
          <w:spacing w:val="1"/>
          <w:w w:val="90"/>
        </w:rPr>
        <w:t>l</w:t>
      </w:r>
      <w:r>
        <w:rPr>
          <w:spacing w:val="14"/>
          <w:w w:val="90"/>
        </w:rPr>
        <w:t>a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us</w:t>
      </w:r>
      <w:r>
        <w:rPr>
          <w:spacing w:val="13"/>
          <w:w w:val="90"/>
        </w:rPr>
        <w:t>e</w:t>
      </w:r>
      <w:r>
        <w:rPr>
          <w:w w:val="90"/>
        </w:rPr>
        <w:t>os</w:t>
      </w:r>
      <w:r>
        <w:rPr>
          <w:spacing w:val="1"/>
          <w:w w:val="90"/>
        </w:rPr>
        <w:t>ta</w:t>
      </w:r>
      <w:r>
        <w:rPr>
          <w:w w:val="90"/>
        </w:rPr>
        <w:t>ti</w:t>
      </w:r>
      <w:r>
        <w:rPr>
          <w:spacing w:val="1"/>
          <w:w w:val="90"/>
        </w:rPr>
        <w:t>v</w:t>
      </w:r>
      <w:r>
        <w:rPr>
          <w:spacing w:val="15"/>
          <w:w w:val="90"/>
        </w:rPr>
        <w:t>e</w:t>
      </w:r>
      <w:r>
        <w:rPr>
          <w:w w:val="90"/>
        </w:rPr>
        <w:t>p</w:t>
      </w:r>
      <w:r>
        <w:rPr>
          <w:spacing w:val="1"/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v</w:t>
      </w:r>
      <w:r>
        <w:rPr>
          <w:w w:val="90"/>
        </w:rPr>
        <w:t>is</w:t>
      </w:r>
      <w:r>
        <w:rPr>
          <w:spacing w:val="1"/>
          <w:w w:val="90"/>
        </w:rPr>
        <w:t>t</w:t>
      </w:r>
      <w:r>
        <w:rPr>
          <w:spacing w:val="13"/>
          <w:w w:val="90"/>
        </w:rPr>
        <w:t>e</w:t>
      </w:r>
      <w:r>
        <w:rPr>
          <w:w w:val="90"/>
        </w:rPr>
        <w:t>d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1"/>
          <w:w w:val="90"/>
        </w:rPr>
        <w:t>l</w:t>
      </w:r>
      <w:r>
        <w:rPr>
          <w:w w:val="90"/>
        </w:rPr>
        <w:t>’a</w:t>
      </w:r>
      <w:r>
        <w:rPr>
          <w:spacing w:val="1"/>
          <w:w w:val="90"/>
        </w:rPr>
        <w:t>r</w:t>
      </w:r>
      <w:r>
        <w:rPr>
          <w:w w:val="90"/>
        </w:rPr>
        <w:t>t</w:t>
      </w:r>
      <w:r>
        <w:rPr>
          <w:spacing w:val="2"/>
          <w:w w:val="90"/>
        </w:rPr>
        <w:t>i</w:t>
      </w:r>
      <w:r>
        <w:rPr>
          <w:w w:val="90"/>
        </w:rPr>
        <w:t>co</w:t>
      </w:r>
      <w:r>
        <w:rPr>
          <w:spacing w:val="1"/>
          <w:w w:val="90"/>
        </w:rPr>
        <w:t>l</w:t>
      </w:r>
      <w:r>
        <w:rPr>
          <w:spacing w:val="13"/>
          <w:w w:val="90"/>
        </w:rPr>
        <w:t>o</w:t>
      </w:r>
      <w:r>
        <w:rPr>
          <w:spacing w:val="3"/>
          <w:w w:val="90"/>
        </w:rPr>
        <w:t>1</w:t>
      </w:r>
      <w:r>
        <w:rPr>
          <w:spacing w:val="15"/>
          <w:w w:val="90"/>
        </w:rPr>
        <w:t>0</w:t>
      </w:r>
      <w:r>
        <w:rPr>
          <w:w w:val="90"/>
        </w:rPr>
        <w:t>del</w:t>
      </w:r>
      <w:r>
        <w:rPr>
          <w:spacing w:val="1"/>
          <w:w w:val="90"/>
        </w:rPr>
        <w:t>l</w:t>
      </w:r>
      <w:r>
        <w:rPr>
          <w:spacing w:val="11"/>
          <w:w w:val="90"/>
        </w:rPr>
        <w:t>a</w:t>
      </w:r>
      <w:r>
        <w:rPr>
          <w:spacing w:val="1"/>
          <w:w w:val="90"/>
        </w:rPr>
        <w:t>l</w:t>
      </w:r>
      <w:r>
        <w:rPr>
          <w:w w:val="90"/>
        </w:rPr>
        <w:t>egg</w:t>
      </w:r>
      <w:r>
        <w:rPr>
          <w:spacing w:val="13"/>
          <w:w w:val="90"/>
        </w:rPr>
        <w:t>e</w:t>
      </w:r>
      <w:r>
        <w:rPr>
          <w:spacing w:val="3"/>
          <w:w w:val="90"/>
        </w:rPr>
        <w:t>3</w:t>
      </w:r>
      <w:r>
        <w:rPr>
          <w:spacing w:val="15"/>
          <w:w w:val="90"/>
        </w:rPr>
        <w:t>1</w:t>
      </w:r>
      <w:r>
        <w:rPr>
          <w:w w:val="90"/>
        </w:rPr>
        <w:t>m</w:t>
      </w:r>
      <w:r>
        <w:rPr>
          <w:spacing w:val="1"/>
          <w:w w:val="90"/>
        </w:rPr>
        <w:t>a</w:t>
      </w:r>
      <w:r>
        <w:rPr>
          <w:w w:val="90"/>
        </w:rPr>
        <w:t>gg</w:t>
      </w:r>
      <w:r>
        <w:rPr>
          <w:spacing w:val="1"/>
          <w:w w:val="90"/>
        </w:rPr>
        <w:t>i</w:t>
      </w:r>
      <w:r>
        <w:rPr>
          <w:w w:val="90"/>
        </w:rPr>
        <w:t xml:space="preserve">o  </w:t>
      </w:r>
      <w:r>
        <w:rPr>
          <w:spacing w:val="37"/>
          <w:w w:val="90"/>
        </w:rPr>
        <w:t xml:space="preserve"> </w:t>
      </w:r>
      <w:r>
        <w:rPr>
          <w:w w:val="90"/>
        </w:rPr>
        <w:t>1965,    n.</w:t>
      </w:r>
      <w:r>
        <w:rPr>
          <w:spacing w:val="22"/>
          <w:w w:val="90"/>
        </w:rPr>
        <w:t xml:space="preserve"> </w:t>
      </w:r>
      <w:r>
        <w:rPr>
          <w:spacing w:val="1"/>
          <w:w w:val="90"/>
        </w:rPr>
        <w:t>5</w:t>
      </w:r>
      <w:r>
        <w:rPr>
          <w:w w:val="90"/>
        </w:rPr>
        <w:t>75;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540"/>
        </w:tabs>
        <w:kinsoku w:val="0"/>
        <w:overflowPunct w:val="0"/>
        <w:spacing w:before="4" w:line="252" w:lineRule="auto"/>
        <w:ind w:left="540" w:right="105"/>
        <w:jc w:val="both"/>
      </w:pPr>
      <w:r>
        <w:rPr>
          <w:spacing w:val="13"/>
          <w:w w:val="95"/>
        </w:rPr>
        <w:t>□</w:t>
      </w:r>
      <w:proofErr w:type="gramStart"/>
      <w:r>
        <w:rPr>
          <w:w w:val="95"/>
        </w:rPr>
        <w:t>d</w:t>
      </w:r>
      <w:r>
        <w:rPr>
          <w:spacing w:val="10"/>
          <w:w w:val="95"/>
        </w:rPr>
        <w:t>i</w:t>
      </w:r>
      <w:r>
        <w:rPr>
          <w:w w:val="95"/>
        </w:rPr>
        <w:t>no</w:t>
      </w:r>
      <w:r>
        <w:rPr>
          <w:spacing w:val="14"/>
          <w:w w:val="95"/>
        </w:rPr>
        <w:t>n</w:t>
      </w:r>
      <w:r>
        <w:rPr>
          <w:w w:val="95"/>
        </w:rPr>
        <w:t>a</w:t>
      </w:r>
      <w:r>
        <w:rPr>
          <w:spacing w:val="-1"/>
          <w:w w:val="95"/>
        </w:rPr>
        <w:t>ve</w:t>
      </w:r>
      <w:r>
        <w:rPr>
          <w:spacing w:val="11"/>
          <w:w w:val="95"/>
        </w:rPr>
        <w:t>r</w:t>
      </w:r>
      <w:r>
        <w:rPr>
          <w:spacing w:val="14"/>
          <w:w w:val="95"/>
        </w:rPr>
        <w:t>a</w:t>
      </w:r>
      <w:r>
        <w:rPr>
          <w:spacing w:val="-1"/>
          <w:w w:val="95"/>
        </w:rPr>
        <w:t>s</w:t>
      </w:r>
      <w:r>
        <w:rPr>
          <w:w w:val="95"/>
        </w:rPr>
        <w:t>u</w:t>
      </w:r>
      <w:r>
        <w:rPr>
          <w:spacing w:val="11"/>
          <w:w w:val="95"/>
        </w:rPr>
        <w:t>o</w:t>
      </w:r>
      <w:r>
        <w:rPr>
          <w:w w:val="95"/>
        </w:rPr>
        <w:t>caric</w:t>
      </w:r>
      <w:r>
        <w:rPr>
          <w:spacing w:val="14"/>
          <w:w w:val="95"/>
        </w:rPr>
        <w:t>o</w:t>
      </w:r>
      <w:r>
        <w:rPr>
          <w:w w:val="95"/>
        </w:rPr>
        <w:t>alcun</w:t>
      </w:r>
      <w:r>
        <w:rPr>
          <w:spacing w:val="14"/>
          <w:w w:val="95"/>
        </w:rPr>
        <w:t>a</w:t>
      </w:r>
      <w:r>
        <w:rPr>
          <w:spacing w:val="-1"/>
          <w:w w:val="95"/>
        </w:rPr>
        <w:t>se</w:t>
      </w:r>
      <w:r>
        <w:rPr>
          <w:w w:val="95"/>
        </w:rPr>
        <w:t>ntenz</w:t>
      </w:r>
      <w:r>
        <w:rPr>
          <w:spacing w:val="12"/>
          <w:w w:val="95"/>
        </w:rPr>
        <w:t>a</w:t>
      </w:r>
      <w:r>
        <w:rPr>
          <w:w w:val="95"/>
        </w:rPr>
        <w:t>pas</w:t>
      </w:r>
      <w:r>
        <w:rPr>
          <w:spacing w:val="-1"/>
          <w:w w:val="95"/>
        </w:rPr>
        <w:t>s</w:t>
      </w:r>
      <w:r>
        <w:rPr>
          <w:w w:val="95"/>
        </w:rPr>
        <w:t>at</w:t>
      </w:r>
      <w:r>
        <w:rPr>
          <w:spacing w:val="14"/>
          <w:w w:val="95"/>
        </w:rPr>
        <w:t>a</w:t>
      </w:r>
      <w:r>
        <w:rPr>
          <w:spacing w:val="-1"/>
          <w:w w:val="95"/>
        </w:rPr>
        <w:t>i</w:t>
      </w:r>
      <w:r>
        <w:rPr>
          <w:spacing w:val="14"/>
          <w:w w:val="95"/>
        </w:rPr>
        <w:t>n</w:t>
      </w:r>
      <w:r>
        <w:rPr>
          <w:w w:val="95"/>
        </w:rPr>
        <w:t>giudicato</w:t>
      </w:r>
      <w:r>
        <w:rPr>
          <w:spacing w:val="12"/>
          <w:w w:val="95"/>
        </w:rPr>
        <w:t>,</w:t>
      </w:r>
      <w:r>
        <w:rPr>
          <w:spacing w:val="11"/>
          <w:w w:val="95"/>
        </w:rPr>
        <w:t>o</w:t>
      </w:r>
      <w:r>
        <w:rPr>
          <w:spacing w:val="-1"/>
          <w:w w:val="95"/>
        </w:rPr>
        <w:t>e</w:t>
      </w:r>
      <w:r>
        <w:rPr>
          <w:w w:val="95"/>
        </w:rPr>
        <w:t>m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1"/>
          <w:w w:val="95"/>
        </w:rPr>
        <w:t>s</w:t>
      </w:r>
      <w:r>
        <w:rPr>
          <w:spacing w:val="11"/>
          <w:w w:val="95"/>
        </w:rPr>
        <w:t>o</w:t>
      </w:r>
      <w:r>
        <w:rPr>
          <w:w w:val="95"/>
        </w:rPr>
        <w:t>decr</w:t>
      </w:r>
      <w:r>
        <w:rPr>
          <w:spacing w:val="-1"/>
          <w:w w:val="95"/>
        </w:rPr>
        <w:t>e</w:t>
      </w:r>
      <w:r>
        <w:rPr>
          <w:w w:val="95"/>
        </w:rPr>
        <w:t>t</w:t>
      </w:r>
      <w:r>
        <w:rPr>
          <w:spacing w:val="14"/>
          <w:w w:val="95"/>
        </w:rPr>
        <w:t>o</w:t>
      </w:r>
      <w:r>
        <w:rPr>
          <w:w w:val="95"/>
        </w:rPr>
        <w:t>p</w:t>
      </w:r>
      <w:r>
        <w:rPr>
          <w:spacing w:val="-1"/>
          <w:w w:val="95"/>
        </w:rPr>
        <w:t>e</w:t>
      </w:r>
      <w:r>
        <w:rPr>
          <w:w w:val="95"/>
        </w:rPr>
        <w:t>nal</w:t>
      </w:r>
      <w:r>
        <w:rPr>
          <w:spacing w:val="13"/>
          <w:w w:val="95"/>
        </w:rPr>
        <w:t>e</w:t>
      </w:r>
      <w:r>
        <w:rPr>
          <w:w w:val="95"/>
        </w:rPr>
        <w:t>d</w:t>
      </w:r>
      <w:r>
        <w:rPr>
          <w:spacing w:val="10"/>
          <w:w w:val="95"/>
        </w:rPr>
        <w:t>i</w:t>
      </w:r>
      <w:r>
        <w:rPr>
          <w:w w:val="95"/>
        </w:rPr>
        <w:t>con</w:t>
      </w:r>
      <w:r>
        <w:rPr>
          <w:spacing w:val="2"/>
          <w:w w:val="95"/>
        </w:rPr>
        <w:t>d</w:t>
      </w:r>
      <w:r>
        <w:rPr>
          <w:w w:val="95"/>
        </w:rPr>
        <w:t>anna</w:t>
      </w:r>
      <w:proofErr w:type="gramEnd"/>
      <w:r>
        <w:rPr>
          <w:spacing w:val="16"/>
          <w:w w:val="95"/>
        </w:rPr>
        <w:t xml:space="preserve"> </w:t>
      </w:r>
      <w:r>
        <w:rPr>
          <w:w w:val="95"/>
        </w:rPr>
        <w:t>di</w:t>
      </w:r>
      <w:r>
        <w:rPr>
          <w:spacing w:val="-2"/>
          <w:w w:val="95"/>
        </w:rPr>
        <w:t>v</w:t>
      </w:r>
      <w:r>
        <w:rPr>
          <w:spacing w:val="-1"/>
          <w:w w:val="95"/>
        </w:rPr>
        <w:t>e</w:t>
      </w:r>
      <w:r>
        <w:rPr>
          <w:w w:val="95"/>
        </w:rPr>
        <w:t>nut</w:t>
      </w:r>
      <w:r>
        <w:rPr>
          <w:spacing w:val="14"/>
          <w:w w:val="95"/>
        </w:rPr>
        <w:t xml:space="preserve">o </w:t>
      </w:r>
      <w:r>
        <w:rPr>
          <w:w w:val="95"/>
        </w:rPr>
        <w:t>irr</w:t>
      </w:r>
      <w:r>
        <w:rPr>
          <w:spacing w:val="-1"/>
          <w:w w:val="95"/>
        </w:rPr>
        <w:t>e</w:t>
      </w:r>
      <w:r>
        <w:rPr>
          <w:spacing w:val="-2"/>
          <w:w w:val="95"/>
        </w:rPr>
        <w:t>v</w:t>
      </w:r>
      <w:r>
        <w:rPr>
          <w:w w:val="95"/>
        </w:rPr>
        <w:t>ocabil</w:t>
      </w:r>
      <w:r>
        <w:rPr>
          <w:spacing w:val="-1"/>
          <w:w w:val="95"/>
        </w:rPr>
        <w:t>e</w:t>
      </w:r>
      <w:r>
        <w:rPr>
          <w:w w:val="95"/>
        </w:rPr>
        <w:t>,</w:t>
      </w:r>
      <w:r>
        <w:rPr>
          <w:w w:val="99"/>
        </w:rPr>
        <w:t xml:space="preserve"> </w:t>
      </w:r>
      <w:r>
        <w:t>oppure</w:t>
      </w:r>
      <w:r>
        <w:rPr>
          <w:spacing w:val="-29"/>
        </w:rPr>
        <w:t xml:space="preserve"> </w:t>
      </w:r>
      <w:r>
        <w:rPr>
          <w:spacing w:val="-1"/>
        </w:rPr>
        <w:t>se</w:t>
      </w:r>
      <w:r>
        <w:t>ntenza</w:t>
      </w:r>
      <w:r>
        <w:rPr>
          <w:spacing w:val="-2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8"/>
        </w:rPr>
        <w:t xml:space="preserve"> </w:t>
      </w:r>
      <w:r>
        <w:t>a</w:t>
      </w:r>
      <w:r>
        <w:rPr>
          <w:spacing w:val="1"/>
        </w:rPr>
        <w:t>p</w:t>
      </w:r>
      <w:r>
        <w:t>pli</w:t>
      </w:r>
      <w:r>
        <w:rPr>
          <w:spacing w:val="-1"/>
        </w:rPr>
        <w:t>c</w:t>
      </w:r>
      <w:r>
        <w:t>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-29"/>
        </w:rPr>
        <w:t xml:space="preserve"> </w:t>
      </w:r>
      <w:r>
        <w:t>d</w:t>
      </w:r>
      <w:r>
        <w:rPr>
          <w:spacing w:val="-1"/>
        </w:rPr>
        <w:t>e</w:t>
      </w:r>
      <w:r>
        <w:t>lla</w:t>
      </w:r>
      <w:r>
        <w:rPr>
          <w:spacing w:val="-28"/>
        </w:rPr>
        <w:t xml:space="preserve"> </w:t>
      </w:r>
      <w:r>
        <w:t>p</w:t>
      </w:r>
      <w:r>
        <w:rPr>
          <w:spacing w:val="-1"/>
        </w:rPr>
        <w:t>e</w:t>
      </w:r>
      <w:r>
        <w:t>na</w:t>
      </w:r>
      <w:r>
        <w:rPr>
          <w:spacing w:val="-28"/>
        </w:rPr>
        <w:t xml:space="preserve"> </w:t>
      </w:r>
      <w:r>
        <w:rPr>
          <w:spacing w:val="-2"/>
        </w:rPr>
        <w:t>s</w:t>
      </w:r>
      <w:r>
        <w:t>u</w:t>
      </w:r>
      <w:r>
        <w:rPr>
          <w:spacing w:val="-28"/>
        </w:rPr>
        <w:t xml:space="preserve"> </w:t>
      </w:r>
      <w:r>
        <w:t>richi</w:t>
      </w:r>
      <w:r>
        <w:rPr>
          <w:spacing w:val="1"/>
        </w:rPr>
        <w:t>e</w:t>
      </w:r>
      <w:r>
        <w:rPr>
          <w:spacing w:val="-1"/>
        </w:rPr>
        <w:t>s</w:t>
      </w:r>
      <w:r>
        <w:t>ta,</w:t>
      </w:r>
      <w:r>
        <w:rPr>
          <w:spacing w:val="-28"/>
        </w:rPr>
        <w:t xml:space="preserve"> </w:t>
      </w:r>
      <w:r>
        <w:t>ai</w:t>
      </w:r>
      <w:r>
        <w:rPr>
          <w:spacing w:val="-28"/>
        </w:rPr>
        <w:t xml:space="preserve"> </w:t>
      </w:r>
      <w:r>
        <w:rPr>
          <w:spacing w:val="-1"/>
        </w:rPr>
        <w:t>se</w:t>
      </w:r>
      <w:r>
        <w:t>n</w:t>
      </w:r>
      <w:r>
        <w:rPr>
          <w:spacing w:val="1"/>
        </w:rPr>
        <w:t>s</w:t>
      </w:r>
      <w:r>
        <w:t>i</w:t>
      </w:r>
      <w:r>
        <w:rPr>
          <w:spacing w:val="-30"/>
        </w:rPr>
        <w:t xml:space="preserve"> </w:t>
      </w:r>
      <w:r>
        <w:t>d</w:t>
      </w:r>
      <w:r>
        <w:rPr>
          <w:spacing w:val="-1"/>
        </w:rPr>
        <w:t>e</w:t>
      </w:r>
      <w:r>
        <w:t>ll’art.</w:t>
      </w:r>
      <w:r>
        <w:rPr>
          <w:spacing w:val="-28"/>
        </w:rPr>
        <w:t xml:space="preserve"> </w:t>
      </w:r>
      <w:r>
        <w:rPr>
          <w:spacing w:val="-1"/>
        </w:rPr>
        <w:t>44</w:t>
      </w:r>
      <w:r>
        <w:t>4</w:t>
      </w:r>
      <w:r>
        <w:rPr>
          <w:spacing w:val="-29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11"/>
        </w:rPr>
        <w:t xml:space="preserve"> </w:t>
      </w:r>
      <w:r>
        <w:t>c.p.p.</w:t>
      </w:r>
      <w:r>
        <w:rPr>
          <w:spacing w:val="16"/>
        </w:rPr>
        <w:t xml:space="preserve">, </w:t>
      </w:r>
      <w:proofErr w:type="spellStart"/>
      <w:r>
        <w:t>p</w:t>
      </w:r>
      <w:r>
        <w:rPr>
          <w:spacing w:val="-1"/>
        </w:rPr>
        <w:t>e</w:t>
      </w:r>
      <w:r>
        <w:rPr>
          <w:spacing w:val="14"/>
        </w:rPr>
        <w:t>r</w:t>
      </w:r>
      <w:r>
        <w:t>r</w:t>
      </w:r>
      <w:r>
        <w:rPr>
          <w:spacing w:val="-1"/>
        </w:rPr>
        <w:t>e</w:t>
      </w:r>
      <w:r>
        <w:rPr>
          <w:spacing w:val="-2"/>
        </w:rPr>
        <w:t>a</w:t>
      </w:r>
      <w:r>
        <w:t>t</w:t>
      </w:r>
      <w:r>
        <w:rPr>
          <w:spacing w:val="15"/>
        </w:rPr>
        <w:t>i</w:t>
      </w:r>
      <w:proofErr w:type="spellEnd"/>
      <w:r>
        <w:rPr>
          <w:spacing w:val="15"/>
        </w:rPr>
        <w:t xml:space="preserve"> </w:t>
      </w:r>
      <w:r>
        <w:t>gra</w:t>
      </w:r>
      <w:r>
        <w:rPr>
          <w:spacing w:val="-1"/>
        </w:rPr>
        <w:t>v</w:t>
      </w:r>
      <w:r>
        <w:rPr>
          <w:spacing w:val="14"/>
        </w:rPr>
        <w:t xml:space="preserve">i </w:t>
      </w:r>
      <w:r>
        <w:rPr>
          <w:spacing w:val="-1"/>
        </w:rPr>
        <w:t>i</w:t>
      </w:r>
      <w:r>
        <w:rPr>
          <w:spacing w:val="15"/>
        </w:rPr>
        <w:t xml:space="preserve">n </w:t>
      </w:r>
      <w:r>
        <w:t>da</w:t>
      </w:r>
      <w:r>
        <w:rPr>
          <w:spacing w:val="1"/>
        </w:rPr>
        <w:t>n</w:t>
      </w:r>
      <w:r>
        <w:t>n</w:t>
      </w:r>
      <w:r>
        <w:rPr>
          <w:spacing w:val="15"/>
        </w:rPr>
        <w:t xml:space="preserve">o </w:t>
      </w:r>
      <w:r>
        <w:t>d</w:t>
      </w:r>
      <w:r>
        <w:rPr>
          <w:spacing w:val="-1"/>
        </w:rPr>
        <w:t>e</w:t>
      </w:r>
      <w:r>
        <w:t>ll</w:t>
      </w:r>
      <w:r>
        <w:rPr>
          <w:spacing w:val="14"/>
        </w:rPr>
        <w:t xml:space="preserve">o </w:t>
      </w:r>
      <w:r>
        <w:t>Stat</w:t>
      </w:r>
      <w:r>
        <w:rPr>
          <w:spacing w:val="13"/>
        </w:rPr>
        <w:t xml:space="preserve">o </w:t>
      </w:r>
      <w:r>
        <w:t>o</w:t>
      </w:r>
      <w:r>
        <w:rPr>
          <w:w w:val="99"/>
        </w:rPr>
        <w:t xml:space="preserve"> </w:t>
      </w:r>
      <w:r>
        <w:t>d</w:t>
      </w:r>
      <w:r>
        <w:rPr>
          <w:spacing w:val="-1"/>
        </w:rPr>
        <w:t>e</w:t>
      </w:r>
      <w:r>
        <w:t>lla</w:t>
      </w:r>
      <w:r>
        <w:rPr>
          <w:spacing w:val="-14"/>
        </w:rPr>
        <w:t xml:space="preserve"> </w:t>
      </w:r>
      <w:r>
        <w:t>Co</w:t>
      </w:r>
      <w:r>
        <w:rPr>
          <w:spacing w:val="-1"/>
        </w:rPr>
        <w:t>m</w:t>
      </w:r>
      <w:r>
        <w:t>unità</w:t>
      </w:r>
      <w:r>
        <w:rPr>
          <w:spacing w:val="-12"/>
        </w:rPr>
        <w:t xml:space="preserve"> </w:t>
      </w:r>
      <w:r>
        <w:t>che</w:t>
      </w:r>
      <w:r>
        <w:rPr>
          <w:spacing w:val="-14"/>
        </w:rPr>
        <w:t xml:space="preserve"> </w:t>
      </w:r>
      <w:r>
        <w:t>incid</w:t>
      </w:r>
      <w:r>
        <w:rPr>
          <w:spacing w:val="1"/>
        </w:rPr>
        <w:t>o</w:t>
      </w:r>
      <w:r>
        <w:t>no</w:t>
      </w:r>
      <w:r>
        <w:rPr>
          <w:spacing w:val="-12"/>
        </w:rPr>
        <w:t xml:space="preserve"> </w:t>
      </w:r>
      <w:r>
        <w:rPr>
          <w:spacing w:val="-1"/>
        </w:rPr>
        <w:t>s</w:t>
      </w:r>
      <w:r>
        <w:t>ulla</w:t>
      </w:r>
      <w:r>
        <w:rPr>
          <w:spacing w:val="-16"/>
        </w:rPr>
        <w:t xml:space="preserve"> </w:t>
      </w:r>
      <w:r>
        <w:rPr>
          <w:spacing w:val="-1"/>
        </w:rPr>
        <w:t>m</w:t>
      </w:r>
      <w:r>
        <w:t>oralità</w:t>
      </w:r>
      <w:r>
        <w:rPr>
          <w:spacing w:val="-12"/>
        </w:rPr>
        <w:t xml:space="preserve"> </w:t>
      </w:r>
      <w:r>
        <w:t>pro</w:t>
      </w:r>
      <w:r>
        <w:rPr>
          <w:spacing w:val="-1"/>
        </w:rPr>
        <w:t>f</w:t>
      </w:r>
      <w:r>
        <w:rPr>
          <w:spacing w:val="1"/>
        </w:rPr>
        <w:t>e</w:t>
      </w:r>
      <w:r>
        <w:rPr>
          <w:spacing w:val="-1"/>
        </w:rPr>
        <w:t>ss</w:t>
      </w:r>
      <w:r>
        <w:t>io</w:t>
      </w:r>
      <w:r>
        <w:rPr>
          <w:spacing w:val="1"/>
        </w:rPr>
        <w:t>n</w:t>
      </w:r>
      <w:r>
        <w:t>a</w:t>
      </w:r>
      <w:r>
        <w:rPr>
          <w:spacing w:val="2"/>
        </w:rPr>
        <w:t>l</w:t>
      </w:r>
      <w:r>
        <w:rPr>
          <w:spacing w:val="-1"/>
        </w:rPr>
        <w:t>e</w:t>
      </w:r>
      <w:r>
        <w:t>,</w:t>
      </w:r>
      <w:r>
        <w:rPr>
          <w:spacing w:val="-12"/>
        </w:rPr>
        <w:t xml:space="preserve"> </w:t>
      </w:r>
      <w:r>
        <w:t>né</w:t>
      </w:r>
      <w:r>
        <w:rPr>
          <w:spacing w:val="37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rPr>
          <w:spacing w:val="1"/>
        </w:rPr>
        <w:t>un</w:t>
      </w:r>
      <w:r>
        <w:t>o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più</w:t>
      </w:r>
      <w:r>
        <w:rPr>
          <w:spacing w:val="-6"/>
        </w:rPr>
        <w:t xml:space="preserve"> </w:t>
      </w:r>
      <w:r>
        <w:t>r</w:t>
      </w:r>
      <w:r>
        <w:rPr>
          <w:spacing w:val="-1"/>
        </w:rPr>
        <w:t>e</w:t>
      </w:r>
      <w:r>
        <w:t>ati</w:t>
      </w:r>
      <w:r>
        <w:rPr>
          <w:spacing w:val="-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5"/>
        </w:rPr>
        <w:t xml:space="preserve"> </w:t>
      </w:r>
      <w:r>
        <w:t>partec</w:t>
      </w:r>
      <w:r>
        <w:rPr>
          <w:spacing w:val="-3"/>
        </w:rPr>
        <w:t>i</w:t>
      </w:r>
      <w:r>
        <w:t>pa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-7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un’orga</w:t>
      </w:r>
      <w:r>
        <w:rPr>
          <w:spacing w:val="1"/>
        </w:rPr>
        <w:t>n</w:t>
      </w:r>
      <w:r>
        <w:t>izza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e</w:t>
      </w:r>
      <w:r>
        <w:rPr>
          <w:w w:val="99"/>
        </w:rPr>
        <w:t xml:space="preserve"> </w:t>
      </w:r>
      <w:r>
        <w:t>cri</w:t>
      </w:r>
      <w:r>
        <w:rPr>
          <w:spacing w:val="-1"/>
        </w:rPr>
        <w:t>m</w:t>
      </w:r>
      <w:r>
        <w:t>inale</w:t>
      </w:r>
      <w:r>
        <w:rPr>
          <w:spacing w:val="15"/>
        </w:rPr>
        <w:t>,</w:t>
      </w:r>
      <w:r>
        <w:t>corr</w:t>
      </w:r>
      <w:r>
        <w:rPr>
          <w:spacing w:val="1"/>
        </w:rPr>
        <w:t>u</w:t>
      </w:r>
      <w:r>
        <w:t>zion</w:t>
      </w:r>
      <w:r>
        <w:rPr>
          <w:spacing w:val="-1"/>
        </w:rPr>
        <w:t>e</w:t>
      </w:r>
      <w:r>
        <w:rPr>
          <w:spacing w:val="15"/>
        </w:rPr>
        <w:t>,</w:t>
      </w:r>
      <w:r>
        <w:rPr>
          <w:spacing w:val="-1"/>
        </w:rPr>
        <w:t>f</w:t>
      </w:r>
      <w:r>
        <w:t>rod</w:t>
      </w:r>
      <w:r>
        <w:rPr>
          <w:spacing w:val="-1"/>
        </w:rPr>
        <w:t>e</w:t>
      </w:r>
      <w:r>
        <w:rPr>
          <w:spacing w:val="16"/>
        </w:rPr>
        <w:t>,</w:t>
      </w:r>
      <w:r>
        <w:t>ric</w:t>
      </w:r>
      <w:r>
        <w:rPr>
          <w:spacing w:val="-1"/>
        </w:rPr>
        <w:t>i</w:t>
      </w:r>
      <w:r>
        <w:t>claggio;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821"/>
        </w:tabs>
        <w:kinsoku w:val="0"/>
        <w:overflowPunct w:val="0"/>
        <w:spacing w:before="2" w:line="253" w:lineRule="auto"/>
        <w:ind w:right="522" w:firstLine="0"/>
      </w:pPr>
      <w:r>
        <w:rPr>
          <w:spacing w:val="5"/>
          <w:w w:val="95"/>
        </w:rPr>
        <w:t>□</w:t>
      </w:r>
      <w:r>
        <w:rPr>
          <w:w w:val="95"/>
        </w:rPr>
        <w:t>d</w:t>
      </w:r>
      <w:r>
        <w:rPr>
          <w:spacing w:val="5"/>
          <w:w w:val="95"/>
        </w:rPr>
        <w:t>i</w:t>
      </w:r>
      <w:r>
        <w:rPr>
          <w:w w:val="95"/>
        </w:rPr>
        <w:t>no</w:t>
      </w:r>
      <w:r>
        <w:rPr>
          <w:spacing w:val="7"/>
          <w:w w:val="95"/>
        </w:rPr>
        <w:t>n</w:t>
      </w:r>
      <w:r>
        <w:rPr>
          <w:w w:val="95"/>
        </w:rPr>
        <w:t>a</w:t>
      </w:r>
      <w:r>
        <w:rPr>
          <w:spacing w:val="-1"/>
          <w:w w:val="95"/>
        </w:rPr>
        <w:t>ve</w:t>
      </w:r>
      <w:r>
        <w:rPr>
          <w:spacing w:val="6"/>
          <w:w w:val="95"/>
        </w:rPr>
        <w:t>r</w:t>
      </w:r>
      <w:r>
        <w:rPr>
          <w:spacing w:val="-2"/>
          <w:w w:val="95"/>
        </w:rPr>
        <w:t>v</w:t>
      </w:r>
      <w:r>
        <w:rPr>
          <w:w w:val="95"/>
        </w:rPr>
        <w:t>iolat</w:t>
      </w:r>
      <w:r>
        <w:rPr>
          <w:spacing w:val="9"/>
          <w:w w:val="95"/>
        </w:rPr>
        <w:t>o</w:t>
      </w:r>
      <w:r>
        <w:rPr>
          <w:spacing w:val="-1"/>
          <w:w w:val="95"/>
        </w:rPr>
        <w:t>i</w:t>
      </w:r>
      <w:r>
        <w:rPr>
          <w:spacing w:val="6"/>
          <w:w w:val="95"/>
        </w:rPr>
        <w:t>l</w:t>
      </w:r>
      <w:r>
        <w:rPr>
          <w:w w:val="95"/>
        </w:rPr>
        <w:t>di</w:t>
      </w:r>
      <w:r>
        <w:rPr>
          <w:spacing w:val="-2"/>
          <w:w w:val="95"/>
        </w:rPr>
        <w:t>v</w:t>
      </w:r>
      <w:r>
        <w:rPr>
          <w:spacing w:val="1"/>
          <w:w w:val="95"/>
        </w:rPr>
        <w:t>i</w:t>
      </w:r>
      <w:r>
        <w:rPr>
          <w:spacing w:val="-1"/>
          <w:w w:val="95"/>
        </w:rPr>
        <w:t>e</w:t>
      </w:r>
      <w:r>
        <w:rPr>
          <w:w w:val="95"/>
        </w:rPr>
        <w:t>t</w:t>
      </w:r>
      <w:r>
        <w:rPr>
          <w:spacing w:val="10"/>
          <w:w w:val="95"/>
        </w:rPr>
        <w:t>o</w:t>
      </w:r>
      <w:r>
        <w:rPr>
          <w:w w:val="95"/>
        </w:rPr>
        <w:t>d</w:t>
      </w:r>
      <w:r>
        <w:rPr>
          <w:spacing w:val="6"/>
          <w:w w:val="95"/>
        </w:rPr>
        <w:t>i</w:t>
      </w:r>
      <w:r>
        <w:rPr>
          <w:w w:val="95"/>
        </w:rPr>
        <w:t>inte</w:t>
      </w:r>
      <w:r>
        <w:rPr>
          <w:spacing w:val="-2"/>
          <w:w w:val="95"/>
        </w:rPr>
        <w:t>s</w:t>
      </w:r>
      <w:r>
        <w:rPr>
          <w:w w:val="95"/>
        </w:rPr>
        <w:t>tazion</w:t>
      </w:r>
      <w:r>
        <w:rPr>
          <w:spacing w:val="8"/>
          <w:w w:val="95"/>
        </w:rPr>
        <w:t>e</w:t>
      </w:r>
      <w:r>
        <w:rPr>
          <w:spacing w:val="-1"/>
          <w:w w:val="95"/>
        </w:rPr>
        <w:t>f</w:t>
      </w:r>
      <w:r>
        <w:rPr>
          <w:w w:val="95"/>
        </w:rPr>
        <w:t>iduciari</w:t>
      </w:r>
      <w:r>
        <w:rPr>
          <w:spacing w:val="5"/>
          <w:w w:val="95"/>
        </w:rPr>
        <w:t>a</w:t>
      </w:r>
      <w:r>
        <w:rPr>
          <w:w w:val="95"/>
        </w:rPr>
        <w:t>po</w:t>
      </w:r>
      <w:r>
        <w:rPr>
          <w:spacing w:val="-1"/>
          <w:w w:val="95"/>
        </w:rPr>
        <w:t>s</w:t>
      </w:r>
      <w:r>
        <w:rPr>
          <w:w w:val="95"/>
        </w:rPr>
        <w:t>t</w:t>
      </w:r>
      <w:r>
        <w:rPr>
          <w:spacing w:val="10"/>
          <w:w w:val="95"/>
        </w:rPr>
        <w:t>o</w:t>
      </w:r>
      <w:r>
        <w:rPr>
          <w:w w:val="95"/>
        </w:rPr>
        <w:t>dall’articol</w:t>
      </w:r>
      <w:r>
        <w:rPr>
          <w:spacing w:val="7"/>
          <w:w w:val="95"/>
        </w:rPr>
        <w:t>o</w:t>
      </w:r>
      <w:r>
        <w:rPr>
          <w:spacing w:val="-1"/>
          <w:w w:val="95"/>
        </w:rPr>
        <w:t>1</w:t>
      </w:r>
      <w:r>
        <w:rPr>
          <w:spacing w:val="8"/>
          <w:w w:val="95"/>
        </w:rPr>
        <w:t>7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ll</w:t>
      </w:r>
      <w:r>
        <w:rPr>
          <w:spacing w:val="4"/>
          <w:w w:val="95"/>
        </w:rPr>
        <w:t>a</w:t>
      </w:r>
      <w:r>
        <w:rPr>
          <w:w w:val="95"/>
        </w:rPr>
        <w:t>l</w:t>
      </w:r>
      <w:r>
        <w:rPr>
          <w:spacing w:val="-1"/>
          <w:w w:val="95"/>
        </w:rPr>
        <w:t>e</w:t>
      </w:r>
      <w:r>
        <w:rPr>
          <w:w w:val="95"/>
        </w:rPr>
        <w:t>gg</w:t>
      </w:r>
      <w:r>
        <w:rPr>
          <w:spacing w:val="5"/>
          <w:w w:val="95"/>
        </w:rPr>
        <w:t>e</w:t>
      </w:r>
      <w:r>
        <w:rPr>
          <w:spacing w:val="-1"/>
          <w:w w:val="95"/>
        </w:rPr>
        <w:t>1</w:t>
      </w:r>
      <w:r>
        <w:rPr>
          <w:spacing w:val="6"/>
          <w:w w:val="95"/>
        </w:rPr>
        <w:t>9</w:t>
      </w:r>
      <w:r>
        <w:rPr>
          <w:spacing w:val="-1"/>
          <w:w w:val="95"/>
        </w:rPr>
        <w:t>m</w:t>
      </w:r>
      <w:r>
        <w:rPr>
          <w:w w:val="95"/>
        </w:rPr>
        <w:t>ar</w:t>
      </w:r>
      <w:r>
        <w:rPr>
          <w:spacing w:val="1"/>
          <w:w w:val="95"/>
        </w:rPr>
        <w:t>z</w:t>
      </w:r>
      <w:r>
        <w:rPr>
          <w:spacing w:val="10"/>
          <w:w w:val="95"/>
        </w:rPr>
        <w:t>o</w:t>
      </w:r>
      <w:r>
        <w:rPr>
          <w:spacing w:val="-1"/>
          <w:w w:val="95"/>
        </w:rPr>
        <w:t>1990,</w:t>
      </w:r>
      <w:r>
        <w:rPr>
          <w:spacing w:val="-1"/>
          <w:w w:val="99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55;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821"/>
        </w:tabs>
        <w:kinsoku w:val="0"/>
        <w:overflowPunct w:val="0"/>
        <w:spacing w:before="1" w:line="251" w:lineRule="auto"/>
        <w:ind w:right="679" w:firstLine="0"/>
      </w:pPr>
      <w:r>
        <w:rPr>
          <w:w w:val="95"/>
        </w:rPr>
        <w:t>□</w:t>
      </w:r>
      <w:r>
        <w:rPr>
          <w:spacing w:val="-34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-34"/>
          <w:w w:val="95"/>
        </w:rPr>
        <w:t xml:space="preserve"> </w:t>
      </w:r>
      <w:r>
        <w:rPr>
          <w:w w:val="95"/>
        </w:rPr>
        <w:t>n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-34"/>
          <w:w w:val="95"/>
        </w:rPr>
        <w:t xml:space="preserve"> </w:t>
      </w:r>
      <w:r>
        <w:rPr>
          <w:spacing w:val="2"/>
          <w:w w:val="95"/>
        </w:rPr>
        <w:t>av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-33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spacing w:val="3"/>
          <w:w w:val="95"/>
        </w:rPr>
        <w:t>mm</w:t>
      </w:r>
      <w:r>
        <w:rPr>
          <w:spacing w:val="1"/>
          <w:w w:val="95"/>
        </w:rPr>
        <w:t>es</w:t>
      </w:r>
      <w:r>
        <w:rPr>
          <w:spacing w:val="4"/>
          <w:w w:val="95"/>
        </w:rPr>
        <w:t>s</w:t>
      </w:r>
      <w:r>
        <w:rPr>
          <w:w w:val="95"/>
        </w:rPr>
        <w:t>o</w:t>
      </w:r>
      <w:r>
        <w:rPr>
          <w:spacing w:val="-33"/>
          <w:w w:val="95"/>
        </w:rPr>
        <w:t xml:space="preserve"> </w:t>
      </w:r>
      <w:r>
        <w:rPr>
          <w:spacing w:val="1"/>
          <w:w w:val="95"/>
        </w:rPr>
        <w:t>g</w:t>
      </w:r>
      <w:r>
        <w:rPr>
          <w:spacing w:val="2"/>
          <w:w w:val="95"/>
        </w:rPr>
        <w:t>ra</w:t>
      </w:r>
      <w:r>
        <w:rPr>
          <w:w w:val="95"/>
        </w:rPr>
        <w:t>vi</w:t>
      </w:r>
      <w:r>
        <w:rPr>
          <w:spacing w:val="-34"/>
          <w:w w:val="95"/>
        </w:rPr>
        <w:t xml:space="preserve"> 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3"/>
          <w:w w:val="95"/>
        </w:rPr>
        <w:t>f</w:t>
      </w:r>
      <w:r>
        <w:rPr>
          <w:w w:val="95"/>
        </w:rPr>
        <w:t>r</w:t>
      </w:r>
      <w:r>
        <w:rPr>
          <w:spacing w:val="2"/>
          <w:w w:val="95"/>
        </w:rPr>
        <w:t>a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oni</w:t>
      </w:r>
      <w:r>
        <w:rPr>
          <w:spacing w:val="-34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b</w:t>
      </w:r>
      <w:r>
        <w:rPr>
          <w:spacing w:val="2"/>
          <w:w w:val="95"/>
        </w:rPr>
        <w:t>ita</w:t>
      </w:r>
      <w:r>
        <w:rPr>
          <w:w w:val="95"/>
        </w:rPr>
        <w:t>m</w:t>
      </w:r>
      <w:r>
        <w:rPr>
          <w:spacing w:val="3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-34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w w:val="95"/>
        </w:rPr>
        <w:t>cc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rtat</w:t>
      </w:r>
      <w:r>
        <w:rPr>
          <w:w w:val="95"/>
        </w:rPr>
        <w:t>e</w:t>
      </w:r>
      <w:r>
        <w:rPr>
          <w:spacing w:val="-33"/>
          <w:w w:val="95"/>
        </w:rPr>
        <w:t xml:space="preserve"> </w:t>
      </w:r>
      <w:r>
        <w:rPr>
          <w:w w:val="95"/>
        </w:rPr>
        <w:t>a</w:t>
      </w:r>
      <w:r>
        <w:rPr>
          <w:spacing w:val="2"/>
          <w:w w:val="95"/>
        </w:rPr>
        <w:t>l</w:t>
      </w:r>
      <w:r>
        <w:rPr>
          <w:w w:val="95"/>
        </w:rPr>
        <w:t>le</w:t>
      </w:r>
      <w:r>
        <w:rPr>
          <w:spacing w:val="-33"/>
          <w:w w:val="95"/>
        </w:rPr>
        <w:t xml:space="preserve"> </w:t>
      </w:r>
      <w:r>
        <w:rPr>
          <w:w w:val="95"/>
        </w:rPr>
        <w:t>no</w:t>
      </w:r>
      <w:r>
        <w:rPr>
          <w:spacing w:val="4"/>
          <w:w w:val="95"/>
        </w:rPr>
        <w:t>r</w:t>
      </w:r>
      <w:r>
        <w:rPr>
          <w:w w:val="95"/>
        </w:rPr>
        <w:t>me</w:t>
      </w:r>
      <w:r>
        <w:rPr>
          <w:spacing w:val="-35"/>
          <w:w w:val="95"/>
        </w:rPr>
        <w:t xml:space="preserve"> 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-34"/>
          <w:w w:val="95"/>
        </w:rPr>
        <w:t xml:space="preserve"> </w:t>
      </w:r>
      <w:r>
        <w:rPr>
          <w:w w:val="95"/>
        </w:rPr>
        <w:t>m</w:t>
      </w:r>
      <w:r>
        <w:rPr>
          <w:spacing w:val="2"/>
          <w:w w:val="95"/>
        </w:rPr>
        <w:t>at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ri</w:t>
      </w:r>
      <w:r>
        <w:rPr>
          <w:w w:val="95"/>
        </w:rPr>
        <w:t>a</w:t>
      </w:r>
      <w:r>
        <w:rPr>
          <w:spacing w:val="-33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-34"/>
          <w:w w:val="95"/>
        </w:rPr>
        <w:t xml:space="preserve"> </w:t>
      </w:r>
      <w:r>
        <w:rPr>
          <w:w w:val="95"/>
        </w:rPr>
        <w:t>s</w:t>
      </w:r>
      <w:r>
        <w:rPr>
          <w:spacing w:val="2"/>
          <w:w w:val="95"/>
        </w:rPr>
        <w:t>i</w:t>
      </w:r>
      <w:r>
        <w:rPr>
          <w:w w:val="95"/>
        </w:rPr>
        <w:t>cu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ezz</w:t>
      </w:r>
      <w:r>
        <w:rPr>
          <w:w w:val="95"/>
        </w:rPr>
        <w:t>a</w:t>
      </w:r>
      <w:r>
        <w:rPr>
          <w:spacing w:val="-31"/>
          <w:w w:val="95"/>
        </w:rPr>
        <w:t xml:space="preserve"> </w:t>
      </w:r>
      <w:r>
        <w:rPr>
          <w:w w:val="95"/>
        </w:rPr>
        <w:t>e</w:t>
      </w:r>
      <w:r>
        <w:rPr>
          <w:spacing w:val="-35"/>
          <w:w w:val="95"/>
        </w:rPr>
        <w:t xml:space="preserve"> </w:t>
      </w:r>
      <w:r>
        <w:rPr>
          <w:w w:val="95"/>
        </w:rPr>
        <w:t>o</w:t>
      </w:r>
      <w:r>
        <w:rPr>
          <w:spacing w:val="3"/>
          <w:w w:val="95"/>
        </w:rPr>
        <w:t>g</w:t>
      </w:r>
      <w:r>
        <w:rPr>
          <w:w w:val="95"/>
        </w:rPr>
        <w:t>ni</w:t>
      </w:r>
      <w:r>
        <w:rPr>
          <w:spacing w:val="-21"/>
          <w:w w:val="95"/>
        </w:rPr>
        <w:t xml:space="preserve"> </w:t>
      </w:r>
      <w:r>
        <w:rPr>
          <w:w w:val="95"/>
        </w:rPr>
        <w:t>altro</w:t>
      </w:r>
      <w:r>
        <w:rPr>
          <w:spacing w:val="-32"/>
          <w:w w:val="95"/>
        </w:rPr>
        <w:t xml:space="preserve"> </w:t>
      </w:r>
      <w:r>
        <w:rPr>
          <w:w w:val="95"/>
        </w:rPr>
        <w:t>obbli</w:t>
      </w:r>
      <w:r>
        <w:rPr>
          <w:spacing w:val="-1"/>
          <w:w w:val="95"/>
        </w:rPr>
        <w:t>g</w:t>
      </w:r>
      <w:r>
        <w:rPr>
          <w:w w:val="95"/>
        </w:rPr>
        <w:t>o</w:t>
      </w:r>
      <w:r>
        <w:rPr>
          <w:w w:val="99"/>
        </w:rPr>
        <w:t xml:space="preserve">           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ri</w:t>
      </w:r>
      <w:r>
        <w:rPr>
          <w:spacing w:val="-2"/>
          <w:w w:val="95"/>
        </w:rPr>
        <w:t>v</w:t>
      </w:r>
      <w:r>
        <w:rPr>
          <w:w w:val="95"/>
        </w:rPr>
        <w:t>ante</w:t>
      </w:r>
      <w:r>
        <w:rPr>
          <w:spacing w:val="3"/>
          <w:w w:val="95"/>
        </w:rPr>
        <w:t xml:space="preserve"> </w:t>
      </w:r>
      <w:r>
        <w:rPr>
          <w:w w:val="95"/>
        </w:rPr>
        <w:t>dai</w:t>
      </w:r>
      <w:r>
        <w:rPr>
          <w:spacing w:val="3"/>
          <w:w w:val="95"/>
        </w:rPr>
        <w:t xml:space="preserve"> </w:t>
      </w:r>
      <w:r>
        <w:rPr>
          <w:w w:val="95"/>
        </w:rPr>
        <w:t>rapporti</w:t>
      </w:r>
      <w:r>
        <w:rPr>
          <w:spacing w:val="4"/>
          <w:w w:val="95"/>
        </w:rPr>
        <w:t xml:space="preserve"> </w:t>
      </w:r>
      <w:r>
        <w:rPr>
          <w:w w:val="95"/>
        </w:rPr>
        <w:t>di</w:t>
      </w:r>
      <w:r>
        <w:rPr>
          <w:spacing w:val="1"/>
          <w:w w:val="95"/>
        </w:rPr>
        <w:t xml:space="preserve"> </w:t>
      </w:r>
      <w:r>
        <w:rPr>
          <w:w w:val="95"/>
        </w:rPr>
        <w:t>la</w:t>
      </w:r>
      <w:r>
        <w:rPr>
          <w:spacing w:val="-1"/>
          <w:w w:val="95"/>
        </w:rPr>
        <w:t>v</w:t>
      </w:r>
      <w:r>
        <w:rPr>
          <w:w w:val="95"/>
        </w:rPr>
        <w:t>or</w:t>
      </w:r>
      <w:r>
        <w:rPr>
          <w:spacing w:val="2"/>
          <w:w w:val="95"/>
        </w:rPr>
        <w:t>o</w:t>
      </w:r>
      <w:r>
        <w:rPr>
          <w:w w:val="95"/>
        </w:rPr>
        <w:t>,</w:t>
      </w:r>
      <w:r>
        <w:rPr>
          <w:spacing w:val="3"/>
          <w:w w:val="95"/>
        </w:rPr>
        <w:t xml:space="preserve"> </w:t>
      </w:r>
      <w:r>
        <w:rPr>
          <w:w w:val="95"/>
        </w:rPr>
        <w:t>ri</w:t>
      </w:r>
      <w:r>
        <w:rPr>
          <w:spacing w:val="-2"/>
          <w:w w:val="95"/>
        </w:rPr>
        <w:t>s</w:t>
      </w:r>
      <w:r>
        <w:rPr>
          <w:w w:val="95"/>
        </w:rPr>
        <w:t>ultanti</w:t>
      </w:r>
      <w:r>
        <w:rPr>
          <w:spacing w:val="10"/>
          <w:w w:val="95"/>
        </w:rPr>
        <w:t xml:space="preserve"> </w:t>
      </w:r>
      <w:r>
        <w:rPr>
          <w:w w:val="95"/>
        </w:rPr>
        <w:t>dai</w:t>
      </w:r>
      <w:r>
        <w:rPr>
          <w:spacing w:val="7"/>
          <w:w w:val="95"/>
        </w:rPr>
        <w:t xml:space="preserve"> </w:t>
      </w:r>
      <w:r>
        <w:rPr>
          <w:w w:val="95"/>
        </w:rPr>
        <w:t>dati</w:t>
      </w:r>
      <w:r>
        <w:rPr>
          <w:spacing w:val="1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w w:val="95"/>
        </w:rPr>
        <w:t>po</w:t>
      </w:r>
      <w:r>
        <w:rPr>
          <w:spacing w:val="-1"/>
          <w:w w:val="95"/>
        </w:rPr>
        <w:t>sse</w:t>
      </w:r>
      <w:r>
        <w:rPr>
          <w:w w:val="95"/>
        </w:rPr>
        <w:t>s</w:t>
      </w:r>
      <w:r>
        <w:rPr>
          <w:spacing w:val="-1"/>
          <w:w w:val="95"/>
        </w:rPr>
        <w:t>s</w:t>
      </w:r>
      <w:r>
        <w:rPr>
          <w:w w:val="95"/>
        </w:rPr>
        <w:t>o</w:t>
      </w:r>
      <w:r>
        <w:rPr>
          <w:spacing w:val="7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ll’Os</w:t>
      </w:r>
      <w:r>
        <w:rPr>
          <w:spacing w:val="-1"/>
          <w:w w:val="95"/>
        </w:rPr>
        <w:t>se</w:t>
      </w:r>
      <w:r>
        <w:rPr>
          <w:spacing w:val="1"/>
          <w:w w:val="95"/>
        </w:rPr>
        <w:t>r</w:t>
      </w:r>
      <w:r>
        <w:rPr>
          <w:spacing w:val="-2"/>
          <w:w w:val="95"/>
        </w:rPr>
        <w:t>v</w:t>
      </w:r>
      <w:r>
        <w:rPr>
          <w:w w:val="95"/>
        </w:rPr>
        <w:t>atorio;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821"/>
        </w:tabs>
        <w:kinsoku w:val="0"/>
        <w:overflowPunct w:val="0"/>
        <w:spacing w:before="4"/>
        <w:ind w:left="821" w:hanging="709"/>
      </w:pPr>
      <w:r>
        <w:t>□</w:t>
      </w:r>
      <w:r>
        <w:rPr>
          <w:spacing w:val="-22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2"/>
        </w:rPr>
        <w:t xml:space="preserve"> </w:t>
      </w:r>
      <w:r>
        <w:t>acc</w:t>
      </w:r>
      <w:r>
        <w:rPr>
          <w:spacing w:val="-1"/>
        </w:rPr>
        <w:t>e</w:t>
      </w:r>
      <w:r>
        <w:t>ttare</w:t>
      </w:r>
      <w:r>
        <w:rPr>
          <w:spacing w:val="-25"/>
        </w:rPr>
        <w:t xml:space="preserve"> </w:t>
      </w:r>
      <w:r>
        <w:rPr>
          <w:spacing w:val="2"/>
        </w:rPr>
        <w:t>l</w:t>
      </w:r>
      <w:r>
        <w:t>e</w:t>
      </w:r>
      <w:r>
        <w:rPr>
          <w:spacing w:val="-22"/>
        </w:rPr>
        <w:t xml:space="preserve"> </w:t>
      </w:r>
      <w:r>
        <w:t>co</w:t>
      </w:r>
      <w:r>
        <w:rPr>
          <w:spacing w:val="1"/>
        </w:rPr>
        <w:t>n</w:t>
      </w:r>
      <w:r>
        <w:t>dizioni</w:t>
      </w:r>
      <w:r>
        <w:rPr>
          <w:spacing w:val="-23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3"/>
        </w:rPr>
        <w:t xml:space="preserve"> </w:t>
      </w:r>
      <w:r>
        <w:t>paga</w:t>
      </w:r>
      <w:r>
        <w:rPr>
          <w:spacing w:val="-1"/>
        </w:rPr>
        <w:t>me</w:t>
      </w:r>
      <w:r>
        <w:t>nto</w:t>
      </w:r>
      <w:r>
        <w:rPr>
          <w:spacing w:val="-23"/>
        </w:rPr>
        <w:t xml:space="preserve"> </w:t>
      </w:r>
      <w:r>
        <w:rPr>
          <w:spacing w:val="-1"/>
        </w:rPr>
        <w:t>s</w:t>
      </w:r>
      <w:r>
        <w:t>tabil</w:t>
      </w:r>
      <w:r>
        <w:rPr>
          <w:spacing w:val="-1"/>
        </w:rPr>
        <w:t>i</w:t>
      </w:r>
      <w:r>
        <w:rPr>
          <w:spacing w:val="2"/>
        </w:rPr>
        <w:t>t</w:t>
      </w:r>
      <w:r>
        <w:t>e</w:t>
      </w:r>
      <w:r>
        <w:rPr>
          <w:spacing w:val="-23"/>
        </w:rPr>
        <w:t xml:space="preserve"> </w:t>
      </w:r>
      <w:r>
        <w:t>all’art.</w:t>
      </w:r>
      <w:r>
        <w:rPr>
          <w:spacing w:val="-23"/>
        </w:rPr>
        <w:t xml:space="preserve"> </w:t>
      </w:r>
      <w:r>
        <w:rPr>
          <w:spacing w:val="2"/>
        </w:rPr>
        <w:t>1</w:t>
      </w:r>
      <w:r>
        <w:t>2</w:t>
      </w:r>
      <w:r>
        <w:rPr>
          <w:spacing w:val="-22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-24"/>
        </w:rPr>
        <w:t xml:space="preserve"> </w:t>
      </w:r>
      <w:proofErr w:type="gramStart"/>
      <w:r>
        <w:t>di</w:t>
      </w:r>
      <w:r>
        <w:rPr>
          <w:spacing w:val="-2"/>
        </w:rPr>
        <w:t>s</w:t>
      </w:r>
      <w:r>
        <w:t>cipli</w:t>
      </w:r>
      <w:r>
        <w:rPr>
          <w:spacing w:val="1"/>
        </w:rPr>
        <w:t>n</w:t>
      </w:r>
      <w:r>
        <w:t>a</w:t>
      </w:r>
      <w:r>
        <w:rPr>
          <w:spacing w:val="2"/>
        </w:rPr>
        <w:t>r</w:t>
      </w:r>
      <w:r>
        <w:t>e</w:t>
      </w:r>
      <w:r>
        <w:rPr>
          <w:spacing w:val="-23"/>
        </w:rPr>
        <w:t xml:space="preserve"> </w:t>
      </w:r>
      <w:r>
        <w:t>;</w:t>
      </w:r>
      <w:proofErr w:type="gramEnd"/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821"/>
        </w:tabs>
        <w:kinsoku w:val="0"/>
        <w:overflowPunct w:val="0"/>
        <w:spacing w:before="4"/>
        <w:ind w:left="821" w:hanging="709"/>
        <w:sectPr w:rsidR="000C50E5">
          <w:pgSz w:w="11921" w:h="16860"/>
          <w:pgMar w:top="600" w:right="740" w:bottom="280" w:left="1020" w:header="720" w:footer="720" w:gutter="0"/>
          <w:cols w:space="720" w:equalWidth="0">
            <w:col w:w="10161"/>
          </w:cols>
          <w:noEndnote/>
        </w:sectPr>
      </w:pP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183"/>
        </w:tabs>
        <w:kinsoku w:val="0"/>
        <w:overflowPunct w:val="0"/>
        <w:spacing w:before="70" w:line="253" w:lineRule="auto"/>
        <w:ind w:left="472" w:right="108" w:firstLine="0"/>
        <w:jc w:val="both"/>
      </w:pPr>
      <w:r>
        <w:rPr>
          <w:w w:val="90"/>
        </w:rPr>
        <w:t>□</w:t>
      </w:r>
      <w:r>
        <w:rPr>
          <w:spacing w:val="24"/>
          <w:w w:val="90"/>
        </w:rPr>
        <w:t xml:space="preserve"> </w:t>
      </w:r>
      <w:r>
        <w:rPr>
          <w:w w:val="90"/>
        </w:rPr>
        <w:t>di</w:t>
      </w:r>
      <w:r>
        <w:rPr>
          <w:spacing w:val="22"/>
          <w:w w:val="90"/>
        </w:rPr>
        <w:t xml:space="preserve"> </w:t>
      </w:r>
      <w:r>
        <w:rPr>
          <w:spacing w:val="2"/>
          <w:w w:val="90"/>
        </w:rPr>
        <w:t>n</w:t>
      </w:r>
      <w:r>
        <w:rPr>
          <w:w w:val="90"/>
        </w:rPr>
        <w:t>on</w:t>
      </w:r>
      <w:r>
        <w:rPr>
          <w:spacing w:val="22"/>
          <w:w w:val="90"/>
        </w:rPr>
        <w:t xml:space="preserve"> </w:t>
      </w:r>
      <w:r>
        <w:rPr>
          <w:spacing w:val="1"/>
          <w:w w:val="90"/>
        </w:rPr>
        <w:t>av</w:t>
      </w:r>
      <w:r>
        <w:rPr>
          <w:w w:val="90"/>
        </w:rPr>
        <w:t>er</w:t>
      </w:r>
      <w:r>
        <w:rPr>
          <w:spacing w:val="25"/>
          <w:w w:val="90"/>
        </w:rPr>
        <w:t xml:space="preserve"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mm</w:t>
      </w:r>
      <w:r>
        <w:rPr>
          <w:w w:val="90"/>
        </w:rPr>
        <w:t>esso,</w:t>
      </w:r>
      <w:r>
        <w:rPr>
          <w:spacing w:val="22"/>
          <w:w w:val="90"/>
        </w:rPr>
        <w:t xml:space="preserve"> </w:t>
      </w:r>
      <w:r>
        <w:rPr>
          <w:spacing w:val="3"/>
          <w:w w:val="90"/>
        </w:rPr>
        <w:t>s</w:t>
      </w:r>
      <w:r>
        <w:rPr>
          <w:spacing w:val="2"/>
          <w:w w:val="90"/>
        </w:rPr>
        <w:t>e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spacing w:val="2"/>
          <w:w w:val="90"/>
        </w:rPr>
        <w:t>d</w:t>
      </w:r>
      <w:r>
        <w:rPr>
          <w:w w:val="90"/>
        </w:rPr>
        <w:t>o</w:t>
      </w:r>
      <w:r>
        <w:rPr>
          <w:spacing w:val="29"/>
          <w:w w:val="90"/>
        </w:rPr>
        <w:t xml:space="preserve"> </w:t>
      </w:r>
      <w:r>
        <w:rPr>
          <w:w w:val="90"/>
        </w:rPr>
        <w:t>mo</w:t>
      </w:r>
      <w:r>
        <w:rPr>
          <w:spacing w:val="1"/>
          <w:w w:val="90"/>
        </w:rPr>
        <w:t>tiv</w:t>
      </w:r>
      <w:r>
        <w:rPr>
          <w:w w:val="90"/>
        </w:rPr>
        <w:t>a</w:t>
      </w:r>
      <w:r>
        <w:rPr>
          <w:spacing w:val="1"/>
          <w:w w:val="90"/>
        </w:rPr>
        <w:t>t</w:t>
      </w:r>
      <w:r>
        <w:rPr>
          <w:w w:val="90"/>
        </w:rPr>
        <w:t>a</w:t>
      </w:r>
      <w:r>
        <w:rPr>
          <w:spacing w:val="22"/>
          <w:w w:val="90"/>
        </w:rPr>
        <w:t xml:space="preserve"> </w:t>
      </w:r>
      <w:r>
        <w:rPr>
          <w:spacing w:val="1"/>
          <w:w w:val="90"/>
        </w:rPr>
        <w:t>v</w:t>
      </w:r>
      <w:r>
        <w:rPr>
          <w:w w:val="90"/>
        </w:rPr>
        <w:t>a</w:t>
      </w:r>
      <w:r>
        <w:rPr>
          <w:spacing w:val="1"/>
          <w:w w:val="90"/>
        </w:rPr>
        <w:t>l</w:t>
      </w:r>
      <w:r>
        <w:rPr>
          <w:w w:val="90"/>
        </w:rPr>
        <w:t>u</w:t>
      </w:r>
      <w:r>
        <w:rPr>
          <w:spacing w:val="1"/>
          <w:w w:val="90"/>
        </w:rPr>
        <w:t>ta</w:t>
      </w:r>
      <w:r>
        <w:rPr>
          <w:w w:val="90"/>
        </w:rPr>
        <w:t>z</w:t>
      </w:r>
      <w:r>
        <w:rPr>
          <w:spacing w:val="1"/>
          <w:w w:val="90"/>
        </w:rPr>
        <w:t>i</w:t>
      </w:r>
      <w:r>
        <w:rPr>
          <w:w w:val="90"/>
        </w:rPr>
        <w:t>one</w:t>
      </w:r>
      <w:r>
        <w:rPr>
          <w:spacing w:val="28"/>
          <w:w w:val="90"/>
        </w:rPr>
        <w:t xml:space="preserve"> </w:t>
      </w:r>
      <w:r>
        <w:rPr>
          <w:spacing w:val="2"/>
          <w:w w:val="90"/>
        </w:rPr>
        <w:t>d</w:t>
      </w:r>
      <w:r>
        <w:rPr>
          <w:spacing w:val="-2"/>
          <w:w w:val="90"/>
        </w:rPr>
        <w:t>e</w:t>
      </w:r>
      <w:r>
        <w:rPr>
          <w:spacing w:val="1"/>
          <w:w w:val="90"/>
        </w:rPr>
        <w:t>ll</w:t>
      </w:r>
      <w:r>
        <w:rPr>
          <w:w w:val="90"/>
        </w:rPr>
        <w:t>a</w:t>
      </w:r>
      <w:r>
        <w:rPr>
          <w:spacing w:val="22"/>
          <w:w w:val="90"/>
        </w:rPr>
        <w:t xml:space="preserve"> </w:t>
      </w:r>
      <w:r>
        <w:rPr>
          <w:w w:val="90"/>
        </w:rPr>
        <w:t>s</w:t>
      </w:r>
      <w:r>
        <w:rPr>
          <w:spacing w:val="1"/>
          <w:w w:val="90"/>
        </w:rPr>
        <w:t>ta</w:t>
      </w:r>
      <w:r>
        <w:rPr>
          <w:w w:val="90"/>
        </w:rPr>
        <w:t>z</w:t>
      </w:r>
      <w:r>
        <w:rPr>
          <w:spacing w:val="1"/>
          <w:w w:val="90"/>
        </w:rPr>
        <w:t>i</w:t>
      </w:r>
      <w:r>
        <w:rPr>
          <w:w w:val="90"/>
        </w:rPr>
        <w:t>one</w:t>
      </w:r>
      <w:r>
        <w:rPr>
          <w:spacing w:val="23"/>
          <w:w w:val="90"/>
        </w:rPr>
        <w:t xml:space="preserve"> </w:t>
      </w:r>
      <w:r>
        <w:rPr>
          <w:spacing w:val="3"/>
          <w:w w:val="90"/>
        </w:rPr>
        <w:t>a</w:t>
      </w:r>
      <w:r>
        <w:rPr>
          <w:w w:val="90"/>
        </w:rPr>
        <w:t>pp</w:t>
      </w:r>
      <w:r>
        <w:rPr>
          <w:spacing w:val="1"/>
          <w:w w:val="90"/>
        </w:rPr>
        <w:t>alta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e,</w:t>
      </w:r>
      <w:r>
        <w:rPr>
          <w:spacing w:val="26"/>
          <w:w w:val="90"/>
        </w:rPr>
        <w:t xml:space="preserve"> </w:t>
      </w:r>
      <w:r>
        <w:rPr>
          <w:w w:val="90"/>
        </w:rPr>
        <w:t>g</w:t>
      </w:r>
      <w:r>
        <w:rPr>
          <w:spacing w:val="1"/>
          <w:w w:val="90"/>
        </w:rPr>
        <w:t>rav</w:t>
      </w:r>
      <w:r>
        <w:rPr>
          <w:w w:val="90"/>
        </w:rPr>
        <w:t>e</w:t>
      </w:r>
      <w:r>
        <w:rPr>
          <w:spacing w:val="30"/>
          <w:w w:val="90"/>
        </w:rPr>
        <w:t xml:space="preserve"> </w:t>
      </w:r>
      <w:r>
        <w:rPr>
          <w:w w:val="90"/>
        </w:rPr>
        <w:t>neg</w:t>
      </w:r>
      <w:r>
        <w:rPr>
          <w:spacing w:val="1"/>
          <w:w w:val="90"/>
        </w:rPr>
        <w:t>li</w:t>
      </w:r>
      <w:r>
        <w:rPr>
          <w:w w:val="90"/>
        </w:rPr>
        <w:t>genza</w:t>
      </w:r>
      <w:r>
        <w:rPr>
          <w:spacing w:val="25"/>
          <w:w w:val="90"/>
        </w:rPr>
        <w:t xml:space="preserve"> </w:t>
      </w:r>
      <w:r>
        <w:rPr>
          <w:w w:val="90"/>
        </w:rPr>
        <w:t>o</w:t>
      </w:r>
      <w:r>
        <w:rPr>
          <w:spacing w:val="11"/>
          <w:w w:val="90"/>
        </w:rPr>
        <w:t xml:space="preserve"> </w:t>
      </w:r>
      <w:r>
        <w:rPr>
          <w:w w:val="90"/>
        </w:rPr>
        <w:t>m</w:t>
      </w:r>
      <w:r>
        <w:rPr>
          <w:spacing w:val="1"/>
          <w:w w:val="90"/>
        </w:rPr>
        <w:t>ala</w:t>
      </w:r>
      <w:r>
        <w:rPr>
          <w:w w:val="90"/>
        </w:rPr>
        <w:t>fede</w:t>
      </w:r>
      <w:r>
        <w:rPr>
          <w:w w:val="92"/>
        </w:rPr>
        <w:t xml:space="preserve"> </w:t>
      </w:r>
      <w:r>
        <w:rPr>
          <w:w w:val="90"/>
        </w:rPr>
        <w:t>nel</w:t>
      </w:r>
      <w:r>
        <w:rPr>
          <w:spacing w:val="1"/>
          <w:w w:val="90"/>
        </w:rPr>
        <w:t>l</w:t>
      </w:r>
      <w:r>
        <w:rPr>
          <w:w w:val="90"/>
        </w:rPr>
        <w:t>’ese</w:t>
      </w:r>
      <w:r>
        <w:rPr>
          <w:spacing w:val="1"/>
          <w:w w:val="90"/>
        </w:rPr>
        <w:t>c</w:t>
      </w:r>
      <w:r>
        <w:rPr>
          <w:w w:val="90"/>
        </w:rPr>
        <w:t>uz</w:t>
      </w:r>
      <w:r>
        <w:rPr>
          <w:spacing w:val="1"/>
          <w:w w:val="90"/>
        </w:rPr>
        <w:t>i</w:t>
      </w:r>
      <w:r>
        <w:rPr>
          <w:w w:val="90"/>
        </w:rPr>
        <w:t>o</w:t>
      </w:r>
      <w:r>
        <w:rPr>
          <w:spacing w:val="2"/>
          <w:w w:val="90"/>
        </w:rPr>
        <w:t>n</w:t>
      </w:r>
      <w:r>
        <w:rPr>
          <w:w w:val="90"/>
        </w:rPr>
        <w:t>e</w:t>
      </w:r>
      <w:r>
        <w:rPr>
          <w:spacing w:val="12"/>
          <w:w w:val="90"/>
        </w:rPr>
        <w:t xml:space="preserve"> </w:t>
      </w:r>
      <w:r>
        <w:rPr>
          <w:w w:val="90"/>
        </w:rPr>
        <w:t>de</w:t>
      </w:r>
      <w:r>
        <w:rPr>
          <w:spacing w:val="1"/>
          <w:w w:val="90"/>
        </w:rPr>
        <w:t>ll</w:t>
      </w:r>
      <w:r>
        <w:rPr>
          <w:w w:val="90"/>
        </w:rPr>
        <w:t>e</w:t>
      </w:r>
      <w:r>
        <w:rPr>
          <w:spacing w:val="6"/>
          <w:w w:val="90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r</w:t>
      </w:r>
      <w:r>
        <w:rPr>
          <w:w w:val="90"/>
        </w:rPr>
        <w:t>es</w:t>
      </w:r>
      <w:r>
        <w:rPr>
          <w:spacing w:val="1"/>
          <w:w w:val="90"/>
        </w:rPr>
        <w:t>ta</w:t>
      </w:r>
      <w:r>
        <w:rPr>
          <w:spacing w:val="-2"/>
          <w:w w:val="90"/>
        </w:rPr>
        <w:t>z</w:t>
      </w:r>
      <w:r>
        <w:rPr>
          <w:spacing w:val="1"/>
          <w:w w:val="90"/>
        </w:rPr>
        <w:t>io</w:t>
      </w:r>
      <w:r>
        <w:rPr>
          <w:spacing w:val="2"/>
          <w:w w:val="90"/>
        </w:rPr>
        <w:t>n</w:t>
      </w:r>
      <w:r>
        <w:rPr>
          <w:w w:val="90"/>
        </w:rPr>
        <w:t>i</w:t>
      </w:r>
      <w:r>
        <w:rPr>
          <w:spacing w:val="9"/>
          <w:w w:val="90"/>
        </w:rPr>
        <w:t xml:space="preserve"> </w:t>
      </w:r>
      <w:r>
        <w:rPr>
          <w:spacing w:val="1"/>
          <w:w w:val="90"/>
        </w:rPr>
        <w:t>a</w:t>
      </w:r>
      <w:r>
        <w:rPr>
          <w:w w:val="90"/>
        </w:rPr>
        <w:t>f</w:t>
      </w:r>
      <w:r>
        <w:rPr>
          <w:spacing w:val="-2"/>
          <w:w w:val="90"/>
        </w:rPr>
        <w:t>f</w:t>
      </w:r>
      <w:r>
        <w:rPr>
          <w:spacing w:val="1"/>
          <w:w w:val="90"/>
        </w:rPr>
        <w:t>i</w:t>
      </w:r>
      <w:r>
        <w:rPr>
          <w:w w:val="90"/>
        </w:rPr>
        <w:t>d</w:t>
      </w:r>
      <w:r>
        <w:rPr>
          <w:spacing w:val="1"/>
          <w:w w:val="90"/>
        </w:rPr>
        <w:t>at</w:t>
      </w:r>
      <w:r>
        <w:rPr>
          <w:w w:val="90"/>
        </w:rPr>
        <w:t>e</w:t>
      </w:r>
      <w:r>
        <w:rPr>
          <w:spacing w:val="8"/>
          <w:w w:val="90"/>
        </w:rPr>
        <w:t xml:space="preserve"> </w:t>
      </w:r>
      <w:r>
        <w:rPr>
          <w:w w:val="90"/>
        </w:rPr>
        <w:t>d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11"/>
          <w:w w:val="90"/>
        </w:rPr>
        <w:t xml:space="preserve"> </w:t>
      </w:r>
      <w:r>
        <w:rPr>
          <w:w w:val="90"/>
        </w:rPr>
        <w:t>st</w:t>
      </w:r>
      <w:r>
        <w:rPr>
          <w:spacing w:val="1"/>
          <w:w w:val="90"/>
        </w:rPr>
        <w:t>a</w:t>
      </w:r>
      <w:r>
        <w:rPr>
          <w:w w:val="90"/>
        </w:rPr>
        <w:t>z</w:t>
      </w:r>
      <w:r>
        <w:rPr>
          <w:spacing w:val="1"/>
          <w:w w:val="90"/>
        </w:rPr>
        <w:t>i</w:t>
      </w:r>
      <w:r>
        <w:rPr>
          <w:w w:val="90"/>
        </w:rPr>
        <w:t>o</w:t>
      </w:r>
      <w:r>
        <w:rPr>
          <w:spacing w:val="2"/>
          <w:w w:val="90"/>
        </w:rPr>
        <w:t>n</w:t>
      </w:r>
      <w:r>
        <w:rPr>
          <w:w w:val="90"/>
        </w:rPr>
        <w:t>e</w:t>
      </w:r>
      <w:r>
        <w:rPr>
          <w:spacing w:val="6"/>
          <w:w w:val="90"/>
        </w:rPr>
        <w:t xml:space="preserve"> </w:t>
      </w:r>
      <w:r>
        <w:rPr>
          <w:spacing w:val="1"/>
          <w:w w:val="90"/>
        </w:rPr>
        <w:t>a</w:t>
      </w:r>
      <w:r>
        <w:rPr>
          <w:w w:val="90"/>
        </w:rPr>
        <w:t>pp</w:t>
      </w:r>
      <w:r>
        <w:rPr>
          <w:spacing w:val="1"/>
          <w:w w:val="90"/>
        </w:rPr>
        <w:t>alta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12"/>
          <w:w w:val="90"/>
        </w:rPr>
        <w:t xml:space="preserve"> </w:t>
      </w:r>
      <w:r>
        <w:rPr>
          <w:w w:val="90"/>
        </w:rPr>
        <w:t>c</w:t>
      </w:r>
      <w:r>
        <w:rPr>
          <w:spacing w:val="2"/>
          <w:w w:val="90"/>
        </w:rPr>
        <w:t>h</w:t>
      </w:r>
      <w:r>
        <w:rPr>
          <w:w w:val="90"/>
        </w:rPr>
        <w:t>e</w:t>
      </w:r>
      <w:r>
        <w:rPr>
          <w:spacing w:val="6"/>
          <w:w w:val="90"/>
        </w:rPr>
        <w:t xml:space="preserve"> </w:t>
      </w:r>
      <w:r>
        <w:rPr>
          <w:w w:val="90"/>
        </w:rPr>
        <w:t>b</w:t>
      </w:r>
      <w:r>
        <w:rPr>
          <w:spacing w:val="3"/>
          <w:w w:val="90"/>
        </w:rPr>
        <w:t>a</w:t>
      </w:r>
      <w:r>
        <w:rPr>
          <w:w w:val="90"/>
        </w:rPr>
        <w:t>nd</w:t>
      </w:r>
      <w:r>
        <w:rPr>
          <w:spacing w:val="1"/>
          <w:w w:val="90"/>
        </w:rPr>
        <w:t>i</w:t>
      </w:r>
      <w:r>
        <w:rPr>
          <w:w w:val="90"/>
        </w:rPr>
        <w:t>sce</w:t>
      </w:r>
      <w:r>
        <w:rPr>
          <w:spacing w:val="10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6"/>
          <w:w w:val="90"/>
        </w:rPr>
        <w:t xml:space="preserve"> </w:t>
      </w:r>
      <w:r>
        <w:rPr>
          <w:w w:val="90"/>
        </w:rPr>
        <w:t>g</w:t>
      </w:r>
      <w:r>
        <w:rPr>
          <w:spacing w:val="1"/>
          <w:w w:val="90"/>
        </w:rPr>
        <w:t>ara</w:t>
      </w:r>
      <w:r>
        <w:rPr>
          <w:w w:val="90"/>
        </w:rPr>
        <w:t>,</w:t>
      </w:r>
      <w:r>
        <w:rPr>
          <w:spacing w:val="4"/>
          <w:w w:val="90"/>
        </w:rPr>
        <w:t xml:space="preserve"> </w:t>
      </w:r>
      <w:r>
        <w:rPr>
          <w:w w:val="90"/>
        </w:rPr>
        <w:t>o</w:t>
      </w:r>
      <w:r>
        <w:rPr>
          <w:spacing w:val="7"/>
          <w:w w:val="90"/>
        </w:rPr>
        <w:t xml:space="preserve"> </w:t>
      </w:r>
      <w:r>
        <w:rPr>
          <w:w w:val="90"/>
        </w:rPr>
        <w:t>e</w:t>
      </w:r>
      <w:r>
        <w:rPr>
          <w:spacing w:val="1"/>
          <w:w w:val="90"/>
        </w:rPr>
        <w:t>rr</w:t>
      </w:r>
      <w:r>
        <w:rPr>
          <w:w w:val="90"/>
        </w:rPr>
        <w:t>o</w:t>
      </w:r>
      <w:r>
        <w:rPr>
          <w:spacing w:val="1"/>
          <w:w w:val="90"/>
        </w:rPr>
        <w:t>r</w:t>
      </w:r>
      <w:r>
        <w:rPr>
          <w:w w:val="90"/>
        </w:rPr>
        <w:t>e</w:t>
      </w:r>
      <w:r>
        <w:rPr>
          <w:spacing w:val="9"/>
          <w:w w:val="90"/>
        </w:rPr>
        <w:t xml:space="preserve"> </w:t>
      </w:r>
      <w:r>
        <w:rPr>
          <w:w w:val="90"/>
        </w:rPr>
        <w:t>g</w:t>
      </w:r>
      <w:r>
        <w:rPr>
          <w:spacing w:val="1"/>
          <w:w w:val="90"/>
        </w:rPr>
        <w:t>rav</w:t>
      </w:r>
      <w:r>
        <w:rPr>
          <w:w w:val="90"/>
        </w:rPr>
        <w:t>e</w:t>
      </w:r>
      <w:r>
        <w:rPr>
          <w:spacing w:val="40"/>
          <w:w w:val="90"/>
        </w:rPr>
        <w:t xml:space="preserve"> </w:t>
      </w:r>
      <w:r>
        <w:rPr>
          <w:w w:val="90"/>
        </w:rPr>
        <w:t>nel</w:t>
      </w:r>
      <w:r>
        <w:rPr>
          <w:spacing w:val="1"/>
          <w:w w:val="90"/>
        </w:rPr>
        <w:t>l</w:t>
      </w:r>
      <w:r>
        <w:rPr>
          <w:w w:val="90"/>
        </w:rPr>
        <w:t>’ese</w:t>
      </w:r>
      <w:r>
        <w:rPr>
          <w:spacing w:val="1"/>
          <w:w w:val="90"/>
        </w:rPr>
        <w:t>r</w:t>
      </w:r>
      <w:r>
        <w:rPr>
          <w:w w:val="90"/>
        </w:rPr>
        <w:t>c</w:t>
      </w:r>
      <w:r>
        <w:rPr>
          <w:spacing w:val="1"/>
          <w:w w:val="90"/>
        </w:rPr>
        <w:t>i</w:t>
      </w:r>
      <w:r>
        <w:rPr>
          <w:spacing w:val="-2"/>
          <w:w w:val="90"/>
        </w:rPr>
        <w:t>z</w:t>
      </w:r>
      <w:r>
        <w:rPr>
          <w:spacing w:val="1"/>
          <w:w w:val="90"/>
        </w:rPr>
        <w:t>i</w:t>
      </w:r>
      <w:r>
        <w:rPr>
          <w:w w:val="90"/>
        </w:rPr>
        <w:t>o</w:t>
      </w:r>
      <w:r>
        <w:rPr>
          <w:spacing w:val="38"/>
          <w:w w:val="90"/>
        </w:rPr>
        <w:t xml:space="preserve"> </w:t>
      </w:r>
      <w:r>
        <w:rPr>
          <w:spacing w:val="2"/>
          <w:w w:val="90"/>
        </w:rPr>
        <w:t>d</w:t>
      </w:r>
      <w:r>
        <w:rPr>
          <w:w w:val="90"/>
        </w:rPr>
        <w:t>el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37"/>
          <w:w w:val="90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ro</w:t>
      </w:r>
      <w:r>
        <w:rPr>
          <w:w w:val="90"/>
        </w:rPr>
        <w:t>pr</w:t>
      </w:r>
      <w:r>
        <w:rPr>
          <w:spacing w:val="2"/>
          <w:w w:val="90"/>
        </w:rPr>
        <w:t>i</w:t>
      </w:r>
      <w:r>
        <w:rPr>
          <w:w w:val="90"/>
        </w:rPr>
        <w:t>a</w:t>
      </w:r>
      <w:r>
        <w:rPr>
          <w:w w:val="92"/>
        </w:rPr>
        <w:t xml:space="preserve"> </w:t>
      </w:r>
      <w:r>
        <w:rPr>
          <w:w w:val="90"/>
        </w:rPr>
        <w:t>a</w:t>
      </w:r>
      <w:r>
        <w:rPr>
          <w:spacing w:val="1"/>
          <w:w w:val="90"/>
        </w:rPr>
        <w:t>t</w:t>
      </w:r>
      <w:r>
        <w:rPr>
          <w:w w:val="90"/>
        </w:rPr>
        <w:t>t</w:t>
      </w:r>
      <w:r>
        <w:rPr>
          <w:spacing w:val="2"/>
          <w:w w:val="90"/>
        </w:rPr>
        <w:t>i</w:t>
      </w:r>
      <w:r>
        <w:rPr>
          <w:w w:val="90"/>
        </w:rPr>
        <w:t>vi</w:t>
      </w:r>
      <w:r>
        <w:rPr>
          <w:spacing w:val="1"/>
          <w:w w:val="90"/>
        </w:rPr>
        <w:t>t</w:t>
      </w:r>
      <w:r>
        <w:rPr>
          <w:w w:val="90"/>
        </w:rPr>
        <w:t>à</w:t>
      </w:r>
      <w:r>
        <w:rPr>
          <w:spacing w:val="1"/>
          <w:w w:val="90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ro</w:t>
      </w:r>
      <w:r>
        <w:rPr>
          <w:w w:val="90"/>
        </w:rPr>
        <w:t>fess</w:t>
      </w:r>
      <w:r>
        <w:rPr>
          <w:spacing w:val="1"/>
          <w:w w:val="90"/>
        </w:rPr>
        <w:t>i</w:t>
      </w:r>
      <w:r>
        <w:rPr>
          <w:w w:val="90"/>
        </w:rPr>
        <w:t>on</w:t>
      </w:r>
      <w:r>
        <w:rPr>
          <w:spacing w:val="1"/>
          <w:w w:val="90"/>
        </w:rPr>
        <w:t>al</w:t>
      </w:r>
      <w:r>
        <w:rPr>
          <w:w w:val="90"/>
        </w:rPr>
        <w:t>e,</w:t>
      </w:r>
      <w:r>
        <w:rPr>
          <w:spacing w:val="1"/>
          <w:w w:val="90"/>
        </w:rPr>
        <w:t xml:space="preserve"> a</w:t>
      </w:r>
      <w:r>
        <w:rPr>
          <w:w w:val="90"/>
        </w:rPr>
        <w:t>cce</w:t>
      </w:r>
      <w:r>
        <w:rPr>
          <w:spacing w:val="1"/>
          <w:w w:val="90"/>
        </w:rPr>
        <w:t>rt</w:t>
      </w:r>
      <w:r>
        <w:rPr>
          <w:w w:val="90"/>
        </w:rPr>
        <w:t>a</w:t>
      </w:r>
      <w:r>
        <w:rPr>
          <w:spacing w:val="1"/>
          <w:w w:val="90"/>
        </w:rPr>
        <w:t>t</w:t>
      </w:r>
      <w:r>
        <w:rPr>
          <w:w w:val="90"/>
        </w:rPr>
        <w:t>o</w:t>
      </w:r>
      <w:r>
        <w:rPr>
          <w:spacing w:val="3"/>
          <w:w w:val="90"/>
        </w:rPr>
        <w:t xml:space="preserve"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n</w:t>
      </w:r>
      <w:r>
        <w:rPr>
          <w:spacing w:val="-1"/>
          <w:w w:val="90"/>
        </w:rPr>
        <w:t xml:space="preserve"> </w:t>
      </w:r>
      <w:r>
        <w:rPr>
          <w:spacing w:val="2"/>
          <w:w w:val="90"/>
        </w:rPr>
        <w:t>q</w:t>
      </w:r>
      <w:r>
        <w:rPr>
          <w:w w:val="90"/>
        </w:rPr>
        <w:t>u</w:t>
      </w:r>
      <w:r>
        <w:rPr>
          <w:spacing w:val="1"/>
          <w:w w:val="90"/>
        </w:rPr>
        <w:t>al</w:t>
      </w:r>
      <w:r>
        <w:rPr>
          <w:w w:val="90"/>
        </w:rPr>
        <w:t>s</w:t>
      </w:r>
      <w:r>
        <w:rPr>
          <w:spacing w:val="1"/>
          <w:w w:val="90"/>
        </w:rPr>
        <w:t>ia</w:t>
      </w:r>
      <w:r>
        <w:rPr>
          <w:w w:val="90"/>
        </w:rPr>
        <w:t>si</w:t>
      </w:r>
      <w:r>
        <w:rPr>
          <w:spacing w:val="-2"/>
          <w:w w:val="90"/>
        </w:rPr>
        <w:t xml:space="preserve"> </w:t>
      </w:r>
      <w:r>
        <w:rPr>
          <w:w w:val="90"/>
        </w:rPr>
        <w:t>me</w:t>
      </w:r>
      <w:r>
        <w:rPr>
          <w:spacing w:val="2"/>
          <w:w w:val="90"/>
        </w:rPr>
        <w:t>z</w:t>
      </w:r>
      <w:r>
        <w:rPr>
          <w:w w:val="90"/>
        </w:rPr>
        <w:t>zo</w:t>
      </w:r>
      <w:r>
        <w:rPr>
          <w:spacing w:val="1"/>
          <w:w w:val="90"/>
        </w:rPr>
        <w:t xml:space="preserve"> </w:t>
      </w:r>
      <w:r>
        <w:rPr>
          <w:w w:val="90"/>
        </w:rPr>
        <w:t>di</w:t>
      </w:r>
      <w:r>
        <w:rPr>
          <w:spacing w:val="1"/>
          <w:w w:val="90"/>
        </w:rPr>
        <w:t xml:space="preserve"> </w:t>
      </w:r>
      <w:r>
        <w:rPr>
          <w:w w:val="90"/>
        </w:rPr>
        <w:t>p</w:t>
      </w:r>
      <w:r>
        <w:rPr>
          <w:spacing w:val="3"/>
          <w:w w:val="90"/>
        </w:rPr>
        <w:t>r</w:t>
      </w:r>
      <w:r>
        <w:rPr>
          <w:w w:val="90"/>
        </w:rPr>
        <w:t>o</w:t>
      </w:r>
      <w:r>
        <w:rPr>
          <w:spacing w:val="1"/>
          <w:w w:val="90"/>
        </w:rPr>
        <w:t>v</w:t>
      </w:r>
      <w:r>
        <w:rPr>
          <w:w w:val="90"/>
        </w:rPr>
        <w:t>a</w:t>
      </w:r>
      <w:r>
        <w:rPr>
          <w:spacing w:val="-4"/>
          <w:w w:val="90"/>
        </w:rPr>
        <w:t xml:space="preserve"> </w:t>
      </w:r>
      <w:r>
        <w:rPr>
          <w:w w:val="90"/>
        </w:rPr>
        <w:t>da</w:t>
      </w:r>
      <w:r>
        <w:rPr>
          <w:spacing w:val="3"/>
          <w:w w:val="90"/>
        </w:rPr>
        <w:t xml:space="preserve"> </w:t>
      </w:r>
      <w:r>
        <w:rPr>
          <w:spacing w:val="2"/>
          <w:w w:val="90"/>
        </w:rPr>
        <w:t>p</w:t>
      </w:r>
      <w:r>
        <w:rPr>
          <w:w w:val="90"/>
        </w:rPr>
        <w:t>a</w:t>
      </w:r>
      <w:r>
        <w:rPr>
          <w:spacing w:val="1"/>
          <w:w w:val="90"/>
        </w:rPr>
        <w:t>rt</w:t>
      </w:r>
      <w:r>
        <w:rPr>
          <w:w w:val="90"/>
        </w:rPr>
        <w:t xml:space="preserve">e </w:t>
      </w:r>
      <w:r>
        <w:rPr>
          <w:spacing w:val="2"/>
          <w:w w:val="90"/>
        </w:rPr>
        <w:t>d</w:t>
      </w:r>
      <w:r>
        <w:rPr>
          <w:w w:val="90"/>
        </w:rPr>
        <w:t>el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1"/>
          <w:w w:val="90"/>
        </w:rPr>
        <w:t xml:space="preserve"> </w:t>
      </w:r>
      <w:proofErr w:type="gramStart"/>
      <w:r>
        <w:rPr>
          <w:w w:val="90"/>
        </w:rPr>
        <w:t>st</w:t>
      </w:r>
      <w:r>
        <w:rPr>
          <w:spacing w:val="1"/>
          <w:w w:val="90"/>
        </w:rPr>
        <w:t>a</w:t>
      </w:r>
      <w:r>
        <w:rPr>
          <w:w w:val="90"/>
        </w:rPr>
        <w:t>z</w:t>
      </w:r>
      <w:r>
        <w:rPr>
          <w:spacing w:val="1"/>
          <w:w w:val="90"/>
        </w:rPr>
        <w:t>i</w:t>
      </w:r>
      <w:r>
        <w:rPr>
          <w:w w:val="90"/>
        </w:rPr>
        <w:t xml:space="preserve">one </w:t>
      </w:r>
      <w:r>
        <w:rPr>
          <w:spacing w:val="4"/>
          <w:w w:val="90"/>
        </w:rPr>
        <w:t xml:space="preserve"> </w:t>
      </w:r>
      <w:r>
        <w:rPr>
          <w:w w:val="90"/>
        </w:rPr>
        <w:t>appaltante</w:t>
      </w:r>
      <w:proofErr w:type="gramEnd"/>
      <w:r>
        <w:rPr>
          <w:w w:val="90"/>
        </w:rPr>
        <w:t>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183"/>
        </w:tabs>
        <w:kinsoku w:val="0"/>
        <w:overflowPunct w:val="0"/>
        <w:spacing w:before="3" w:line="253" w:lineRule="auto"/>
        <w:ind w:left="472" w:right="112" w:firstLine="0"/>
        <w:jc w:val="both"/>
      </w:pPr>
      <w:r>
        <w:t>□</w:t>
      </w:r>
      <w:r>
        <w:rPr>
          <w:spacing w:val="13"/>
        </w:rPr>
        <w:t xml:space="preserve"> </w:t>
      </w:r>
      <w:r>
        <w:t>di</w:t>
      </w:r>
      <w:r>
        <w:rPr>
          <w:spacing w:val="14"/>
        </w:rPr>
        <w:t xml:space="preserve"> </w:t>
      </w:r>
      <w:r>
        <w:t>non</w:t>
      </w:r>
      <w:r>
        <w:rPr>
          <w:spacing w:val="15"/>
        </w:rPr>
        <w:t xml:space="preserve"> </w:t>
      </w:r>
      <w:r>
        <w:t>a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r>
        <w:rPr>
          <w:spacing w:val="14"/>
        </w:rPr>
        <w:t xml:space="preserve"> </w:t>
      </w:r>
      <w:r>
        <w:t>c</w:t>
      </w:r>
      <w:r>
        <w:rPr>
          <w:spacing w:val="2"/>
        </w:rPr>
        <w:t>o</w:t>
      </w:r>
      <w:r>
        <w:rPr>
          <w:spacing w:val="-1"/>
        </w:rPr>
        <w:t>m</w:t>
      </w:r>
      <w:r>
        <w:rPr>
          <w:spacing w:val="1"/>
        </w:rPr>
        <w:t>m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s</w:t>
      </w:r>
      <w:r>
        <w:t>o</w:t>
      </w:r>
      <w:r>
        <w:rPr>
          <w:spacing w:val="16"/>
        </w:rPr>
        <w:t xml:space="preserve"> </w:t>
      </w:r>
      <w:r>
        <w:rPr>
          <w:spacing w:val="-2"/>
        </w:rPr>
        <w:t>v</w:t>
      </w:r>
      <w:r>
        <w:t>io</w:t>
      </w:r>
      <w:r>
        <w:rPr>
          <w:spacing w:val="2"/>
        </w:rPr>
        <w:t>l</w:t>
      </w:r>
      <w:r>
        <w:t>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i,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ef</w:t>
      </w:r>
      <w:r>
        <w:t>initi</w:t>
      </w:r>
      <w:r>
        <w:rPr>
          <w:spacing w:val="-1"/>
        </w:rPr>
        <w:t>v</w:t>
      </w:r>
      <w:r>
        <w:rPr>
          <w:spacing w:val="2"/>
        </w:rPr>
        <w:t>a</w:t>
      </w:r>
      <w:r>
        <w:rPr>
          <w:spacing w:val="-1"/>
        </w:rPr>
        <w:t>me</w:t>
      </w:r>
      <w:r>
        <w:t>nte</w:t>
      </w:r>
      <w:r>
        <w:rPr>
          <w:spacing w:val="16"/>
        </w:rPr>
        <w:t xml:space="preserve"> </w:t>
      </w:r>
      <w:r>
        <w:t>ac</w:t>
      </w:r>
      <w:r>
        <w:rPr>
          <w:spacing w:val="2"/>
        </w:rPr>
        <w:t>c</w:t>
      </w:r>
      <w:r>
        <w:rPr>
          <w:spacing w:val="-1"/>
        </w:rPr>
        <w:t>e</w:t>
      </w:r>
      <w:r>
        <w:t>r</w:t>
      </w:r>
      <w:r>
        <w:rPr>
          <w:spacing w:val="2"/>
        </w:rPr>
        <w:t>t</w:t>
      </w:r>
      <w:r>
        <w:t>at</w:t>
      </w:r>
      <w:r>
        <w:rPr>
          <w:spacing w:val="-1"/>
        </w:rPr>
        <w:t>e</w:t>
      </w:r>
      <w:r>
        <w:t>,</w:t>
      </w:r>
      <w:r>
        <w:rPr>
          <w:spacing w:val="13"/>
        </w:rPr>
        <w:t xml:space="preserve"> </w:t>
      </w:r>
      <w:r>
        <w:t>ri</w:t>
      </w:r>
      <w:r>
        <w:rPr>
          <w:spacing w:val="-2"/>
        </w:rPr>
        <w:t>s</w:t>
      </w:r>
      <w:r>
        <w:t>p</w:t>
      </w:r>
      <w:r>
        <w:rPr>
          <w:spacing w:val="-1"/>
        </w:rPr>
        <w:t>e</w:t>
      </w:r>
      <w:r>
        <w:t>tto</w:t>
      </w:r>
      <w:r>
        <w:rPr>
          <w:spacing w:val="14"/>
        </w:rPr>
        <w:t xml:space="preserve"> </w:t>
      </w:r>
      <w:r>
        <w:rPr>
          <w:spacing w:val="2"/>
        </w:rPr>
        <w:t>a</w:t>
      </w:r>
      <w:r>
        <w:t>gli</w:t>
      </w:r>
      <w:r>
        <w:rPr>
          <w:spacing w:val="13"/>
        </w:rPr>
        <w:t xml:space="preserve"> </w:t>
      </w:r>
      <w:r>
        <w:t>obbli</w:t>
      </w:r>
      <w:r>
        <w:rPr>
          <w:spacing w:val="-1"/>
        </w:rPr>
        <w:t>g</w:t>
      </w:r>
      <w:r>
        <w:t>hi</w:t>
      </w:r>
      <w:r>
        <w:rPr>
          <w:spacing w:val="14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e</w:t>
      </w:r>
      <w:r>
        <w:rPr>
          <w:spacing w:val="2"/>
        </w:rPr>
        <w:t>l</w:t>
      </w:r>
      <w:r>
        <w:t>ati</w:t>
      </w:r>
      <w:r>
        <w:rPr>
          <w:spacing w:val="-2"/>
        </w:rPr>
        <w:t>v</w:t>
      </w:r>
      <w:r>
        <w:t>i</w:t>
      </w:r>
      <w:r>
        <w:rPr>
          <w:spacing w:val="14"/>
        </w:rPr>
        <w:t xml:space="preserve"> </w:t>
      </w:r>
      <w:r>
        <w:t>al</w:t>
      </w:r>
      <w:r>
        <w:rPr>
          <w:spacing w:val="13"/>
        </w:rPr>
        <w:t xml:space="preserve"> </w:t>
      </w:r>
      <w:r>
        <w:t>pag</w:t>
      </w:r>
      <w:r>
        <w:rPr>
          <w:spacing w:val="3"/>
        </w:rPr>
        <w:t>a</w:t>
      </w:r>
      <w:r>
        <w:rPr>
          <w:spacing w:val="-1"/>
        </w:rPr>
        <w:t>me</w:t>
      </w:r>
      <w:r>
        <w:t>nto</w:t>
      </w:r>
      <w:r>
        <w:rPr>
          <w:spacing w:val="2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2"/>
        </w:rPr>
        <w:t>l</w:t>
      </w:r>
      <w:r>
        <w:t>e</w:t>
      </w:r>
      <w:r>
        <w:rPr>
          <w:w w:val="99"/>
        </w:rPr>
        <w:t xml:space="preserve"> </w:t>
      </w:r>
      <w:r>
        <w:t>i</w:t>
      </w:r>
      <w:r>
        <w:rPr>
          <w:spacing w:val="-1"/>
        </w:rPr>
        <w:t>m</w:t>
      </w:r>
      <w:r>
        <w:t>po</w:t>
      </w:r>
      <w:r>
        <w:rPr>
          <w:spacing w:val="-1"/>
        </w:rPr>
        <w:t>s</w:t>
      </w:r>
      <w:r>
        <w:t>te</w:t>
      </w:r>
      <w:r>
        <w:rPr>
          <w:spacing w:val="-23"/>
        </w:rPr>
        <w:t xml:space="preserve"> </w:t>
      </w:r>
      <w:r>
        <w:t>e</w:t>
      </w:r>
      <w:r>
        <w:rPr>
          <w:spacing w:val="-25"/>
        </w:rPr>
        <w:t xml:space="preserve"> </w:t>
      </w:r>
      <w:r>
        <w:t>ta</w:t>
      </w:r>
      <w:r>
        <w:rPr>
          <w:spacing w:val="1"/>
        </w:rPr>
        <w:t>s</w:t>
      </w:r>
      <w:r>
        <w:rPr>
          <w:spacing w:val="-1"/>
        </w:rPr>
        <w:t>se</w:t>
      </w:r>
      <w:r>
        <w:t>,</w:t>
      </w:r>
      <w:r>
        <w:rPr>
          <w:spacing w:val="-22"/>
        </w:rPr>
        <w:t xml:space="preserve"> </w:t>
      </w:r>
      <w:r>
        <w:rPr>
          <w:spacing w:val="-1"/>
        </w:rPr>
        <w:t>se</w:t>
      </w:r>
      <w:r>
        <w:t>co</w:t>
      </w:r>
      <w:r>
        <w:rPr>
          <w:spacing w:val="1"/>
        </w:rPr>
        <w:t>n</w:t>
      </w:r>
      <w:r>
        <w:t>do</w:t>
      </w:r>
      <w:r>
        <w:rPr>
          <w:spacing w:val="-24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23"/>
        </w:rPr>
        <w:t xml:space="preserve"> </w:t>
      </w:r>
      <w:r>
        <w:t>l</w:t>
      </w:r>
      <w:r>
        <w:rPr>
          <w:spacing w:val="1"/>
        </w:rPr>
        <w:t>e</w:t>
      </w:r>
      <w:r>
        <w:rPr>
          <w:spacing w:val="2"/>
        </w:rPr>
        <w:t>g</w:t>
      </w:r>
      <w:r>
        <w:t>i</w:t>
      </w:r>
      <w:r>
        <w:rPr>
          <w:spacing w:val="-2"/>
        </w:rPr>
        <w:t>s</w:t>
      </w:r>
      <w:r>
        <w:t>lazio</w:t>
      </w:r>
      <w:r>
        <w:rPr>
          <w:spacing w:val="1"/>
        </w:rPr>
        <w:t>n</w:t>
      </w:r>
      <w:r>
        <w:t>e</w:t>
      </w:r>
      <w:r>
        <w:rPr>
          <w:spacing w:val="-22"/>
        </w:rPr>
        <w:t xml:space="preserve"> </w:t>
      </w:r>
      <w:r>
        <w:t>italia</w:t>
      </w:r>
      <w:r>
        <w:rPr>
          <w:spacing w:val="1"/>
        </w:rPr>
        <w:t>n</w:t>
      </w:r>
      <w:r>
        <w:t>a;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183"/>
        </w:tabs>
        <w:kinsoku w:val="0"/>
        <w:overflowPunct w:val="0"/>
        <w:spacing w:line="259" w:lineRule="exact"/>
        <w:ind w:left="1183" w:right="112" w:hanging="711"/>
        <w:jc w:val="both"/>
      </w:pPr>
      <w:r>
        <w:t>□</w:t>
      </w:r>
      <w:r>
        <w:rPr>
          <w:spacing w:val="-15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n</w:t>
      </w:r>
      <w:r>
        <w:rPr>
          <w:spacing w:val="-1"/>
        </w:rPr>
        <w:t>e</w:t>
      </w:r>
      <w:r>
        <w:t>ll’anno</w:t>
      </w:r>
      <w:r>
        <w:rPr>
          <w:spacing w:val="-13"/>
        </w:rPr>
        <w:t xml:space="preserve"> </w:t>
      </w:r>
      <w:r>
        <w:t>a</w:t>
      </w:r>
      <w:r>
        <w:rPr>
          <w:spacing w:val="1"/>
        </w:rPr>
        <w:t>n</w:t>
      </w:r>
      <w:r>
        <w:t>tec</w:t>
      </w:r>
      <w:r>
        <w:rPr>
          <w:spacing w:val="-2"/>
        </w:rPr>
        <w:t>e</w:t>
      </w:r>
      <w:r>
        <w:t>d</w:t>
      </w:r>
      <w:r>
        <w:rPr>
          <w:spacing w:val="-1"/>
        </w:rPr>
        <w:t>e</w:t>
      </w:r>
      <w:r>
        <w:t>nte</w:t>
      </w:r>
      <w:r>
        <w:rPr>
          <w:spacing w:val="-11"/>
        </w:rPr>
        <w:t xml:space="preserve"> </w:t>
      </w:r>
      <w:r>
        <w:rPr>
          <w:spacing w:val="2"/>
        </w:rPr>
        <w:t>l</w:t>
      </w:r>
      <w:r>
        <w:t>a</w:t>
      </w:r>
      <w:r>
        <w:rPr>
          <w:spacing w:val="-15"/>
        </w:rPr>
        <w:t xml:space="preserve"> </w:t>
      </w:r>
      <w:r>
        <w:t>data</w:t>
      </w:r>
      <w:r>
        <w:rPr>
          <w:spacing w:val="-1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5"/>
        </w:rPr>
        <w:t xml:space="preserve"> </w:t>
      </w:r>
      <w:r>
        <w:t>inoltro</w:t>
      </w:r>
      <w:r>
        <w:rPr>
          <w:spacing w:val="-15"/>
        </w:rPr>
        <w:t xml:space="preserve"> </w:t>
      </w:r>
      <w:r>
        <w:t>d</w:t>
      </w:r>
      <w:r>
        <w:rPr>
          <w:spacing w:val="-1"/>
        </w:rPr>
        <w:t>e</w:t>
      </w:r>
      <w:r>
        <w:t>ll’in</w:t>
      </w:r>
      <w:r>
        <w:rPr>
          <w:spacing w:val="-2"/>
        </w:rPr>
        <w:t>v</w:t>
      </w:r>
      <w:r>
        <w:t>ito</w:t>
      </w:r>
      <w:r>
        <w:rPr>
          <w:spacing w:val="-11"/>
        </w:rPr>
        <w:t xml:space="preserve"> </w:t>
      </w:r>
      <w:r>
        <w:t>a</w:t>
      </w:r>
      <w:r>
        <w:rPr>
          <w:spacing w:val="-15"/>
        </w:rPr>
        <w:t xml:space="preserve"> </w:t>
      </w:r>
      <w:r>
        <w:t>partec</w:t>
      </w:r>
      <w:r>
        <w:rPr>
          <w:spacing w:val="-1"/>
        </w:rPr>
        <w:t>i</w:t>
      </w:r>
      <w:r>
        <w:t>pare</w:t>
      </w:r>
      <w:r>
        <w:rPr>
          <w:spacing w:val="-16"/>
        </w:rPr>
        <w:t xml:space="preserve"> </w:t>
      </w:r>
      <w:r>
        <w:t>alla</w:t>
      </w:r>
      <w:r>
        <w:rPr>
          <w:spacing w:val="-13"/>
        </w:rPr>
        <w:t xml:space="preserve"> </w:t>
      </w:r>
      <w:r>
        <w:t>gara</w:t>
      </w:r>
      <w:r>
        <w:rPr>
          <w:spacing w:val="-16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10"/>
        </w:rPr>
        <w:t xml:space="preserve"> </w:t>
      </w:r>
      <w:r>
        <w:t>og</w:t>
      </w:r>
      <w:r>
        <w:rPr>
          <w:spacing w:val="1"/>
        </w:rPr>
        <w:t>g</w:t>
      </w:r>
      <w:r>
        <w:rPr>
          <w:spacing w:val="-1"/>
        </w:rPr>
        <w:t>e</w:t>
      </w:r>
      <w:r>
        <w:t>tto,</w:t>
      </w:r>
      <w:r>
        <w:rPr>
          <w:spacing w:val="-15"/>
        </w:rPr>
        <w:t xml:space="preserve"> </w:t>
      </w:r>
      <w:r>
        <w:t>non</w:t>
      </w:r>
      <w:r>
        <w:rPr>
          <w:spacing w:val="-15"/>
        </w:rPr>
        <w:t xml:space="preserve"> </w:t>
      </w:r>
      <w:r>
        <w:rPr>
          <w:spacing w:val="-1"/>
        </w:rPr>
        <w:t>s</w:t>
      </w:r>
      <w:r>
        <w:t>ono</w:t>
      </w:r>
      <w:r>
        <w:rPr>
          <w:spacing w:val="23"/>
        </w:rPr>
        <w:t xml:space="preserve"> </w:t>
      </w:r>
      <w:r>
        <w:t>s</w:t>
      </w:r>
      <w:r>
        <w:rPr>
          <w:spacing w:val="2"/>
        </w:rPr>
        <w:t>t</w:t>
      </w:r>
      <w:r>
        <w:t>a</w:t>
      </w:r>
      <w:r>
        <w:rPr>
          <w:spacing w:val="2"/>
        </w:rPr>
        <w:t>t</w:t>
      </w:r>
      <w:r>
        <w:t>e</w:t>
      </w:r>
      <w:r>
        <w:rPr>
          <w:spacing w:val="2"/>
        </w:rPr>
        <w:t xml:space="preserve"> 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es</w:t>
      </w:r>
      <w:r>
        <w:rPr>
          <w:w w:val="95"/>
        </w:rPr>
        <w:t>e</w:t>
      </w:r>
      <w:r>
        <w:rPr>
          <w:spacing w:val="-18"/>
          <w:w w:val="95"/>
        </w:rPr>
        <w:t xml:space="preserve"> </w:t>
      </w:r>
      <w:r>
        <w:rPr>
          <w:w w:val="95"/>
        </w:rPr>
        <w:t>f</w:t>
      </w:r>
      <w:r>
        <w:rPr>
          <w:spacing w:val="2"/>
          <w:w w:val="95"/>
        </w:rPr>
        <w:t>al</w:t>
      </w:r>
      <w:r>
        <w:rPr>
          <w:spacing w:val="1"/>
          <w:w w:val="95"/>
        </w:rPr>
        <w:t>s</w:t>
      </w:r>
      <w:r>
        <w:rPr>
          <w:w w:val="95"/>
        </w:rPr>
        <w:t>e</w:t>
      </w:r>
    </w:p>
    <w:p w:rsidR="000C50E5" w:rsidRDefault="000C50E5" w:rsidP="000C50E5">
      <w:pPr>
        <w:pStyle w:val="Corpotesto"/>
        <w:kinsoku w:val="0"/>
        <w:overflowPunct w:val="0"/>
        <w:spacing w:before="15" w:line="254" w:lineRule="auto"/>
        <w:ind w:left="472" w:right="108"/>
        <w:jc w:val="both"/>
      </w:pPr>
      <w:proofErr w:type="gramStart"/>
      <w:r>
        <w:rPr>
          <w:w w:val="95"/>
        </w:rPr>
        <w:t>d</w:t>
      </w:r>
      <w:r>
        <w:rPr>
          <w:spacing w:val="2"/>
          <w:w w:val="95"/>
        </w:rPr>
        <w:t>i</w:t>
      </w:r>
      <w:r>
        <w:rPr>
          <w:w w:val="95"/>
        </w:rPr>
        <w:t>ch</w:t>
      </w:r>
      <w:r>
        <w:rPr>
          <w:spacing w:val="2"/>
          <w:w w:val="95"/>
        </w:rPr>
        <w:t>i</w:t>
      </w:r>
      <w:r>
        <w:rPr>
          <w:w w:val="95"/>
        </w:rPr>
        <w:t>a</w:t>
      </w:r>
      <w:r>
        <w:rPr>
          <w:spacing w:val="2"/>
          <w:w w:val="95"/>
        </w:rPr>
        <w:t>ra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oni</w:t>
      </w:r>
      <w:proofErr w:type="gramEnd"/>
      <w:r>
        <w:rPr>
          <w:spacing w:val="9"/>
          <w:w w:val="95"/>
        </w:rPr>
        <w:t xml:space="preserve"> 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w w:val="95"/>
        </w:rPr>
        <w:t>m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rit</w:t>
      </w:r>
      <w:r>
        <w:rPr>
          <w:w w:val="95"/>
        </w:rPr>
        <w:t>o</w:t>
      </w:r>
      <w:r>
        <w:rPr>
          <w:spacing w:val="6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w w:val="95"/>
        </w:rPr>
        <w:t>i</w:t>
      </w:r>
      <w:r>
        <w:rPr>
          <w:spacing w:val="4"/>
          <w:w w:val="95"/>
        </w:rPr>
        <w:t xml:space="preserve"> 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qu</w:t>
      </w:r>
      <w:r>
        <w:rPr>
          <w:spacing w:val="2"/>
          <w:w w:val="95"/>
        </w:rPr>
        <w:t>i</w:t>
      </w:r>
      <w:r>
        <w:rPr>
          <w:w w:val="95"/>
        </w:rPr>
        <w:t>s</w:t>
      </w:r>
      <w:r>
        <w:rPr>
          <w:spacing w:val="2"/>
          <w:w w:val="95"/>
        </w:rPr>
        <w:t>i</w:t>
      </w:r>
      <w:r>
        <w:rPr>
          <w:w w:val="95"/>
        </w:rPr>
        <w:t>ti</w:t>
      </w:r>
      <w:r>
        <w:rPr>
          <w:spacing w:val="7"/>
          <w:w w:val="95"/>
        </w:rPr>
        <w:t xml:space="preserve"> </w:t>
      </w:r>
      <w:r>
        <w:rPr>
          <w:w w:val="95"/>
        </w:rPr>
        <w:t>e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co</w:t>
      </w:r>
      <w:r>
        <w:rPr>
          <w:spacing w:val="3"/>
          <w:w w:val="95"/>
        </w:rPr>
        <w:t>n</w:t>
      </w:r>
      <w:r>
        <w:rPr>
          <w:w w:val="95"/>
        </w:rPr>
        <w:t>d</w:t>
      </w:r>
      <w:r>
        <w:rPr>
          <w:spacing w:val="2"/>
          <w:w w:val="95"/>
        </w:rPr>
        <w:t>i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oni</w:t>
      </w:r>
      <w:r>
        <w:rPr>
          <w:spacing w:val="8"/>
          <w:w w:val="95"/>
        </w:rPr>
        <w:t xml:space="preserve"> </w:t>
      </w:r>
      <w:r>
        <w:rPr>
          <w:w w:val="95"/>
        </w:rPr>
        <w:t>ri</w:t>
      </w:r>
      <w:r>
        <w:rPr>
          <w:spacing w:val="2"/>
          <w:w w:val="95"/>
        </w:rPr>
        <w:t>l</w:t>
      </w:r>
      <w:r>
        <w:rPr>
          <w:spacing w:val="1"/>
          <w:w w:val="95"/>
        </w:rPr>
        <w:t>e</w:t>
      </w:r>
      <w:r>
        <w:rPr>
          <w:spacing w:val="2"/>
          <w:w w:val="95"/>
        </w:rPr>
        <w:t>va</w:t>
      </w:r>
      <w:r>
        <w:rPr>
          <w:w w:val="95"/>
        </w:rPr>
        <w:t>nti</w:t>
      </w:r>
      <w:r>
        <w:rPr>
          <w:spacing w:val="8"/>
          <w:w w:val="95"/>
        </w:rPr>
        <w:t xml:space="preserve"> </w:t>
      </w:r>
      <w:r>
        <w:rPr>
          <w:spacing w:val="3"/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4"/>
          <w:w w:val="95"/>
        </w:rPr>
        <w:t xml:space="preserve"> </w:t>
      </w:r>
      <w:r>
        <w:rPr>
          <w:w w:val="95"/>
        </w:rPr>
        <w:t>p</w:t>
      </w:r>
      <w:r>
        <w:rPr>
          <w:spacing w:val="2"/>
          <w:w w:val="95"/>
        </w:rPr>
        <w:t>art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2"/>
          <w:w w:val="95"/>
        </w:rPr>
        <w:t>i</w:t>
      </w:r>
      <w:r>
        <w:rPr>
          <w:w w:val="95"/>
        </w:rPr>
        <w:t>p</w:t>
      </w:r>
      <w:r>
        <w:rPr>
          <w:spacing w:val="2"/>
          <w:w w:val="95"/>
        </w:rPr>
        <w:t>a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one</w:t>
      </w:r>
      <w:r>
        <w:rPr>
          <w:spacing w:val="6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w w:val="95"/>
        </w:rPr>
        <w:t>e</w:t>
      </w:r>
      <w:r>
        <w:rPr>
          <w:spacing w:val="5"/>
          <w:w w:val="95"/>
        </w:rPr>
        <w:t xml:space="preserve"> </w:t>
      </w:r>
      <w:r>
        <w:rPr>
          <w:w w:val="95"/>
        </w:rPr>
        <w:t>p</w:t>
      </w:r>
      <w:r>
        <w:rPr>
          <w:spacing w:val="2"/>
          <w:w w:val="95"/>
        </w:rPr>
        <w:t>r</w:t>
      </w:r>
      <w:r>
        <w:rPr>
          <w:w w:val="95"/>
        </w:rPr>
        <w:t>o</w:t>
      </w:r>
      <w:r>
        <w:rPr>
          <w:spacing w:val="3"/>
          <w:w w:val="95"/>
        </w:rPr>
        <w:t>c</w:t>
      </w:r>
      <w:r>
        <w:rPr>
          <w:spacing w:val="1"/>
          <w:w w:val="95"/>
        </w:rPr>
        <w:t>e</w:t>
      </w:r>
      <w:r>
        <w:rPr>
          <w:spacing w:val="3"/>
          <w:w w:val="95"/>
        </w:rPr>
        <w:t>d</w:t>
      </w:r>
      <w:r>
        <w:rPr>
          <w:w w:val="95"/>
        </w:rPr>
        <w:t>u</w:t>
      </w:r>
      <w:r>
        <w:rPr>
          <w:spacing w:val="2"/>
          <w:w w:val="95"/>
        </w:rPr>
        <w:t>r</w:t>
      </w:r>
      <w:r>
        <w:rPr>
          <w:w w:val="95"/>
        </w:rPr>
        <w:t>e</w:t>
      </w:r>
      <w:r>
        <w:rPr>
          <w:spacing w:val="30"/>
          <w:w w:val="95"/>
        </w:rPr>
        <w:t xml:space="preserve"> </w:t>
      </w:r>
      <w:r>
        <w:rPr>
          <w:w w:val="95"/>
        </w:rPr>
        <w:t>di</w:t>
      </w:r>
      <w:r>
        <w:rPr>
          <w:spacing w:val="5"/>
          <w:w w:val="95"/>
        </w:rPr>
        <w:t xml:space="preserve"> </w:t>
      </w:r>
      <w:r>
        <w:rPr>
          <w:w w:val="95"/>
        </w:rPr>
        <w:t>gara</w:t>
      </w:r>
      <w:r>
        <w:rPr>
          <w:spacing w:val="2"/>
          <w:w w:val="95"/>
        </w:rPr>
        <w:t xml:space="preserve"> </w:t>
      </w:r>
      <w:r>
        <w:rPr>
          <w:w w:val="95"/>
        </w:rPr>
        <w:t>e</w:t>
      </w:r>
      <w:r>
        <w:rPr>
          <w:spacing w:val="3"/>
          <w:w w:val="95"/>
        </w:rPr>
        <w:t xml:space="preserve"> </w:t>
      </w:r>
      <w:r>
        <w:rPr>
          <w:spacing w:val="2"/>
          <w:w w:val="95"/>
        </w:rPr>
        <w:t>p</w:t>
      </w:r>
      <w:r>
        <w:rPr>
          <w:spacing w:val="-1"/>
          <w:w w:val="95"/>
        </w:rPr>
        <w:t>e</w:t>
      </w:r>
      <w:r>
        <w:rPr>
          <w:w w:val="95"/>
        </w:rPr>
        <w:t>r l’a</w:t>
      </w:r>
      <w:r>
        <w:rPr>
          <w:spacing w:val="-1"/>
          <w:w w:val="95"/>
        </w:rPr>
        <w:t>ff</w:t>
      </w:r>
      <w:r>
        <w:rPr>
          <w:w w:val="95"/>
        </w:rPr>
        <w:t>id</w:t>
      </w:r>
      <w:r>
        <w:rPr>
          <w:spacing w:val="1"/>
          <w:w w:val="95"/>
        </w:rPr>
        <w:t>a</w:t>
      </w:r>
      <w:r>
        <w:rPr>
          <w:spacing w:val="-1"/>
          <w:w w:val="95"/>
        </w:rPr>
        <w:t>me</w:t>
      </w:r>
      <w:r>
        <w:rPr>
          <w:w w:val="95"/>
        </w:rPr>
        <w:t>n</w:t>
      </w:r>
      <w:r>
        <w:rPr>
          <w:spacing w:val="1"/>
          <w:w w:val="95"/>
        </w:rPr>
        <w:t>t</w:t>
      </w:r>
      <w:r>
        <w:rPr>
          <w:w w:val="95"/>
        </w:rPr>
        <w:t>o</w:t>
      </w:r>
      <w:r>
        <w:rPr>
          <w:spacing w:val="4"/>
          <w:w w:val="95"/>
        </w:rPr>
        <w:t xml:space="preserve"> </w:t>
      </w:r>
      <w:r>
        <w:rPr>
          <w:w w:val="95"/>
        </w:rPr>
        <w:t>di</w:t>
      </w:r>
      <w:r>
        <w:rPr>
          <w:spacing w:val="1"/>
          <w:w w:val="99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ubappalti,</w:t>
      </w:r>
      <w:r>
        <w:rPr>
          <w:spacing w:val="15"/>
          <w:w w:val="95"/>
        </w:rPr>
        <w:t xml:space="preserve"> </w:t>
      </w:r>
      <w:r>
        <w:rPr>
          <w:w w:val="95"/>
        </w:rPr>
        <w:t>ri</w:t>
      </w:r>
      <w:r>
        <w:rPr>
          <w:spacing w:val="-2"/>
          <w:w w:val="95"/>
        </w:rPr>
        <w:t>s</w:t>
      </w:r>
      <w:r>
        <w:rPr>
          <w:w w:val="95"/>
        </w:rPr>
        <w:t>ultanti</w:t>
      </w:r>
      <w:r>
        <w:rPr>
          <w:spacing w:val="13"/>
          <w:w w:val="95"/>
        </w:rPr>
        <w:t xml:space="preserve"> </w:t>
      </w:r>
      <w:r>
        <w:rPr>
          <w:w w:val="95"/>
        </w:rPr>
        <w:t>dai</w:t>
      </w:r>
      <w:r>
        <w:rPr>
          <w:spacing w:val="9"/>
          <w:w w:val="95"/>
        </w:rPr>
        <w:t xml:space="preserve"> </w:t>
      </w:r>
      <w:r>
        <w:rPr>
          <w:w w:val="95"/>
        </w:rPr>
        <w:t>dati</w:t>
      </w:r>
      <w:r>
        <w:rPr>
          <w:spacing w:val="13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w w:val="95"/>
        </w:rPr>
        <w:t>n</w:t>
      </w:r>
      <w:r>
        <w:rPr>
          <w:spacing w:val="4"/>
          <w:w w:val="95"/>
        </w:rPr>
        <w:t xml:space="preserve"> </w:t>
      </w:r>
      <w:r>
        <w:rPr>
          <w:w w:val="95"/>
        </w:rPr>
        <w:t>po</w:t>
      </w:r>
      <w:r>
        <w:rPr>
          <w:spacing w:val="-1"/>
          <w:w w:val="95"/>
        </w:rPr>
        <w:t>ss</w:t>
      </w:r>
      <w:r>
        <w:rPr>
          <w:w w:val="95"/>
        </w:rPr>
        <w:t>es</w:t>
      </w:r>
      <w:r>
        <w:rPr>
          <w:spacing w:val="-1"/>
          <w:w w:val="95"/>
        </w:rPr>
        <w:t>s</w:t>
      </w:r>
      <w:r>
        <w:rPr>
          <w:w w:val="95"/>
        </w:rPr>
        <w:t>o</w:t>
      </w:r>
      <w:r>
        <w:rPr>
          <w:spacing w:val="15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ll’</w:t>
      </w:r>
      <w:r>
        <w:rPr>
          <w:spacing w:val="1"/>
          <w:w w:val="95"/>
        </w:rPr>
        <w:t>O</w:t>
      </w:r>
      <w:r>
        <w:rPr>
          <w:spacing w:val="-1"/>
          <w:w w:val="95"/>
        </w:rPr>
        <w:t>s</w:t>
      </w:r>
      <w:r>
        <w:rPr>
          <w:w w:val="95"/>
        </w:rPr>
        <w:t>s</w:t>
      </w:r>
      <w:r>
        <w:rPr>
          <w:spacing w:val="-1"/>
          <w:w w:val="95"/>
        </w:rPr>
        <w:t>e</w:t>
      </w:r>
      <w:r>
        <w:rPr>
          <w:w w:val="95"/>
        </w:rPr>
        <w:t>r</w:t>
      </w:r>
      <w:r>
        <w:rPr>
          <w:spacing w:val="-2"/>
          <w:w w:val="95"/>
        </w:rPr>
        <w:t>v</w:t>
      </w:r>
      <w:r>
        <w:rPr>
          <w:w w:val="95"/>
        </w:rPr>
        <w:t>atori</w:t>
      </w:r>
      <w:r>
        <w:rPr>
          <w:spacing w:val="1"/>
          <w:w w:val="95"/>
        </w:rPr>
        <w:t>o</w:t>
      </w:r>
      <w:r>
        <w:rPr>
          <w:w w:val="95"/>
        </w:rPr>
        <w:t>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183"/>
        </w:tabs>
        <w:kinsoku w:val="0"/>
        <w:overflowPunct w:val="0"/>
        <w:spacing w:before="3" w:line="251" w:lineRule="auto"/>
        <w:ind w:left="472" w:right="111" w:firstLine="0"/>
        <w:jc w:val="both"/>
      </w:pPr>
      <w:r>
        <w:rPr>
          <w:w w:val="95"/>
        </w:rPr>
        <w:t>□</w:t>
      </w:r>
      <w:r>
        <w:rPr>
          <w:spacing w:val="-1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-2"/>
          <w:w w:val="95"/>
        </w:rPr>
        <w:t xml:space="preserve"> </w:t>
      </w:r>
      <w:r>
        <w:rPr>
          <w:w w:val="95"/>
        </w:rPr>
        <w:t>n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-3"/>
          <w:w w:val="95"/>
        </w:rPr>
        <w:t xml:space="preserve"> </w:t>
      </w:r>
      <w:r>
        <w:rPr>
          <w:spacing w:val="2"/>
          <w:w w:val="95"/>
        </w:rPr>
        <w:t>av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-5"/>
          <w:w w:val="95"/>
        </w:rPr>
        <w:t xml:space="preserve"> </w:t>
      </w:r>
      <w:r>
        <w:rPr>
          <w:spacing w:val="3"/>
          <w:w w:val="95"/>
        </w:rPr>
        <w:t>c</w:t>
      </w:r>
      <w:r>
        <w:rPr>
          <w:spacing w:val="2"/>
          <w:w w:val="95"/>
        </w:rPr>
        <w:t>o</w:t>
      </w:r>
      <w:r>
        <w:rPr>
          <w:spacing w:val="3"/>
          <w:w w:val="95"/>
        </w:rPr>
        <w:t>m</w:t>
      </w:r>
      <w:r>
        <w:rPr>
          <w:w w:val="95"/>
        </w:rPr>
        <w:t>m</w:t>
      </w:r>
      <w:r>
        <w:rPr>
          <w:spacing w:val="1"/>
          <w:w w:val="95"/>
        </w:rPr>
        <w:t>es</w:t>
      </w:r>
      <w:r>
        <w:rPr>
          <w:spacing w:val="4"/>
          <w:w w:val="95"/>
        </w:rPr>
        <w:t>s</w:t>
      </w:r>
      <w:r>
        <w:rPr>
          <w:w w:val="95"/>
        </w:rPr>
        <w:t>o</w:t>
      </w:r>
      <w:r>
        <w:rPr>
          <w:spacing w:val="-2"/>
          <w:w w:val="95"/>
        </w:rPr>
        <w:t xml:space="preserve"> </w:t>
      </w:r>
      <w:r>
        <w:rPr>
          <w:spacing w:val="2"/>
          <w:w w:val="95"/>
        </w:rPr>
        <w:t>vi</w:t>
      </w:r>
      <w:r>
        <w:rPr>
          <w:w w:val="95"/>
        </w:rPr>
        <w:t>o</w:t>
      </w:r>
      <w:r>
        <w:rPr>
          <w:spacing w:val="2"/>
          <w:w w:val="95"/>
        </w:rPr>
        <w:t>la</w:t>
      </w:r>
      <w:r>
        <w:rPr>
          <w:spacing w:val="-3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oni</w:t>
      </w:r>
      <w:r>
        <w:rPr>
          <w:spacing w:val="-1"/>
          <w:w w:val="95"/>
        </w:rPr>
        <w:t xml:space="preserve"> </w:t>
      </w:r>
      <w:r>
        <w:rPr>
          <w:spacing w:val="1"/>
          <w:w w:val="95"/>
        </w:rPr>
        <w:t>g</w:t>
      </w:r>
      <w:r>
        <w:rPr>
          <w:spacing w:val="2"/>
          <w:w w:val="95"/>
        </w:rPr>
        <w:t>ra</w:t>
      </w:r>
      <w:r>
        <w:rPr>
          <w:w w:val="95"/>
        </w:rPr>
        <w:t>v</w:t>
      </w:r>
      <w:r>
        <w:rPr>
          <w:spacing w:val="3"/>
          <w:w w:val="95"/>
        </w:rPr>
        <w:t>i</w:t>
      </w:r>
      <w:r>
        <w:rPr>
          <w:w w:val="95"/>
        </w:rPr>
        <w:t>,</w:t>
      </w:r>
      <w:r>
        <w:rPr>
          <w:spacing w:val="-4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f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2"/>
          <w:w w:val="95"/>
        </w:rPr>
        <w:t>i</w:t>
      </w:r>
      <w:r>
        <w:rPr>
          <w:w w:val="95"/>
        </w:rPr>
        <w:t>t</w:t>
      </w:r>
      <w:r>
        <w:rPr>
          <w:spacing w:val="3"/>
          <w:w w:val="95"/>
        </w:rPr>
        <w:t>i</w:t>
      </w:r>
      <w:r>
        <w:rPr>
          <w:spacing w:val="2"/>
          <w:w w:val="95"/>
        </w:rPr>
        <w:t>va</w:t>
      </w:r>
      <w:r>
        <w:rPr>
          <w:w w:val="95"/>
        </w:rPr>
        <w:t>m</w:t>
      </w:r>
      <w:r>
        <w:rPr>
          <w:spacing w:val="3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2"/>
          <w:w w:val="95"/>
        </w:rPr>
        <w:t xml:space="preserve"> a</w:t>
      </w:r>
      <w:r>
        <w:rPr>
          <w:w w:val="95"/>
        </w:rPr>
        <w:t>cc</w:t>
      </w:r>
      <w:r>
        <w:rPr>
          <w:spacing w:val="1"/>
          <w:w w:val="95"/>
        </w:rPr>
        <w:t>e</w:t>
      </w:r>
      <w:r>
        <w:rPr>
          <w:spacing w:val="4"/>
          <w:w w:val="95"/>
        </w:rPr>
        <w:t>r</w:t>
      </w:r>
      <w:r>
        <w:rPr>
          <w:w w:val="95"/>
        </w:rPr>
        <w:t>t</w:t>
      </w:r>
      <w:r>
        <w:rPr>
          <w:spacing w:val="2"/>
          <w:w w:val="95"/>
        </w:rPr>
        <w:t>at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-2"/>
          <w:w w:val="95"/>
        </w:rPr>
        <w:t xml:space="preserve"> </w:t>
      </w:r>
      <w:r>
        <w:rPr>
          <w:w w:val="95"/>
        </w:rPr>
        <w:t>al</w:t>
      </w:r>
      <w:r>
        <w:rPr>
          <w:spacing w:val="2"/>
          <w:w w:val="95"/>
        </w:rPr>
        <w:t>l</w:t>
      </w:r>
      <w:r>
        <w:rPr>
          <w:w w:val="95"/>
        </w:rPr>
        <w:t>e</w:t>
      </w:r>
      <w:r>
        <w:rPr>
          <w:spacing w:val="-3"/>
          <w:w w:val="95"/>
        </w:rPr>
        <w:t xml:space="preserve"> </w:t>
      </w:r>
      <w:r>
        <w:rPr>
          <w:w w:val="95"/>
        </w:rPr>
        <w:t>no</w:t>
      </w:r>
      <w:r>
        <w:rPr>
          <w:spacing w:val="4"/>
          <w:w w:val="95"/>
        </w:rPr>
        <w:t>r</w:t>
      </w:r>
      <w:r>
        <w:rPr>
          <w:spacing w:val="3"/>
          <w:w w:val="95"/>
        </w:rPr>
        <w:t>m</w:t>
      </w:r>
      <w:r>
        <w:rPr>
          <w:w w:val="95"/>
        </w:rPr>
        <w:t>e</w:t>
      </w:r>
      <w:r>
        <w:rPr>
          <w:spacing w:val="-1"/>
          <w:w w:val="95"/>
        </w:rPr>
        <w:t xml:space="preserve"> </w:t>
      </w:r>
      <w:r>
        <w:rPr>
          <w:spacing w:val="2"/>
          <w:w w:val="95"/>
        </w:rPr>
        <w:t>i</w:t>
      </w:r>
      <w:r>
        <w:rPr>
          <w:w w:val="95"/>
        </w:rPr>
        <w:t>n m</w:t>
      </w:r>
      <w:r>
        <w:rPr>
          <w:spacing w:val="2"/>
          <w:w w:val="95"/>
        </w:rPr>
        <w:t>at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3"/>
          <w:w w:val="95"/>
        </w:rPr>
        <w:t>i</w:t>
      </w:r>
      <w:r>
        <w:rPr>
          <w:w w:val="95"/>
        </w:rPr>
        <w:t>a</w:t>
      </w:r>
      <w:r>
        <w:rPr>
          <w:spacing w:val="-3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 con</w:t>
      </w:r>
      <w:r>
        <w:rPr>
          <w:spacing w:val="2"/>
          <w:w w:val="95"/>
        </w:rPr>
        <w:t>tri</w:t>
      </w:r>
      <w:r>
        <w:rPr>
          <w:w w:val="95"/>
        </w:rPr>
        <w:t>buti</w:t>
      </w:r>
      <w:r>
        <w:rPr>
          <w:spacing w:val="11"/>
          <w:w w:val="95"/>
        </w:rPr>
        <w:t xml:space="preserve"> </w:t>
      </w:r>
      <w:r>
        <w:rPr>
          <w:spacing w:val="2"/>
          <w:w w:val="95"/>
        </w:rPr>
        <w:t>p</w:t>
      </w:r>
      <w:r>
        <w:rPr>
          <w:w w:val="95"/>
        </w:rPr>
        <w:t>re</w:t>
      </w:r>
      <w:r>
        <w:rPr>
          <w:spacing w:val="-2"/>
          <w:w w:val="95"/>
        </w:rPr>
        <w:t>v</w:t>
      </w:r>
      <w:r>
        <w:rPr>
          <w:w w:val="95"/>
        </w:rPr>
        <w:t>id</w:t>
      </w:r>
      <w:r>
        <w:rPr>
          <w:spacing w:val="-1"/>
          <w:w w:val="95"/>
        </w:rPr>
        <w:t>e</w:t>
      </w:r>
      <w:r>
        <w:rPr>
          <w:w w:val="95"/>
        </w:rPr>
        <w:t>nziali</w:t>
      </w:r>
      <w:r>
        <w:rPr>
          <w:spacing w:val="-6"/>
          <w:w w:val="95"/>
        </w:rPr>
        <w:t xml:space="preserve"> </w:t>
      </w:r>
      <w:r>
        <w:rPr>
          <w:w w:val="95"/>
        </w:rPr>
        <w:t>e</w:t>
      </w:r>
      <w:r>
        <w:rPr>
          <w:w w:val="99"/>
        </w:rPr>
        <w:t xml:space="preserve"> </w:t>
      </w:r>
      <w:r>
        <w:rPr>
          <w:w w:val="95"/>
        </w:rPr>
        <w:t>as</w:t>
      </w:r>
      <w:r>
        <w:rPr>
          <w:spacing w:val="-2"/>
          <w:w w:val="95"/>
        </w:rPr>
        <w:t>s</w:t>
      </w:r>
      <w:r>
        <w:rPr>
          <w:spacing w:val="1"/>
          <w:w w:val="95"/>
        </w:rPr>
        <w:t>i</w:t>
      </w:r>
      <w:r>
        <w:rPr>
          <w:spacing w:val="-1"/>
          <w:w w:val="95"/>
        </w:rPr>
        <w:t>s</w:t>
      </w:r>
      <w:r>
        <w:rPr>
          <w:w w:val="95"/>
        </w:rPr>
        <w:t>tenziali,</w:t>
      </w:r>
      <w:r>
        <w:rPr>
          <w:spacing w:val="28"/>
          <w:w w:val="95"/>
        </w:rPr>
        <w:t xml:space="preserve"> </w:t>
      </w:r>
      <w:r>
        <w:rPr>
          <w:spacing w:val="-1"/>
          <w:w w:val="95"/>
        </w:rPr>
        <w:t>se</w:t>
      </w:r>
      <w:r>
        <w:rPr>
          <w:w w:val="95"/>
        </w:rPr>
        <w:t>condo</w:t>
      </w:r>
      <w:r>
        <w:rPr>
          <w:spacing w:val="22"/>
          <w:w w:val="95"/>
        </w:rPr>
        <w:t xml:space="preserve"> </w:t>
      </w:r>
      <w:r>
        <w:rPr>
          <w:spacing w:val="-1"/>
          <w:w w:val="95"/>
        </w:rPr>
        <w:t>l</w:t>
      </w:r>
      <w:r>
        <w:rPr>
          <w:w w:val="95"/>
        </w:rPr>
        <w:t>a</w:t>
      </w:r>
      <w:r>
        <w:rPr>
          <w:spacing w:val="16"/>
          <w:w w:val="95"/>
        </w:rPr>
        <w:t xml:space="preserve"> </w:t>
      </w:r>
      <w:r>
        <w:rPr>
          <w:spacing w:val="1"/>
          <w:w w:val="95"/>
        </w:rPr>
        <w:t>l</w:t>
      </w:r>
      <w:r>
        <w:rPr>
          <w:spacing w:val="-1"/>
          <w:w w:val="95"/>
        </w:rPr>
        <w:t>e</w:t>
      </w:r>
      <w:r>
        <w:rPr>
          <w:w w:val="95"/>
        </w:rPr>
        <w:t>gi</w:t>
      </w:r>
      <w:r>
        <w:rPr>
          <w:spacing w:val="-1"/>
          <w:w w:val="95"/>
        </w:rPr>
        <w:t>s</w:t>
      </w:r>
      <w:r>
        <w:rPr>
          <w:w w:val="95"/>
        </w:rPr>
        <w:t>l</w:t>
      </w:r>
      <w:r>
        <w:rPr>
          <w:spacing w:val="1"/>
          <w:w w:val="95"/>
        </w:rPr>
        <w:t>a</w:t>
      </w:r>
      <w:r>
        <w:rPr>
          <w:w w:val="95"/>
        </w:rPr>
        <w:t>zione</w:t>
      </w:r>
      <w:r>
        <w:rPr>
          <w:spacing w:val="22"/>
          <w:w w:val="95"/>
        </w:rPr>
        <w:t xml:space="preserve"> </w:t>
      </w:r>
      <w:r>
        <w:rPr>
          <w:w w:val="95"/>
        </w:rPr>
        <w:t>italiana;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181"/>
        </w:tabs>
        <w:kinsoku w:val="0"/>
        <w:overflowPunct w:val="0"/>
        <w:spacing w:line="257" w:lineRule="exact"/>
        <w:ind w:left="1181" w:right="1950" w:hanging="709"/>
        <w:jc w:val="both"/>
      </w:pPr>
      <w:r>
        <w:rPr>
          <w:spacing w:val="16"/>
        </w:rPr>
        <w:t>□</w:t>
      </w:r>
      <w:r>
        <w:rPr>
          <w:spacing w:val="1"/>
        </w:rPr>
        <w:t>d</w:t>
      </w:r>
      <w:r>
        <w:rPr>
          <w:spacing w:val="16"/>
        </w:rPr>
        <w:t xml:space="preserve">i </w:t>
      </w:r>
      <w:r>
        <w:t>no</w:t>
      </w:r>
      <w:r>
        <w:rPr>
          <w:spacing w:val="15"/>
        </w:rPr>
        <w:t xml:space="preserve">n </w:t>
      </w:r>
      <w:r>
        <w:t>pr</w:t>
      </w:r>
      <w:r>
        <w:rPr>
          <w:spacing w:val="-1"/>
        </w:rPr>
        <w:t>ese</w:t>
      </w:r>
      <w:r>
        <w:t>ntar</w:t>
      </w:r>
      <w:r>
        <w:rPr>
          <w:spacing w:val="-1"/>
        </w:rPr>
        <w:t>s</w:t>
      </w:r>
      <w:r>
        <w:rPr>
          <w:spacing w:val="17"/>
        </w:rPr>
        <w:t xml:space="preserve">i </w:t>
      </w:r>
      <w:r>
        <w:rPr>
          <w:spacing w:val="-1"/>
        </w:rPr>
        <w:t>i</w:t>
      </w:r>
      <w:r>
        <w:t>n</w:t>
      </w:r>
      <w:r>
        <w:rPr>
          <w:spacing w:val="41"/>
        </w:rPr>
        <w:t xml:space="preserve"> </w:t>
      </w:r>
      <w:r>
        <w:t>c</w:t>
      </w:r>
      <w:r>
        <w:rPr>
          <w:spacing w:val="2"/>
        </w:rPr>
        <w:t>a</w:t>
      </w:r>
      <w:r>
        <w:rPr>
          <w:spacing w:val="-1"/>
        </w:rPr>
        <w:t>s</w:t>
      </w:r>
      <w:r>
        <w:t>o</w:t>
      </w:r>
      <w:r>
        <w:rPr>
          <w:spacing w:val="-28"/>
        </w:rPr>
        <w:t xml:space="preserve"> </w:t>
      </w:r>
      <w:r>
        <w:rPr>
          <w:w w:val="95"/>
        </w:rPr>
        <w:t>d</w:t>
      </w:r>
      <w:r>
        <w:rPr>
          <w:spacing w:val="13"/>
          <w:w w:val="95"/>
        </w:rPr>
        <w:t xml:space="preserve">i </w:t>
      </w:r>
      <w:r>
        <w:rPr>
          <w:spacing w:val="1"/>
          <w:w w:val="95"/>
        </w:rPr>
        <w:t>c</w:t>
      </w:r>
      <w:r>
        <w:rPr>
          <w:spacing w:val="-1"/>
          <w:w w:val="95"/>
        </w:rPr>
        <w:t>e</w:t>
      </w:r>
      <w:r>
        <w:rPr>
          <w:w w:val="95"/>
        </w:rPr>
        <w:t>rtif</w:t>
      </w:r>
      <w:r>
        <w:rPr>
          <w:spacing w:val="-1"/>
          <w:w w:val="95"/>
        </w:rPr>
        <w:t>i</w:t>
      </w:r>
      <w:r>
        <w:rPr>
          <w:w w:val="95"/>
        </w:rPr>
        <w:t>cazio</w:t>
      </w:r>
      <w:r>
        <w:rPr>
          <w:spacing w:val="2"/>
          <w:w w:val="95"/>
        </w:rPr>
        <w:t>n</w:t>
      </w:r>
      <w:r>
        <w:rPr>
          <w:spacing w:val="15"/>
          <w:w w:val="95"/>
        </w:rPr>
        <w:t xml:space="preserve">e </w:t>
      </w:r>
      <w:r>
        <w:rPr>
          <w:w w:val="95"/>
        </w:rPr>
        <w:t>d</w:t>
      </w:r>
      <w:r>
        <w:rPr>
          <w:spacing w:val="15"/>
          <w:w w:val="95"/>
        </w:rPr>
        <w:t xml:space="preserve">i </w:t>
      </w:r>
      <w:r>
        <w:rPr>
          <w:w w:val="95"/>
        </w:rPr>
        <w:t>cu</w:t>
      </w:r>
      <w:r>
        <w:rPr>
          <w:spacing w:val="13"/>
          <w:w w:val="95"/>
        </w:rPr>
        <w:t xml:space="preserve">i </w:t>
      </w:r>
      <w:r>
        <w:rPr>
          <w:w w:val="95"/>
        </w:rPr>
        <w:t>all’articol</w:t>
      </w:r>
      <w:r>
        <w:rPr>
          <w:spacing w:val="14"/>
          <w:w w:val="95"/>
        </w:rPr>
        <w:t>o</w:t>
      </w:r>
      <w:r>
        <w:rPr>
          <w:spacing w:val="1"/>
          <w:w w:val="95"/>
        </w:rPr>
        <w:t>1</w:t>
      </w:r>
      <w:r>
        <w:rPr>
          <w:spacing w:val="13"/>
          <w:w w:val="95"/>
        </w:rPr>
        <w:t>7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ll</w:t>
      </w:r>
      <w:r>
        <w:rPr>
          <w:spacing w:val="16"/>
          <w:w w:val="95"/>
        </w:rPr>
        <w:t>a</w:t>
      </w:r>
      <w:r>
        <w:rPr>
          <w:w w:val="95"/>
        </w:rPr>
        <w:t>legg</w:t>
      </w:r>
      <w:r>
        <w:rPr>
          <w:spacing w:val="12"/>
          <w:w w:val="95"/>
        </w:rPr>
        <w:t>e</w:t>
      </w:r>
      <w:r>
        <w:rPr>
          <w:spacing w:val="1"/>
          <w:w w:val="95"/>
        </w:rPr>
        <w:t>1</w:t>
      </w:r>
      <w:r>
        <w:rPr>
          <w:spacing w:val="15"/>
          <w:w w:val="95"/>
        </w:rPr>
        <w:t>2</w:t>
      </w:r>
      <w:r>
        <w:rPr>
          <w:spacing w:val="-1"/>
          <w:w w:val="95"/>
        </w:rPr>
        <w:t>m</w:t>
      </w:r>
      <w:r>
        <w:rPr>
          <w:w w:val="95"/>
        </w:rPr>
        <w:t>arz</w:t>
      </w:r>
      <w:r>
        <w:rPr>
          <w:spacing w:val="14"/>
          <w:w w:val="95"/>
        </w:rPr>
        <w:t>o</w:t>
      </w:r>
      <w:proofErr w:type="gramStart"/>
      <w:r>
        <w:rPr>
          <w:w w:val="95"/>
        </w:rPr>
        <w:t xml:space="preserve">1999,   </w:t>
      </w:r>
      <w:proofErr w:type="gramEnd"/>
      <w:r>
        <w:rPr>
          <w:w w:val="95"/>
        </w:rPr>
        <w:t xml:space="preserve"> </w:t>
      </w:r>
      <w:r>
        <w:rPr>
          <w:spacing w:val="26"/>
          <w:w w:val="95"/>
        </w:rPr>
        <w:t xml:space="preserve"> </w:t>
      </w:r>
      <w:r>
        <w:rPr>
          <w:w w:val="95"/>
        </w:rPr>
        <w:t>n</w:t>
      </w:r>
      <w:r>
        <w:rPr>
          <w:spacing w:val="13"/>
          <w:w w:val="95"/>
        </w:rPr>
        <w:t>.</w:t>
      </w:r>
      <w:r>
        <w:rPr>
          <w:spacing w:val="-1"/>
          <w:w w:val="95"/>
        </w:rPr>
        <w:t>68;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183"/>
        </w:tabs>
        <w:kinsoku w:val="0"/>
        <w:overflowPunct w:val="0"/>
        <w:spacing w:before="11" w:line="254" w:lineRule="auto"/>
        <w:ind w:left="472" w:right="111" w:firstLine="0"/>
        <w:jc w:val="both"/>
      </w:pPr>
      <w:r>
        <w:rPr>
          <w:w w:val="95"/>
        </w:rPr>
        <w:t>□</w:t>
      </w:r>
      <w:r>
        <w:rPr>
          <w:spacing w:val="-14"/>
          <w:w w:val="95"/>
        </w:rPr>
        <w:t xml:space="preserve"> </w:t>
      </w:r>
      <w:r>
        <w:rPr>
          <w:w w:val="95"/>
        </w:rPr>
        <w:t>di</w:t>
      </w:r>
      <w:r>
        <w:rPr>
          <w:spacing w:val="-14"/>
          <w:w w:val="95"/>
        </w:rPr>
        <w:t xml:space="preserve"> </w:t>
      </w:r>
      <w:r>
        <w:rPr>
          <w:w w:val="95"/>
        </w:rPr>
        <w:t>non</w:t>
      </w:r>
      <w:r>
        <w:rPr>
          <w:spacing w:val="-13"/>
          <w:w w:val="95"/>
        </w:rPr>
        <w:t xml:space="preserve"> </w:t>
      </w:r>
      <w:r>
        <w:rPr>
          <w:w w:val="95"/>
        </w:rPr>
        <w:t>tro</w:t>
      </w:r>
      <w:r>
        <w:rPr>
          <w:spacing w:val="-2"/>
          <w:w w:val="95"/>
        </w:rPr>
        <w:t>v</w:t>
      </w:r>
      <w:r>
        <w:rPr>
          <w:w w:val="95"/>
        </w:rPr>
        <w:t>ar</w:t>
      </w:r>
      <w:r>
        <w:rPr>
          <w:spacing w:val="-1"/>
          <w:w w:val="95"/>
        </w:rPr>
        <w:t>s</w:t>
      </w:r>
      <w:r>
        <w:rPr>
          <w:w w:val="95"/>
        </w:rPr>
        <w:t>i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w w:val="95"/>
        </w:rPr>
        <w:t>n</w:t>
      </w:r>
      <w:r>
        <w:rPr>
          <w:spacing w:val="-15"/>
          <w:w w:val="95"/>
        </w:rPr>
        <w:t xml:space="preserve"> </w:t>
      </w:r>
      <w:r>
        <w:rPr>
          <w:w w:val="95"/>
        </w:rPr>
        <w:t>ca</w:t>
      </w:r>
      <w:r>
        <w:rPr>
          <w:spacing w:val="-1"/>
          <w:w w:val="95"/>
        </w:rPr>
        <w:t>s</w:t>
      </w:r>
      <w:r>
        <w:rPr>
          <w:w w:val="95"/>
        </w:rPr>
        <w:t>o</w:t>
      </w:r>
      <w:r>
        <w:rPr>
          <w:spacing w:val="-13"/>
          <w:w w:val="95"/>
        </w:rPr>
        <w:t xml:space="preserve"> </w:t>
      </w:r>
      <w:r>
        <w:rPr>
          <w:w w:val="95"/>
        </w:rPr>
        <w:t>di</w:t>
      </w:r>
      <w:r>
        <w:rPr>
          <w:spacing w:val="-14"/>
          <w:w w:val="95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anzione</w:t>
      </w:r>
      <w:r>
        <w:rPr>
          <w:spacing w:val="-14"/>
          <w:w w:val="95"/>
        </w:rPr>
        <w:t xml:space="preserve"> </w:t>
      </w:r>
      <w:proofErr w:type="spellStart"/>
      <w:r>
        <w:rPr>
          <w:w w:val="95"/>
        </w:rPr>
        <w:t>interditti</w:t>
      </w:r>
      <w:r>
        <w:rPr>
          <w:spacing w:val="-2"/>
          <w:w w:val="95"/>
        </w:rPr>
        <w:t>v</w:t>
      </w:r>
      <w:r>
        <w:rPr>
          <w:w w:val="95"/>
        </w:rPr>
        <w:t>a</w:t>
      </w:r>
      <w:proofErr w:type="spellEnd"/>
      <w:r>
        <w:rPr>
          <w:spacing w:val="-12"/>
          <w:w w:val="95"/>
        </w:rPr>
        <w:t xml:space="preserve"> </w:t>
      </w:r>
      <w:r>
        <w:rPr>
          <w:w w:val="95"/>
        </w:rPr>
        <w:t>di</w:t>
      </w:r>
      <w:r>
        <w:rPr>
          <w:spacing w:val="-14"/>
          <w:w w:val="95"/>
        </w:rPr>
        <w:t xml:space="preserve"> </w:t>
      </w:r>
      <w:r>
        <w:rPr>
          <w:w w:val="95"/>
        </w:rPr>
        <w:t>cui</w:t>
      </w:r>
      <w:r>
        <w:rPr>
          <w:spacing w:val="-17"/>
          <w:w w:val="95"/>
        </w:rPr>
        <w:t xml:space="preserve"> </w:t>
      </w:r>
      <w:r>
        <w:rPr>
          <w:w w:val="95"/>
        </w:rPr>
        <w:t>all’artico</w:t>
      </w:r>
      <w:r>
        <w:rPr>
          <w:spacing w:val="1"/>
          <w:w w:val="95"/>
        </w:rPr>
        <w:t>l</w:t>
      </w:r>
      <w:r>
        <w:rPr>
          <w:w w:val="95"/>
        </w:rPr>
        <w:t>o</w:t>
      </w:r>
      <w:r>
        <w:rPr>
          <w:spacing w:val="-11"/>
          <w:w w:val="95"/>
        </w:rPr>
        <w:t xml:space="preserve"> </w:t>
      </w:r>
      <w:r>
        <w:rPr>
          <w:w w:val="95"/>
        </w:rPr>
        <w:t>9</w:t>
      </w:r>
      <w:r>
        <w:rPr>
          <w:spacing w:val="-14"/>
          <w:w w:val="95"/>
        </w:rPr>
        <w:t xml:space="preserve"> </w:t>
      </w:r>
      <w:r>
        <w:rPr>
          <w:w w:val="95"/>
        </w:rPr>
        <w:t>com</w:t>
      </w:r>
      <w:r>
        <w:rPr>
          <w:spacing w:val="-2"/>
          <w:w w:val="95"/>
        </w:rPr>
        <w:t>m</w:t>
      </w:r>
      <w:r>
        <w:rPr>
          <w:w w:val="95"/>
        </w:rPr>
        <w:t>a</w:t>
      </w:r>
      <w:r>
        <w:rPr>
          <w:spacing w:val="-13"/>
          <w:w w:val="95"/>
        </w:rPr>
        <w:t xml:space="preserve"> </w:t>
      </w:r>
      <w:r>
        <w:rPr>
          <w:w w:val="95"/>
        </w:rPr>
        <w:t>2</w:t>
      </w:r>
      <w:r>
        <w:rPr>
          <w:spacing w:val="-14"/>
          <w:w w:val="95"/>
        </w:rPr>
        <w:t xml:space="preserve"> </w:t>
      </w:r>
      <w:r>
        <w:rPr>
          <w:spacing w:val="1"/>
          <w:w w:val="95"/>
        </w:rPr>
        <w:t>l</w:t>
      </w:r>
      <w:r>
        <w:rPr>
          <w:spacing w:val="-1"/>
          <w:w w:val="95"/>
        </w:rPr>
        <w:t>e</w:t>
      </w:r>
      <w:r>
        <w:rPr>
          <w:w w:val="95"/>
        </w:rPr>
        <w:t>tt.</w:t>
      </w:r>
      <w:r>
        <w:rPr>
          <w:spacing w:val="-14"/>
          <w:w w:val="95"/>
        </w:rPr>
        <w:t xml:space="preserve"> </w:t>
      </w:r>
      <w:r>
        <w:rPr>
          <w:w w:val="95"/>
        </w:rPr>
        <w:t>c</w:t>
      </w:r>
      <w:r>
        <w:rPr>
          <w:spacing w:val="-14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l</w:t>
      </w:r>
      <w:r>
        <w:rPr>
          <w:spacing w:val="-14"/>
          <w:w w:val="95"/>
        </w:rPr>
        <w:t xml:space="preserve"> </w:t>
      </w:r>
      <w:r>
        <w:rPr>
          <w:w w:val="95"/>
        </w:rPr>
        <w:t>D.</w:t>
      </w:r>
      <w:r>
        <w:rPr>
          <w:spacing w:val="1"/>
          <w:w w:val="95"/>
        </w:rPr>
        <w:t>L</w:t>
      </w:r>
      <w:r>
        <w:rPr>
          <w:w w:val="95"/>
        </w:rPr>
        <w:t>gs</w:t>
      </w:r>
      <w:r>
        <w:rPr>
          <w:spacing w:val="-15"/>
          <w:w w:val="95"/>
        </w:rPr>
        <w:t xml:space="preserve"> </w:t>
      </w:r>
      <w:r>
        <w:rPr>
          <w:w w:val="95"/>
        </w:rPr>
        <w:t>8</w:t>
      </w:r>
      <w:r>
        <w:rPr>
          <w:spacing w:val="-14"/>
          <w:w w:val="95"/>
        </w:rPr>
        <w:t xml:space="preserve"> </w:t>
      </w:r>
      <w:r>
        <w:rPr>
          <w:w w:val="95"/>
        </w:rPr>
        <w:t>giugno</w:t>
      </w:r>
      <w:r>
        <w:rPr>
          <w:spacing w:val="3"/>
          <w:w w:val="95"/>
        </w:rPr>
        <w:t xml:space="preserve"> </w:t>
      </w:r>
      <w:r>
        <w:rPr>
          <w:spacing w:val="2"/>
          <w:w w:val="95"/>
        </w:rPr>
        <w:t>2001</w:t>
      </w:r>
      <w:r>
        <w:rPr>
          <w:w w:val="95"/>
        </w:rPr>
        <w:t>,</w:t>
      </w:r>
      <w:r>
        <w:rPr>
          <w:spacing w:val="1"/>
          <w:w w:val="95"/>
        </w:rPr>
        <w:t xml:space="preserve"> n</w:t>
      </w:r>
      <w:r>
        <w:rPr>
          <w:w w:val="95"/>
        </w:rPr>
        <w:t>.</w:t>
      </w:r>
      <w:r>
        <w:rPr>
          <w:spacing w:val="-3"/>
          <w:w w:val="95"/>
        </w:rPr>
        <w:t xml:space="preserve"> </w:t>
      </w:r>
      <w:r>
        <w:rPr>
          <w:spacing w:val="2"/>
          <w:w w:val="95"/>
        </w:rPr>
        <w:t>23</w:t>
      </w:r>
      <w:r>
        <w:rPr>
          <w:w w:val="95"/>
        </w:rPr>
        <w:t>1</w:t>
      </w:r>
      <w:r>
        <w:rPr>
          <w:spacing w:val="5"/>
          <w:w w:val="95"/>
        </w:rPr>
        <w:t xml:space="preserve"> </w:t>
      </w:r>
      <w:r>
        <w:rPr>
          <w:w w:val="95"/>
        </w:rPr>
        <w:t xml:space="preserve">o </w:t>
      </w:r>
      <w:r>
        <w:rPr>
          <w:spacing w:val="2"/>
          <w:w w:val="95"/>
        </w:rPr>
        <w:t>al</w:t>
      </w:r>
      <w:r>
        <w:rPr>
          <w:w w:val="95"/>
        </w:rPr>
        <w:t>t</w:t>
      </w:r>
      <w:r>
        <w:rPr>
          <w:spacing w:val="2"/>
          <w:w w:val="95"/>
        </w:rPr>
        <w:t>r</w:t>
      </w:r>
      <w:r>
        <w:rPr>
          <w:w w:val="95"/>
        </w:rPr>
        <w:t>a</w:t>
      </w:r>
      <w:r>
        <w:rPr>
          <w:w w:val="92"/>
        </w:rPr>
        <w:t xml:space="preserve"> </w:t>
      </w:r>
      <w:r>
        <w:rPr>
          <w:spacing w:val="1"/>
          <w:w w:val="95"/>
        </w:rPr>
        <w:t>s</w:t>
      </w:r>
      <w:r>
        <w:rPr>
          <w:spacing w:val="2"/>
          <w:w w:val="95"/>
        </w:rPr>
        <w:t>a</w:t>
      </w:r>
      <w:r>
        <w:rPr>
          <w:w w:val="95"/>
        </w:rPr>
        <w:t>n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one</w:t>
      </w:r>
      <w:r>
        <w:rPr>
          <w:spacing w:val="10"/>
          <w:w w:val="95"/>
        </w:rPr>
        <w:t xml:space="preserve"> </w:t>
      </w:r>
      <w:r>
        <w:rPr>
          <w:w w:val="95"/>
        </w:rPr>
        <w:t>c</w:t>
      </w:r>
      <w:r>
        <w:rPr>
          <w:spacing w:val="3"/>
          <w:w w:val="95"/>
        </w:rPr>
        <w:t>h</w:t>
      </w:r>
      <w:r>
        <w:rPr>
          <w:w w:val="95"/>
        </w:rPr>
        <w:t>e</w:t>
      </w:r>
      <w:r>
        <w:rPr>
          <w:spacing w:val="7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spacing w:val="3"/>
          <w:w w:val="95"/>
        </w:rPr>
        <w:t>mp</w:t>
      </w:r>
      <w:r>
        <w:rPr>
          <w:w w:val="95"/>
        </w:rPr>
        <w:t>o</w:t>
      </w:r>
      <w:r>
        <w:rPr>
          <w:spacing w:val="2"/>
          <w:w w:val="95"/>
        </w:rPr>
        <w:t>rt</w:t>
      </w:r>
      <w:r>
        <w:rPr>
          <w:w w:val="95"/>
        </w:rPr>
        <w:t>a</w:t>
      </w:r>
      <w:r>
        <w:rPr>
          <w:spacing w:val="7"/>
          <w:w w:val="95"/>
        </w:rPr>
        <w:t xml:space="preserve"> </w:t>
      </w:r>
      <w:r>
        <w:rPr>
          <w:w w:val="95"/>
        </w:rPr>
        <w:t>il</w:t>
      </w:r>
      <w:r>
        <w:rPr>
          <w:spacing w:val="7"/>
          <w:w w:val="95"/>
        </w:rPr>
        <w:t xml:space="preserve"> </w:t>
      </w:r>
      <w:r>
        <w:rPr>
          <w:w w:val="95"/>
        </w:rPr>
        <w:t>d</w:t>
      </w:r>
      <w:r>
        <w:rPr>
          <w:spacing w:val="2"/>
          <w:w w:val="95"/>
        </w:rPr>
        <w:t>i</w:t>
      </w:r>
      <w:r>
        <w:rPr>
          <w:w w:val="95"/>
        </w:rPr>
        <w:t>v</w:t>
      </w:r>
      <w:r>
        <w:rPr>
          <w:spacing w:val="3"/>
          <w:w w:val="95"/>
        </w:rPr>
        <w:t>i</w:t>
      </w:r>
      <w:r>
        <w:rPr>
          <w:spacing w:val="1"/>
          <w:w w:val="95"/>
        </w:rPr>
        <w:t>e</w:t>
      </w:r>
      <w:r>
        <w:rPr>
          <w:spacing w:val="2"/>
          <w:w w:val="95"/>
        </w:rPr>
        <w:t>t</w:t>
      </w:r>
      <w:r>
        <w:rPr>
          <w:w w:val="95"/>
        </w:rPr>
        <w:t>o</w:t>
      </w:r>
      <w:r>
        <w:rPr>
          <w:spacing w:val="7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8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2"/>
          <w:w w:val="95"/>
        </w:rPr>
        <w:t>tra</w:t>
      </w:r>
      <w:r>
        <w:rPr>
          <w:w w:val="95"/>
        </w:rPr>
        <w:t>r</w:t>
      </w:r>
      <w:r>
        <w:rPr>
          <w:spacing w:val="2"/>
          <w:w w:val="95"/>
        </w:rPr>
        <w:t>r</w:t>
      </w:r>
      <w:r>
        <w:rPr>
          <w:w w:val="95"/>
        </w:rPr>
        <w:t>e</w:t>
      </w:r>
      <w:r>
        <w:rPr>
          <w:spacing w:val="7"/>
          <w:w w:val="95"/>
        </w:rPr>
        <w:t xml:space="preserve"> </w:t>
      </w:r>
      <w:r>
        <w:rPr>
          <w:spacing w:val="3"/>
          <w:w w:val="95"/>
        </w:rPr>
        <w:t>co</w:t>
      </w:r>
      <w:r>
        <w:rPr>
          <w:w w:val="95"/>
        </w:rPr>
        <w:t>n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w w:val="95"/>
        </w:rPr>
        <w:t>l</w:t>
      </w:r>
      <w:r>
        <w:rPr>
          <w:spacing w:val="2"/>
          <w:w w:val="95"/>
        </w:rPr>
        <w:t>tr</w:t>
      </w:r>
      <w:r>
        <w:rPr>
          <w:w w:val="95"/>
        </w:rPr>
        <w:t>a</w:t>
      </w:r>
      <w:r>
        <w:rPr>
          <w:spacing w:val="5"/>
          <w:w w:val="95"/>
        </w:rPr>
        <w:t xml:space="preserve"> </w:t>
      </w:r>
      <w:r>
        <w:rPr>
          <w:spacing w:val="2"/>
          <w:w w:val="95"/>
        </w:rPr>
        <w:t>P</w:t>
      </w:r>
      <w:r>
        <w:rPr>
          <w:spacing w:val="3"/>
          <w:w w:val="95"/>
        </w:rPr>
        <w:t>u</w:t>
      </w:r>
      <w:r>
        <w:rPr>
          <w:w w:val="95"/>
        </w:rPr>
        <w:t>bb</w:t>
      </w:r>
      <w:r>
        <w:rPr>
          <w:spacing w:val="2"/>
          <w:w w:val="95"/>
        </w:rPr>
        <w:t>li</w:t>
      </w:r>
      <w:r>
        <w:rPr>
          <w:spacing w:val="-3"/>
          <w:w w:val="95"/>
        </w:rPr>
        <w:t>c</w:t>
      </w:r>
      <w:r>
        <w:rPr>
          <w:w w:val="95"/>
        </w:rPr>
        <w:t>a</w:t>
      </w:r>
      <w:r>
        <w:rPr>
          <w:spacing w:val="9"/>
          <w:w w:val="95"/>
        </w:rPr>
        <w:t xml:space="preserve"> </w:t>
      </w:r>
      <w:r>
        <w:rPr>
          <w:spacing w:val="3"/>
          <w:w w:val="95"/>
        </w:rPr>
        <w:t>Am</w:t>
      </w:r>
      <w:r>
        <w:rPr>
          <w:w w:val="95"/>
        </w:rPr>
        <w:t>m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2"/>
          <w:w w:val="95"/>
        </w:rPr>
        <w:t>i</w:t>
      </w:r>
      <w:r>
        <w:rPr>
          <w:spacing w:val="1"/>
          <w:w w:val="95"/>
        </w:rPr>
        <w:t>s</w:t>
      </w:r>
      <w:r>
        <w:rPr>
          <w:spacing w:val="2"/>
          <w:w w:val="95"/>
        </w:rPr>
        <w:t>t</w:t>
      </w:r>
      <w:r>
        <w:rPr>
          <w:w w:val="95"/>
        </w:rPr>
        <w:t>r</w:t>
      </w:r>
      <w:r>
        <w:rPr>
          <w:spacing w:val="2"/>
          <w:w w:val="95"/>
        </w:rPr>
        <w:t>a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8"/>
          <w:w w:val="95"/>
        </w:rPr>
        <w:t xml:space="preserve"> </w:t>
      </w:r>
      <w:r>
        <w:rPr>
          <w:spacing w:val="3"/>
          <w:w w:val="95"/>
        </w:rPr>
        <w:t>c</w:t>
      </w:r>
      <w:r>
        <w:rPr>
          <w:spacing w:val="2"/>
          <w:w w:val="95"/>
        </w:rPr>
        <w:t>o</w:t>
      </w:r>
      <w:r>
        <w:rPr>
          <w:spacing w:val="3"/>
          <w:w w:val="95"/>
        </w:rPr>
        <w:t>m</w:t>
      </w:r>
      <w:r>
        <w:rPr>
          <w:w w:val="95"/>
        </w:rPr>
        <w:t>p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es</w:t>
      </w:r>
      <w:r>
        <w:rPr>
          <w:w w:val="95"/>
        </w:rPr>
        <w:t>i</w:t>
      </w:r>
      <w:r>
        <w:rPr>
          <w:spacing w:val="30"/>
          <w:w w:val="95"/>
        </w:rPr>
        <w:t xml:space="preserve"> </w:t>
      </w:r>
      <w:r>
        <w:rPr>
          <w:w w:val="95"/>
        </w:rPr>
        <w:t>i</w:t>
      </w:r>
      <w:r>
        <w:rPr>
          <w:spacing w:val="6"/>
          <w:w w:val="95"/>
        </w:rPr>
        <w:t xml:space="preserve"> </w:t>
      </w:r>
      <w:r>
        <w:rPr>
          <w:w w:val="95"/>
        </w:rPr>
        <w:t>p</w:t>
      </w:r>
      <w:r>
        <w:rPr>
          <w:spacing w:val="2"/>
          <w:w w:val="95"/>
        </w:rPr>
        <w:t>r</w:t>
      </w:r>
      <w:r>
        <w:rPr>
          <w:w w:val="95"/>
        </w:rPr>
        <w:t>o</w:t>
      </w:r>
      <w:r>
        <w:rPr>
          <w:spacing w:val="2"/>
          <w:w w:val="95"/>
        </w:rPr>
        <w:t>vv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2"/>
          <w:w w:val="95"/>
        </w:rPr>
        <w:t>i</w:t>
      </w:r>
      <w:r>
        <w:rPr>
          <w:spacing w:val="3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i</w:t>
      </w:r>
      <w:r>
        <w:rPr>
          <w:spacing w:val="7"/>
          <w:w w:val="95"/>
        </w:rPr>
        <w:t xml:space="preserve"> </w:t>
      </w:r>
      <w:proofErr w:type="spellStart"/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</w:t>
      </w:r>
      <w:r>
        <w:rPr>
          <w:w w:val="95"/>
        </w:rPr>
        <w:t>dit</w:t>
      </w:r>
      <w:r>
        <w:rPr>
          <w:spacing w:val="2"/>
          <w:w w:val="95"/>
        </w:rPr>
        <w:t>t</w:t>
      </w:r>
      <w:r>
        <w:rPr>
          <w:w w:val="95"/>
        </w:rPr>
        <w:t>i</w:t>
      </w:r>
      <w:r>
        <w:rPr>
          <w:spacing w:val="2"/>
          <w:w w:val="95"/>
        </w:rPr>
        <w:t>v</w:t>
      </w:r>
      <w:r>
        <w:rPr>
          <w:w w:val="95"/>
        </w:rPr>
        <w:t>i</w:t>
      </w:r>
      <w:proofErr w:type="spellEnd"/>
      <w:r>
        <w:rPr>
          <w:spacing w:val="3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7"/>
          <w:w w:val="95"/>
        </w:rPr>
        <w:t xml:space="preserve"> </w:t>
      </w:r>
      <w:r>
        <w:rPr>
          <w:w w:val="95"/>
        </w:rPr>
        <w:t>cui</w:t>
      </w:r>
      <w:r>
        <w:rPr>
          <w:w w:val="92"/>
        </w:rPr>
        <w:t xml:space="preserve"> </w:t>
      </w:r>
      <w:r>
        <w:rPr>
          <w:w w:val="95"/>
        </w:rPr>
        <w:t>al</w:t>
      </w:r>
      <w:r>
        <w:rPr>
          <w:spacing w:val="2"/>
          <w:w w:val="95"/>
        </w:rPr>
        <w:t>l</w:t>
      </w:r>
      <w:r>
        <w:rPr>
          <w:spacing w:val="1"/>
          <w:w w:val="95"/>
        </w:rPr>
        <w:t>’</w:t>
      </w:r>
      <w:r>
        <w:rPr>
          <w:w w:val="95"/>
        </w:rPr>
        <w:t>a</w:t>
      </w:r>
      <w:r>
        <w:rPr>
          <w:spacing w:val="2"/>
          <w:w w:val="95"/>
        </w:rPr>
        <w:t>r</w:t>
      </w:r>
      <w:r>
        <w:rPr>
          <w:w w:val="95"/>
        </w:rPr>
        <w:t>t</w:t>
      </w:r>
      <w:r>
        <w:rPr>
          <w:spacing w:val="3"/>
          <w:w w:val="95"/>
        </w:rPr>
        <w:t>i</w:t>
      </w:r>
      <w:r>
        <w:rPr>
          <w:w w:val="95"/>
        </w:rPr>
        <w:t>co</w:t>
      </w:r>
      <w:r>
        <w:rPr>
          <w:spacing w:val="2"/>
          <w:w w:val="95"/>
        </w:rPr>
        <w:t>l</w:t>
      </w:r>
      <w:r>
        <w:rPr>
          <w:w w:val="95"/>
        </w:rPr>
        <w:t>o</w:t>
      </w:r>
      <w:r>
        <w:rPr>
          <w:spacing w:val="-23"/>
          <w:w w:val="95"/>
        </w:rPr>
        <w:t xml:space="preserve"> </w:t>
      </w:r>
      <w:r>
        <w:rPr>
          <w:spacing w:val="2"/>
          <w:w w:val="95"/>
        </w:rPr>
        <w:t>3</w:t>
      </w:r>
      <w:r>
        <w:rPr>
          <w:w w:val="95"/>
        </w:rPr>
        <w:t>6</w:t>
      </w:r>
      <w:r>
        <w:rPr>
          <w:spacing w:val="-22"/>
          <w:w w:val="95"/>
        </w:rPr>
        <w:t xml:space="preserve"> </w:t>
      </w:r>
      <w:r>
        <w:rPr>
          <w:w w:val="95"/>
        </w:rPr>
        <w:t>–</w:t>
      </w:r>
      <w:r>
        <w:rPr>
          <w:spacing w:val="-23"/>
          <w:w w:val="95"/>
        </w:rPr>
        <w:t xml:space="preserve"> </w:t>
      </w:r>
      <w:r>
        <w:rPr>
          <w:w w:val="95"/>
        </w:rPr>
        <w:t>b</w:t>
      </w:r>
      <w:r>
        <w:rPr>
          <w:spacing w:val="2"/>
          <w:w w:val="95"/>
        </w:rPr>
        <w:t>i</w:t>
      </w:r>
      <w:r>
        <w:rPr>
          <w:spacing w:val="1"/>
          <w:w w:val="95"/>
        </w:rPr>
        <w:t>s</w:t>
      </w:r>
      <w:r>
        <w:rPr>
          <w:w w:val="95"/>
        </w:rPr>
        <w:t>,</w:t>
      </w:r>
      <w:r>
        <w:rPr>
          <w:spacing w:val="-26"/>
          <w:w w:val="95"/>
        </w:rPr>
        <w:t xml:space="preserve"> </w:t>
      </w:r>
      <w:r>
        <w:rPr>
          <w:spacing w:val="3"/>
          <w:w w:val="95"/>
        </w:rPr>
        <w:t>c</w:t>
      </w:r>
      <w:r>
        <w:rPr>
          <w:spacing w:val="2"/>
          <w:w w:val="95"/>
        </w:rPr>
        <w:t>o</w:t>
      </w:r>
      <w:r>
        <w:rPr>
          <w:spacing w:val="3"/>
          <w:w w:val="95"/>
        </w:rPr>
        <w:t>m</w:t>
      </w:r>
      <w:r>
        <w:rPr>
          <w:w w:val="95"/>
        </w:rPr>
        <w:t>ma</w:t>
      </w:r>
      <w:r>
        <w:rPr>
          <w:spacing w:val="-24"/>
          <w:w w:val="95"/>
        </w:rPr>
        <w:t xml:space="preserve"> </w:t>
      </w:r>
      <w:r>
        <w:rPr>
          <w:spacing w:val="2"/>
          <w:w w:val="95"/>
        </w:rPr>
        <w:t>1</w:t>
      </w:r>
      <w:r>
        <w:rPr>
          <w:w w:val="95"/>
        </w:rPr>
        <w:t>,</w:t>
      </w:r>
      <w:r>
        <w:rPr>
          <w:spacing w:val="-23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-24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c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</w:t>
      </w:r>
      <w:r>
        <w:rPr>
          <w:spacing w:val="5"/>
          <w:w w:val="95"/>
        </w:rPr>
        <w:t>t</w:t>
      </w:r>
      <w:r>
        <w:rPr>
          <w:w w:val="95"/>
        </w:rPr>
        <w:t>o</w:t>
      </w:r>
      <w:r>
        <w:rPr>
          <w:spacing w:val="-22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spacing w:val="1"/>
          <w:w w:val="95"/>
        </w:rPr>
        <w:t>egg</w:t>
      </w:r>
      <w:r>
        <w:rPr>
          <w:w w:val="95"/>
        </w:rPr>
        <w:t>e</w:t>
      </w:r>
      <w:r>
        <w:rPr>
          <w:spacing w:val="-25"/>
          <w:w w:val="95"/>
        </w:rPr>
        <w:t xml:space="preserve"> </w:t>
      </w:r>
      <w:r>
        <w:rPr>
          <w:w w:val="95"/>
        </w:rPr>
        <w:t>4</w:t>
      </w:r>
      <w:r>
        <w:rPr>
          <w:spacing w:val="-25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u</w:t>
      </w:r>
      <w:r>
        <w:rPr>
          <w:spacing w:val="1"/>
          <w:w w:val="95"/>
        </w:rPr>
        <w:t>g</w:t>
      </w:r>
      <w:r>
        <w:rPr>
          <w:w w:val="95"/>
        </w:rPr>
        <w:t>l</w:t>
      </w:r>
      <w:r>
        <w:rPr>
          <w:spacing w:val="2"/>
          <w:w w:val="95"/>
        </w:rPr>
        <w:t>i</w:t>
      </w:r>
      <w:r>
        <w:rPr>
          <w:w w:val="95"/>
        </w:rPr>
        <w:t>o</w:t>
      </w:r>
      <w:r>
        <w:rPr>
          <w:spacing w:val="-24"/>
          <w:w w:val="95"/>
        </w:rPr>
        <w:t xml:space="preserve"> </w:t>
      </w:r>
      <w:r>
        <w:rPr>
          <w:spacing w:val="2"/>
          <w:w w:val="95"/>
        </w:rPr>
        <w:t>2006</w:t>
      </w:r>
      <w:r>
        <w:rPr>
          <w:w w:val="95"/>
        </w:rPr>
        <w:t>,</w:t>
      </w:r>
      <w:r>
        <w:rPr>
          <w:spacing w:val="-23"/>
          <w:w w:val="95"/>
        </w:rPr>
        <w:t xml:space="preserve"> 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-23"/>
          <w:w w:val="95"/>
        </w:rPr>
        <w:t xml:space="preserve"> </w:t>
      </w:r>
      <w:r>
        <w:rPr>
          <w:spacing w:val="1"/>
          <w:w w:val="95"/>
        </w:rPr>
        <w:t>2</w:t>
      </w:r>
      <w:r>
        <w:rPr>
          <w:spacing w:val="4"/>
          <w:w w:val="95"/>
        </w:rPr>
        <w:t>2</w:t>
      </w:r>
      <w:r>
        <w:rPr>
          <w:spacing w:val="1"/>
          <w:w w:val="95"/>
        </w:rPr>
        <w:t>3</w:t>
      </w:r>
      <w:r>
        <w:rPr>
          <w:w w:val="95"/>
        </w:rPr>
        <w:t>,</w:t>
      </w:r>
      <w:r>
        <w:rPr>
          <w:spacing w:val="-26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2"/>
          <w:w w:val="95"/>
        </w:rPr>
        <w:t>v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</w:t>
      </w:r>
      <w:r>
        <w:rPr>
          <w:w w:val="95"/>
        </w:rPr>
        <w:t>t</w:t>
      </w:r>
      <w:r>
        <w:rPr>
          <w:spacing w:val="3"/>
          <w:w w:val="95"/>
        </w:rPr>
        <w:t>i</w:t>
      </w:r>
      <w:r>
        <w:rPr>
          <w:spacing w:val="2"/>
          <w:w w:val="95"/>
        </w:rPr>
        <w:t>t</w:t>
      </w:r>
      <w:r>
        <w:rPr>
          <w:w w:val="95"/>
        </w:rPr>
        <w:t>o</w:t>
      </w:r>
      <w:r>
        <w:rPr>
          <w:spacing w:val="-4"/>
          <w:w w:val="95"/>
        </w:rPr>
        <w:t xml:space="preserve"> </w:t>
      </w:r>
      <w:r>
        <w:rPr>
          <w:w w:val="95"/>
        </w:rPr>
        <w:t>con</w:t>
      </w:r>
      <w:r>
        <w:rPr>
          <w:spacing w:val="-18"/>
          <w:w w:val="95"/>
        </w:rPr>
        <w:t xml:space="preserve"> </w:t>
      </w:r>
      <w:r>
        <w:rPr>
          <w:spacing w:val="-1"/>
          <w:w w:val="95"/>
        </w:rPr>
        <w:t>m</w:t>
      </w:r>
      <w:r>
        <w:rPr>
          <w:w w:val="95"/>
        </w:rPr>
        <w:t>odificazioni,</w:t>
      </w:r>
      <w:r>
        <w:rPr>
          <w:spacing w:val="-14"/>
          <w:w w:val="95"/>
        </w:rPr>
        <w:t xml:space="preserve"> </w:t>
      </w:r>
      <w:r>
        <w:rPr>
          <w:w w:val="95"/>
        </w:rPr>
        <w:t>dalla</w:t>
      </w:r>
      <w:r>
        <w:rPr>
          <w:spacing w:val="-16"/>
          <w:w w:val="95"/>
        </w:rPr>
        <w:t xml:space="preserve"> </w:t>
      </w:r>
      <w:r>
        <w:rPr>
          <w:w w:val="95"/>
        </w:rPr>
        <w:t>l</w:t>
      </w:r>
      <w:r>
        <w:rPr>
          <w:spacing w:val="-1"/>
          <w:w w:val="95"/>
        </w:rPr>
        <w:t>e</w:t>
      </w:r>
      <w:r>
        <w:rPr>
          <w:w w:val="95"/>
        </w:rPr>
        <w:t>gge</w:t>
      </w:r>
      <w:r>
        <w:rPr>
          <w:spacing w:val="-17"/>
          <w:w w:val="95"/>
        </w:rPr>
        <w:t xml:space="preserve"> </w:t>
      </w:r>
      <w:r>
        <w:rPr>
          <w:w w:val="95"/>
        </w:rPr>
        <w:t>4</w:t>
      </w:r>
      <w:r>
        <w:rPr>
          <w:spacing w:val="-15"/>
          <w:w w:val="95"/>
        </w:rPr>
        <w:t xml:space="preserve"> </w:t>
      </w:r>
      <w:r>
        <w:rPr>
          <w:w w:val="95"/>
        </w:rPr>
        <w:t>ago</w:t>
      </w:r>
      <w:r>
        <w:rPr>
          <w:spacing w:val="-1"/>
          <w:w w:val="95"/>
        </w:rPr>
        <w:t>s</w:t>
      </w:r>
      <w:r>
        <w:rPr>
          <w:w w:val="95"/>
        </w:rPr>
        <w:t>to</w:t>
      </w:r>
      <w:r>
        <w:rPr>
          <w:spacing w:val="-17"/>
          <w:w w:val="95"/>
        </w:rPr>
        <w:t xml:space="preserve"> </w:t>
      </w:r>
      <w:r>
        <w:rPr>
          <w:w w:val="95"/>
        </w:rPr>
        <w:t>2006,</w:t>
      </w:r>
      <w:r>
        <w:rPr>
          <w:spacing w:val="-14"/>
          <w:w w:val="95"/>
        </w:rPr>
        <w:t xml:space="preserve"> </w:t>
      </w:r>
      <w:r>
        <w:rPr>
          <w:w w:val="95"/>
        </w:rPr>
        <w:t>n.</w:t>
      </w:r>
      <w:r>
        <w:rPr>
          <w:spacing w:val="-18"/>
          <w:w w:val="95"/>
        </w:rPr>
        <w:t xml:space="preserve"> </w:t>
      </w:r>
      <w:r>
        <w:rPr>
          <w:spacing w:val="1"/>
          <w:w w:val="95"/>
        </w:rPr>
        <w:t>2</w:t>
      </w:r>
      <w:r>
        <w:rPr>
          <w:w w:val="95"/>
        </w:rPr>
        <w:t>48;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181"/>
        </w:tabs>
        <w:kinsoku w:val="0"/>
        <w:overflowPunct w:val="0"/>
        <w:spacing w:before="3" w:line="253" w:lineRule="auto"/>
        <w:ind w:left="472" w:right="1637" w:firstLine="0"/>
      </w:pPr>
      <w:r>
        <w:t>□</w:t>
      </w:r>
      <w:r>
        <w:rPr>
          <w:spacing w:val="-29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9"/>
        </w:rPr>
        <w:t xml:space="preserve"> </w:t>
      </w:r>
      <w:r>
        <w:t>non</w:t>
      </w:r>
      <w:r>
        <w:rPr>
          <w:spacing w:val="-28"/>
        </w:rPr>
        <w:t xml:space="preserve"> </w:t>
      </w:r>
      <w:r>
        <w:t>tr</w:t>
      </w:r>
      <w:r>
        <w:rPr>
          <w:spacing w:val="1"/>
        </w:rPr>
        <w:t>o</w:t>
      </w:r>
      <w:r>
        <w:rPr>
          <w:spacing w:val="-2"/>
        </w:rPr>
        <w:t>v</w:t>
      </w:r>
      <w:r>
        <w:t>ar</w:t>
      </w:r>
      <w:r>
        <w:rPr>
          <w:spacing w:val="-1"/>
        </w:rPr>
        <w:t>s</w:t>
      </w:r>
      <w:r>
        <w:t>i</w:t>
      </w:r>
      <w:r>
        <w:rPr>
          <w:spacing w:val="-29"/>
        </w:rPr>
        <w:t xml:space="preserve"> </w:t>
      </w:r>
      <w:r>
        <w:t>n</w:t>
      </w:r>
      <w:r>
        <w:rPr>
          <w:spacing w:val="-1"/>
        </w:rPr>
        <w:t>e</w:t>
      </w:r>
      <w:r>
        <w:t>l</w:t>
      </w:r>
      <w:r>
        <w:rPr>
          <w:spacing w:val="-29"/>
        </w:rPr>
        <w:t xml:space="preserve"> </w:t>
      </w:r>
      <w:r>
        <w:t>c</w:t>
      </w:r>
      <w:r>
        <w:rPr>
          <w:spacing w:val="2"/>
        </w:rPr>
        <w:t>a</w:t>
      </w:r>
      <w:r>
        <w:rPr>
          <w:spacing w:val="-1"/>
        </w:rPr>
        <w:t>s</w:t>
      </w:r>
      <w:r>
        <w:t>o</w:t>
      </w:r>
      <w:r>
        <w:rPr>
          <w:spacing w:val="-2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8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1"/>
        </w:rPr>
        <w:t>s</w:t>
      </w:r>
      <w:r>
        <w:t>p</w:t>
      </w:r>
      <w:r>
        <w:rPr>
          <w:spacing w:val="-1"/>
        </w:rPr>
        <w:t>e</w:t>
      </w:r>
      <w:r>
        <w:t>n</w:t>
      </w:r>
      <w:r>
        <w:rPr>
          <w:spacing w:val="-1"/>
        </w:rPr>
        <w:t>s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-31"/>
        </w:rPr>
        <w:t xml:space="preserve"> </w:t>
      </w:r>
      <w:r>
        <w:t>o</w:t>
      </w:r>
      <w:r>
        <w:rPr>
          <w:spacing w:val="-26"/>
        </w:rPr>
        <w:t xml:space="preserve"> </w:t>
      </w:r>
      <w:r>
        <w:t>d</w:t>
      </w:r>
      <w:r>
        <w:rPr>
          <w:spacing w:val="-1"/>
        </w:rPr>
        <w:t>e</w:t>
      </w:r>
      <w:r>
        <w:t>ca</w:t>
      </w:r>
      <w:r>
        <w:rPr>
          <w:spacing w:val="1"/>
        </w:rPr>
        <w:t>d</w:t>
      </w:r>
      <w:r>
        <w:rPr>
          <w:spacing w:val="-1"/>
        </w:rPr>
        <w:t>e</w:t>
      </w:r>
      <w:r>
        <w:t>nza</w:t>
      </w:r>
      <w:r>
        <w:rPr>
          <w:spacing w:val="-27"/>
        </w:rPr>
        <w:t xml:space="preserve"> </w:t>
      </w:r>
      <w:r>
        <w:t>d</w:t>
      </w:r>
      <w:r>
        <w:rPr>
          <w:spacing w:val="-1"/>
        </w:rPr>
        <w:t>e</w:t>
      </w:r>
      <w:r>
        <w:t>ll’at</w:t>
      </w:r>
      <w:r>
        <w:rPr>
          <w:spacing w:val="3"/>
        </w:rPr>
        <w:t>t</w:t>
      </w:r>
      <w:r>
        <w:rPr>
          <w:spacing w:val="-1"/>
        </w:rPr>
        <w:t>es</w:t>
      </w:r>
      <w:r>
        <w:t>tazione</w:t>
      </w:r>
      <w:r>
        <w:rPr>
          <w:spacing w:val="-27"/>
        </w:rPr>
        <w:t xml:space="preserve"> </w:t>
      </w:r>
      <w:r>
        <w:t>SOA</w:t>
      </w:r>
      <w:r>
        <w:rPr>
          <w:spacing w:val="-29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8"/>
        </w:rPr>
        <w:t xml:space="preserve"> </w:t>
      </w:r>
      <w:r>
        <w:rPr>
          <w:spacing w:val="2"/>
        </w:rPr>
        <w:t>a</w:t>
      </w:r>
      <w:r>
        <w:rPr>
          <w:spacing w:val="-2"/>
        </w:rPr>
        <w:t>v</w:t>
      </w:r>
      <w:r>
        <w:rPr>
          <w:spacing w:val="-1"/>
        </w:rPr>
        <w:t>e</w:t>
      </w:r>
      <w:r>
        <w:t>r</w:t>
      </w:r>
      <w:r>
        <w:rPr>
          <w:spacing w:val="-29"/>
        </w:rPr>
        <w:t xml:space="preserve"> </w:t>
      </w:r>
      <w:r>
        <w:t>prodotto</w:t>
      </w:r>
      <w:r>
        <w:rPr>
          <w:spacing w:val="-27"/>
        </w:rPr>
        <w:t xml:space="preserve"> </w:t>
      </w:r>
      <w:r>
        <w:rPr>
          <w:spacing w:val="-1"/>
        </w:rPr>
        <w:t>f</w:t>
      </w:r>
      <w:r>
        <w:t>al</w:t>
      </w:r>
      <w:r>
        <w:rPr>
          <w:spacing w:val="-1"/>
        </w:rPr>
        <w:t>s</w:t>
      </w:r>
      <w:r>
        <w:t>a</w:t>
      </w:r>
      <w:r>
        <w:rPr>
          <w:w w:val="99"/>
        </w:rPr>
        <w:t xml:space="preserve"> </w:t>
      </w:r>
      <w:r>
        <w:t>docu</w:t>
      </w:r>
      <w:r>
        <w:rPr>
          <w:spacing w:val="-1"/>
        </w:rPr>
        <w:t>me</w:t>
      </w:r>
      <w:r>
        <w:t>ntazione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t>ichiarazioni</w:t>
      </w:r>
      <w:r>
        <w:rPr>
          <w:spacing w:val="-9"/>
        </w:rPr>
        <w:t xml:space="preserve"> </w:t>
      </w:r>
      <w:r>
        <w:t>m</w:t>
      </w:r>
      <w:r>
        <w:rPr>
          <w:spacing w:val="-2"/>
        </w:rPr>
        <w:t>e</w:t>
      </w:r>
      <w:r>
        <w:t>ndaci,</w:t>
      </w:r>
      <w:r>
        <w:rPr>
          <w:spacing w:val="-9"/>
        </w:rPr>
        <w:t xml:space="preserve"> </w:t>
      </w:r>
      <w:r>
        <w:t>ri</w:t>
      </w:r>
      <w:r>
        <w:rPr>
          <w:spacing w:val="-2"/>
        </w:rPr>
        <w:t>s</w:t>
      </w:r>
      <w:r>
        <w:t>ultanti</w:t>
      </w:r>
      <w:r>
        <w:rPr>
          <w:spacing w:val="-8"/>
        </w:rPr>
        <w:t xml:space="preserve"> </w:t>
      </w:r>
      <w:r>
        <w:t>dal</w:t>
      </w:r>
      <w:r>
        <w:rPr>
          <w:spacing w:val="-9"/>
        </w:rPr>
        <w:t xml:space="preserve"> </w:t>
      </w:r>
      <w:r>
        <w:t>ca</w:t>
      </w:r>
      <w:r>
        <w:rPr>
          <w:spacing w:val="-1"/>
        </w:rPr>
        <w:t>s</w:t>
      </w:r>
      <w:r>
        <w:rPr>
          <w:spacing w:val="1"/>
        </w:rPr>
        <w:t>e</w:t>
      </w:r>
      <w:r>
        <w:rPr>
          <w:spacing w:val="2"/>
        </w:rPr>
        <w:t>l</w:t>
      </w:r>
      <w:r>
        <w:t>lario</w:t>
      </w:r>
      <w:r>
        <w:rPr>
          <w:spacing w:val="-8"/>
        </w:rPr>
        <w:t xml:space="preserve"> </w:t>
      </w:r>
      <w:r>
        <w:t>i</w:t>
      </w:r>
      <w:r>
        <w:rPr>
          <w:spacing w:val="1"/>
        </w:rPr>
        <w:t>n</w:t>
      </w:r>
      <w:r>
        <w:rPr>
          <w:spacing w:val="-1"/>
        </w:rPr>
        <w:t>f</w:t>
      </w:r>
      <w:r>
        <w:t>or</w:t>
      </w:r>
      <w:r>
        <w:rPr>
          <w:spacing w:val="-1"/>
        </w:rPr>
        <w:t>m</w:t>
      </w:r>
      <w:r>
        <w:t>atico;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183"/>
        </w:tabs>
        <w:kinsoku w:val="0"/>
        <w:overflowPunct w:val="0"/>
        <w:spacing w:before="2" w:line="253" w:lineRule="auto"/>
        <w:ind w:left="472" w:right="106" w:firstLine="0"/>
        <w:jc w:val="both"/>
      </w:pPr>
      <w:r>
        <w:t>□</w:t>
      </w:r>
      <w:r>
        <w:rPr>
          <w:spacing w:val="9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10"/>
        </w:rPr>
        <w:t xml:space="preserve"> </w:t>
      </w:r>
      <w:r>
        <w:t>non</w:t>
      </w:r>
      <w:r>
        <w:rPr>
          <w:spacing w:val="8"/>
        </w:rPr>
        <w:t xml:space="preserve"> </w:t>
      </w:r>
      <w:r>
        <w:rPr>
          <w:spacing w:val="-1"/>
        </w:rPr>
        <w:t>es</w:t>
      </w:r>
      <w:r>
        <w:rPr>
          <w:spacing w:val="1"/>
        </w:rPr>
        <w:t>s</w:t>
      </w:r>
      <w:r>
        <w:rPr>
          <w:spacing w:val="-1"/>
        </w:rPr>
        <w:t>e</w:t>
      </w:r>
      <w:r>
        <w:t>r</w:t>
      </w:r>
      <w:r>
        <w:rPr>
          <w:spacing w:val="-1"/>
        </w:rPr>
        <w:t>e</w:t>
      </w:r>
      <w:r>
        <w:t>,</w:t>
      </w:r>
      <w:r>
        <w:rPr>
          <w:spacing w:val="10"/>
        </w:rPr>
        <w:t xml:space="preserve"> </w:t>
      </w:r>
      <w:r>
        <w:t>r</w:t>
      </w:r>
      <w:r>
        <w:rPr>
          <w:spacing w:val="2"/>
        </w:rPr>
        <w:t>i</w:t>
      </w:r>
      <w:r>
        <w:rPr>
          <w:spacing w:val="-1"/>
        </w:rPr>
        <w:t>s</w:t>
      </w:r>
      <w:r>
        <w:t>p</w:t>
      </w:r>
      <w:r>
        <w:rPr>
          <w:spacing w:val="-1"/>
        </w:rPr>
        <w:t>e</w:t>
      </w:r>
      <w:r>
        <w:t>tto</w:t>
      </w:r>
      <w:r>
        <w:rPr>
          <w:spacing w:val="10"/>
        </w:rPr>
        <w:t xml:space="preserve"> </w:t>
      </w:r>
      <w:r>
        <w:t>ad</w:t>
      </w:r>
      <w:r>
        <w:rPr>
          <w:spacing w:val="9"/>
        </w:rPr>
        <w:t xml:space="preserve"> </w:t>
      </w:r>
      <w:r>
        <w:rPr>
          <w:spacing w:val="1"/>
        </w:rPr>
        <w:t>u</w:t>
      </w:r>
      <w:r>
        <w:t>n</w:t>
      </w:r>
      <w:r>
        <w:rPr>
          <w:spacing w:val="10"/>
        </w:rPr>
        <w:t xml:space="preserve"> </w:t>
      </w:r>
      <w:r>
        <w:t>altro</w:t>
      </w:r>
      <w:r>
        <w:rPr>
          <w:spacing w:val="10"/>
        </w:rPr>
        <w:t xml:space="preserve"> </w:t>
      </w:r>
      <w:r>
        <w:t>partec</w:t>
      </w:r>
      <w:r>
        <w:rPr>
          <w:spacing w:val="-1"/>
        </w:rPr>
        <w:t>i</w:t>
      </w:r>
      <w:r>
        <w:t>pa</w:t>
      </w:r>
      <w:r>
        <w:rPr>
          <w:spacing w:val="1"/>
        </w:rPr>
        <w:t>n</w:t>
      </w:r>
      <w:r>
        <w:t>te</w:t>
      </w:r>
      <w:r>
        <w:rPr>
          <w:spacing w:val="11"/>
        </w:rPr>
        <w:t xml:space="preserve"> </w:t>
      </w:r>
      <w:r>
        <w:t>alla</w:t>
      </w:r>
      <w:r>
        <w:rPr>
          <w:spacing w:val="11"/>
        </w:rPr>
        <w:t xml:space="preserve"> </w:t>
      </w:r>
      <w:r>
        <w:rPr>
          <w:spacing w:val="-1"/>
        </w:rPr>
        <w:t>me</w:t>
      </w:r>
      <w:r>
        <w:t>d</w:t>
      </w:r>
      <w:r>
        <w:rPr>
          <w:spacing w:val="-1"/>
        </w:rPr>
        <w:t>es</w:t>
      </w:r>
      <w:r>
        <w:rPr>
          <w:spacing w:val="2"/>
        </w:rPr>
        <w:t>i</w:t>
      </w:r>
      <w:r>
        <w:rPr>
          <w:spacing w:val="-1"/>
        </w:rPr>
        <w:t>m</w:t>
      </w:r>
      <w:r>
        <w:t>a</w:t>
      </w:r>
      <w:r>
        <w:rPr>
          <w:spacing w:val="11"/>
        </w:rPr>
        <w:t xml:space="preserve"> </w:t>
      </w:r>
      <w:r>
        <w:t>proc</w:t>
      </w:r>
      <w:r>
        <w:rPr>
          <w:spacing w:val="-1"/>
        </w:rPr>
        <w:t>e</w:t>
      </w:r>
      <w:r>
        <w:t>dura</w:t>
      </w:r>
      <w:r>
        <w:rPr>
          <w:spacing w:val="11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9"/>
        </w:rPr>
        <w:t xml:space="preserve"> </w:t>
      </w:r>
      <w:r>
        <w:t>af</w:t>
      </w:r>
      <w:r>
        <w:rPr>
          <w:spacing w:val="-2"/>
        </w:rPr>
        <w:t>f</w:t>
      </w:r>
      <w:r>
        <w:t>idam</w:t>
      </w:r>
      <w:r>
        <w:rPr>
          <w:spacing w:val="-1"/>
        </w:rPr>
        <w:t>e</w:t>
      </w:r>
      <w:r>
        <w:t>nto,</w:t>
      </w:r>
      <w:r>
        <w:rPr>
          <w:spacing w:val="12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10"/>
        </w:rPr>
        <w:t xml:space="preserve"> </w:t>
      </w:r>
      <w:r>
        <w:t>una</w:t>
      </w:r>
      <w:r>
        <w:rPr>
          <w:spacing w:val="28"/>
        </w:rPr>
        <w:t xml:space="preserve"> </w:t>
      </w:r>
      <w:r>
        <w:rPr>
          <w:spacing w:val="-1"/>
        </w:rPr>
        <w:t>s</w:t>
      </w:r>
      <w:r>
        <w:t>it</w:t>
      </w:r>
      <w:r>
        <w:rPr>
          <w:spacing w:val="1"/>
        </w:rPr>
        <w:t>u</w:t>
      </w:r>
      <w:r>
        <w:t>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-23"/>
        </w:rPr>
        <w:t xml:space="preserve"> </w:t>
      </w:r>
      <w:r>
        <w:rPr>
          <w:spacing w:val="1"/>
        </w:rPr>
        <w:t>di</w:t>
      </w:r>
      <w:r>
        <w:rPr>
          <w:spacing w:val="1"/>
          <w:w w:val="99"/>
        </w:rPr>
        <w:t xml:space="preserve"> </w:t>
      </w:r>
      <w:r>
        <w:rPr>
          <w:w w:val="95"/>
        </w:rPr>
        <w:t>controll</w:t>
      </w:r>
      <w:r>
        <w:rPr>
          <w:spacing w:val="9"/>
          <w:w w:val="95"/>
        </w:rPr>
        <w:t>o</w:t>
      </w:r>
      <w:r>
        <w:rPr>
          <w:w w:val="95"/>
        </w:rPr>
        <w:t>d</w:t>
      </w:r>
      <w:r>
        <w:rPr>
          <w:spacing w:val="5"/>
          <w:w w:val="95"/>
        </w:rPr>
        <w:t>i</w:t>
      </w:r>
      <w:r>
        <w:rPr>
          <w:w w:val="95"/>
        </w:rPr>
        <w:t>cu</w:t>
      </w:r>
      <w:r>
        <w:rPr>
          <w:spacing w:val="6"/>
          <w:w w:val="95"/>
        </w:rPr>
        <w:t>i</w:t>
      </w:r>
      <w:r>
        <w:rPr>
          <w:w w:val="95"/>
        </w:rPr>
        <w:t>all’articol</w:t>
      </w:r>
      <w:r>
        <w:rPr>
          <w:spacing w:val="7"/>
          <w:w w:val="95"/>
        </w:rPr>
        <w:t>o</w:t>
      </w:r>
      <w:r>
        <w:rPr>
          <w:spacing w:val="-1"/>
          <w:w w:val="95"/>
        </w:rPr>
        <w:t>235</w:t>
      </w:r>
      <w:r>
        <w:rPr>
          <w:spacing w:val="6"/>
          <w:w w:val="95"/>
        </w:rPr>
        <w:t>9</w:t>
      </w:r>
      <w:proofErr w:type="gramStart"/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spacing w:val="9"/>
          <w:w w:val="95"/>
        </w:rPr>
        <w:t>l</w:t>
      </w:r>
      <w:r>
        <w:rPr>
          <w:w w:val="95"/>
        </w:rPr>
        <w:t>codic</w:t>
      </w:r>
      <w:r>
        <w:rPr>
          <w:spacing w:val="7"/>
          <w:w w:val="95"/>
        </w:rPr>
        <w:t>e</w:t>
      </w:r>
      <w:r>
        <w:rPr>
          <w:w w:val="95"/>
        </w:rPr>
        <w:t>ci</w:t>
      </w:r>
      <w:r>
        <w:rPr>
          <w:spacing w:val="-2"/>
          <w:w w:val="95"/>
        </w:rPr>
        <w:t>v</w:t>
      </w:r>
      <w:r>
        <w:rPr>
          <w:w w:val="95"/>
        </w:rPr>
        <w:t>il</w:t>
      </w:r>
      <w:r>
        <w:rPr>
          <w:spacing w:val="5"/>
          <w:w w:val="95"/>
        </w:rPr>
        <w:t>e</w:t>
      </w:r>
      <w:r>
        <w:rPr>
          <w:spacing w:val="9"/>
          <w:w w:val="95"/>
        </w:rPr>
        <w:t>o</w:t>
      </w:r>
      <w:r>
        <w:rPr>
          <w:spacing w:val="-1"/>
          <w:w w:val="95"/>
        </w:rPr>
        <w:t>i</w:t>
      </w:r>
      <w:r>
        <w:rPr>
          <w:spacing w:val="7"/>
          <w:w w:val="95"/>
        </w:rPr>
        <w:t>n</w:t>
      </w:r>
      <w:r>
        <w:rPr>
          <w:w w:val="95"/>
        </w:rPr>
        <w:t>un</w:t>
      </w:r>
      <w:r>
        <w:rPr>
          <w:spacing w:val="6"/>
          <w:w w:val="95"/>
        </w:rPr>
        <w:t>a</w:t>
      </w:r>
      <w:r>
        <w:rPr>
          <w:w w:val="95"/>
        </w:rPr>
        <w:t>qual</w:t>
      </w:r>
      <w:r>
        <w:rPr>
          <w:spacing w:val="-1"/>
          <w:w w:val="95"/>
        </w:rPr>
        <w:t>s</w:t>
      </w:r>
      <w:r>
        <w:rPr>
          <w:w w:val="95"/>
        </w:rPr>
        <w:t>ia</w:t>
      </w:r>
      <w:r>
        <w:rPr>
          <w:spacing w:val="-1"/>
          <w:w w:val="95"/>
        </w:rPr>
        <w:t>s</w:t>
      </w:r>
      <w:r>
        <w:rPr>
          <w:spacing w:val="6"/>
          <w:w w:val="95"/>
        </w:rPr>
        <w:t>i</w:t>
      </w:r>
      <w:r>
        <w:rPr>
          <w:w w:val="95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lazion</w:t>
      </w:r>
      <w:r>
        <w:rPr>
          <w:spacing w:val="-1"/>
          <w:w w:val="95"/>
        </w:rPr>
        <w:t>e</w:t>
      </w:r>
      <w:r>
        <w:rPr>
          <w:spacing w:val="7"/>
          <w:w w:val="95"/>
        </w:rPr>
        <w:t>,</w:t>
      </w:r>
      <w:r>
        <w:rPr>
          <w:w w:val="95"/>
        </w:rPr>
        <w:t>anch</w:t>
      </w:r>
      <w:r>
        <w:rPr>
          <w:spacing w:val="8"/>
          <w:w w:val="95"/>
        </w:rPr>
        <w:t>e</w:t>
      </w:r>
      <w:r>
        <w:rPr>
          <w:w w:val="95"/>
        </w:rPr>
        <w:t>d</w:t>
      </w:r>
      <w:r>
        <w:rPr>
          <w:spacing w:val="8"/>
          <w:w w:val="95"/>
        </w:rPr>
        <w:t>i</w:t>
      </w:r>
      <w:r>
        <w:rPr>
          <w:spacing w:val="-1"/>
          <w:w w:val="95"/>
        </w:rPr>
        <w:t>f</w:t>
      </w:r>
      <w:r>
        <w:rPr>
          <w:w w:val="95"/>
        </w:rPr>
        <w:t>atto</w:t>
      </w:r>
      <w:proofErr w:type="gramEnd"/>
      <w:r>
        <w:rPr>
          <w:spacing w:val="5"/>
          <w:w w:val="95"/>
        </w:rPr>
        <w:t>,</w:t>
      </w:r>
      <w:r>
        <w:rPr>
          <w:spacing w:val="-2"/>
          <w:w w:val="95"/>
        </w:rPr>
        <w:t>s</w:t>
      </w:r>
      <w:r>
        <w:rPr>
          <w:spacing w:val="7"/>
          <w:w w:val="95"/>
        </w:rPr>
        <w:t>e</w:t>
      </w:r>
      <w:r>
        <w:rPr>
          <w:w w:val="95"/>
        </w:rPr>
        <w:t>la</w:t>
      </w:r>
      <w:r>
        <w:rPr>
          <w:spacing w:val="2"/>
          <w:w w:val="95"/>
        </w:rPr>
        <w:t xml:space="preserve"> </w:t>
      </w:r>
      <w:r>
        <w:rPr>
          <w:w w:val="95"/>
        </w:rPr>
        <w:t>situazion</w:t>
      </w:r>
      <w:r>
        <w:rPr>
          <w:spacing w:val="9"/>
          <w:w w:val="95"/>
        </w:rPr>
        <w:t xml:space="preserve">e </w:t>
      </w:r>
      <w:r>
        <w:rPr>
          <w:w w:val="95"/>
        </w:rPr>
        <w:t>d</w:t>
      </w:r>
      <w:r>
        <w:rPr>
          <w:spacing w:val="6"/>
          <w:w w:val="95"/>
        </w:rPr>
        <w:t xml:space="preserve">i </w:t>
      </w:r>
      <w:r>
        <w:rPr>
          <w:w w:val="95"/>
        </w:rPr>
        <w:t>controll</w:t>
      </w:r>
      <w:r>
        <w:rPr>
          <w:spacing w:val="6"/>
          <w:w w:val="95"/>
        </w:rPr>
        <w:t xml:space="preserve">o o </w:t>
      </w:r>
      <w:r>
        <w:rPr>
          <w:spacing w:val="-1"/>
          <w:w w:val="95"/>
        </w:rPr>
        <w:t>l</w:t>
      </w:r>
      <w:r>
        <w:rPr>
          <w:spacing w:val="6"/>
          <w:w w:val="95"/>
        </w:rPr>
        <w:t xml:space="preserve">a </w:t>
      </w:r>
      <w:r>
        <w:rPr>
          <w:w w:val="95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lazione</w:t>
      </w:r>
      <w:r>
        <w:rPr>
          <w:w w:val="99"/>
        </w:rPr>
        <w:t xml:space="preserve"> </w:t>
      </w:r>
      <w:r>
        <w:t>comport</w:t>
      </w:r>
      <w:r>
        <w:rPr>
          <w:spacing w:val="11"/>
        </w:rPr>
        <w:t xml:space="preserve">i </w:t>
      </w:r>
      <w:r>
        <w:t>ch</w:t>
      </w:r>
      <w:r>
        <w:rPr>
          <w:spacing w:val="8"/>
        </w:rPr>
        <w:t xml:space="preserve">e </w:t>
      </w:r>
      <w:r>
        <w:rPr>
          <w:spacing w:val="-1"/>
        </w:rPr>
        <w:t>l</w:t>
      </w:r>
      <w:r>
        <w:rPr>
          <w:spacing w:val="6"/>
        </w:rPr>
        <w:t xml:space="preserve">e </w:t>
      </w:r>
      <w:r>
        <w:t>o</w:t>
      </w:r>
      <w:r>
        <w:rPr>
          <w:spacing w:val="1"/>
        </w:rPr>
        <w:t>f</w:t>
      </w:r>
      <w:r>
        <w:rPr>
          <w:spacing w:val="-1"/>
        </w:rPr>
        <w:t>fe</w:t>
      </w:r>
      <w:r>
        <w:t>r</w:t>
      </w:r>
      <w:r>
        <w:rPr>
          <w:spacing w:val="2"/>
        </w:rPr>
        <w:t>t</w:t>
      </w:r>
      <w:r>
        <w:rPr>
          <w:spacing w:val="9"/>
        </w:rPr>
        <w:t xml:space="preserve">e </w:t>
      </w:r>
      <w:r>
        <w:rPr>
          <w:spacing w:val="-1"/>
        </w:rPr>
        <w:t>s</w:t>
      </w:r>
      <w:r>
        <w:t>on</w:t>
      </w:r>
      <w:r>
        <w:rPr>
          <w:spacing w:val="10"/>
        </w:rPr>
        <w:t xml:space="preserve">o </w:t>
      </w:r>
      <w:r>
        <w:t>i</w:t>
      </w:r>
      <w:r>
        <w:rPr>
          <w:spacing w:val="1"/>
        </w:rPr>
        <w:t>m</w:t>
      </w:r>
      <w:r>
        <w:t>putabil</w:t>
      </w:r>
      <w:r>
        <w:rPr>
          <w:spacing w:val="11"/>
        </w:rPr>
        <w:t xml:space="preserve">i </w:t>
      </w:r>
      <w:r>
        <w:t>a</w:t>
      </w:r>
      <w:r>
        <w:rPr>
          <w:spacing w:val="8"/>
        </w:rPr>
        <w:t xml:space="preserve">d </w:t>
      </w:r>
      <w:r>
        <w:rPr>
          <w:spacing w:val="1"/>
        </w:rPr>
        <w:t>u</w:t>
      </w:r>
      <w:r>
        <w:rPr>
          <w:spacing w:val="8"/>
        </w:rPr>
        <w:t xml:space="preserve">n </w:t>
      </w:r>
      <w:r>
        <w:t>unic</w:t>
      </w:r>
      <w:r>
        <w:rPr>
          <w:spacing w:val="10"/>
        </w:rPr>
        <w:t xml:space="preserve">o </w:t>
      </w:r>
      <w:r>
        <w:t>c</w:t>
      </w:r>
      <w:r>
        <w:rPr>
          <w:spacing w:val="-1"/>
        </w:rPr>
        <w:t>e</w:t>
      </w:r>
      <w:r>
        <w:t>ntr</w:t>
      </w:r>
      <w:r>
        <w:rPr>
          <w:spacing w:val="8"/>
        </w:rPr>
        <w:t xml:space="preserve">o </w:t>
      </w:r>
      <w:r>
        <w:t>d</w:t>
      </w:r>
      <w:r>
        <w:rPr>
          <w:spacing w:val="-1"/>
        </w:rPr>
        <w:t>e</w:t>
      </w:r>
      <w:r>
        <w:t>ci</w:t>
      </w:r>
      <w:r>
        <w:rPr>
          <w:spacing w:val="-2"/>
        </w:rPr>
        <w:t>s</w:t>
      </w:r>
      <w:r>
        <w:t>io</w:t>
      </w:r>
      <w:r>
        <w:rPr>
          <w:spacing w:val="1"/>
        </w:rPr>
        <w:t>n</w:t>
      </w:r>
      <w:r>
        <w:t>ale;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181"/>
        </w:tabs>
        <w:kinsoku w:val="0"/>
        <w:overflowPunct w:val="0"/>
        <w:spacing w:line="258" w:lineRule="exact"/>
        <w:ind w:left="1181" w:right="1704" w:hanging="709"/>
        <w:jc w:val="both"/>
      </w:pPr>
      <w:r>
        <w:rPr>
          <w:spacing w:val="9"/>
          <w:w w:val="99"/>
        </w:rPr>
        <w:t>□</w:t>
      </w:r>
      <w:proofErr w:type="gramStart"/>
      <w:r>
        <w:rPr>
          <w:spacing w:val="1"/>
          <w:w w:val="99"/>
        </w:rPr>
        <w:t>d</w:t>
      </w:r>
      <w:r>
        <w:rPr>
          <w:spacing w:val="11"/>
          <w:w w:val="99"/>
        </w:rPr>
        <w:t>i</w:t>
      </w:r>
      <w:r>
        <w:rPr>
          <w:w w:val="99"/>
        </w:rPr>
        <w:t>no</w:t>
      </w:r>
      <w:r>
        <w:rPr>
          <w:spacing w:val="11"/>
          <w:w w:val="99"/>
        </w:rPr>
        <w:t>n</w:t>
      </w:r>
      <w:r>
        <w:rPr>
          <w:w w:val="99"/>
        </w:rPr>
        <w:t>tr</w:t>
      </w:r>
      <w:r>
        <w:rPr>
          <w:spacing w:val="1"/>
          <w:w w:val="99"/>
        </w:rPr>
        <w:t>o</w:t>
      </w:r>
      <w:r>
        <w:rPr>
          <w:spacing w:val="-2"/>
          <w:w w:val="99"/>
        </w:rPr>
        <w:t>v</w:t>
      </w:r>
      <w:r>
        <w:rPr>
          <w:w w:val="99"/>
        </w:rPr>
        <w:t>ar</w:t>
      </w:r>
      <w:r>
        <w:rPr>
          <w:spacing w:val="-1"/>
          <w:w w:val="99"/>
        </w:rPr>
        <w:t>s</w:t>
      </w:r>
      <w:r>
        <w:rPr>
          <w:spacing w:val="9"/>
          <w:w w:val="99"/>
        </w:rPr>
        <w:t>i</w:t>
      </w:r>
      <w:r>
        <w:rPr>
          <w:spacing w:val="-1"/>
          <w:w w:val="99"/>
        </w:rPr>
        <w:t>i</w:t>
      </w:r>
      <w:r>
        <w:rPr>
          <w:spacing w:val="10"/>
          <w:w w:val="99"/>
        </w:rPr>
        <w:t>n</w:t>
      </w:r>
      <w:r>
        <w:rPr>
          <w:w w:val="99"/>
        </w:rPr>
        <w:t>alc</w:t>
      </w:r>
      <w:r>
        <w:rPr>
          <w:spacing w:val="1"/>
          <w:w w:val="99"/>
        </w:rPr>
        <w:t>u</w:t>
      </w:r>
      <w:r>
        <w:rPr>
          <w:w w:val="99"/>
        </w:rPr>
        <w:t>n</w:t>
      </w:r>
      <w:r>
        <w:rPr>
          <w:spacing w:val="11"/>
          <w:w w:val="99"/>
        </w:rPr>
        <w:t>a</w:t>
      </w:r>
      <w:r>
        <w:rPr>
          <w:w w:val="99"/>
        </w:rPr>
        <w:t>d</w:t>
      </w:r>
      <w:r>
        <w:rPr>
          <w:spacing w:val="-1"/>
          <w:w w:val="99"/>
        </w:rPr>
        <w:t>e</w:t>
      </w:r>
      <w:r>
        <w:rPr>
          <w:w w:val="99"/>
        </w:rPr>
        <w:t>ll</w:t>
      </w:r>
      <w:r>
        <w:rPr>
          <w:spacing w:val="11"/>
          <w:w w:val="99"/>
        </w:rPr>
        <w:t>e</w:t>
      </w:r>
      <w:r>
        <w:rPr>
          <w:spacing w:val="1"/>
          <w:w w:val="99"/>
        </w:rPr>
        <w:t>s</w:t>
      </w:r>
      <w:r>
        <w:rPr>
          <w:w w:val="99"/>
        </w:rPr>
        <w:t>it</w:t>
      </w:r>
      <w:r>
        <w:rPr>
          <w:spacing w:val="1"/>
          <w:w w:val="99"/>
        </w:rPr>
        <w:t>u</w:t>
      </w:r>
      <w:r>
        <w:rPr>
          <w:w w:val="99"/>
        </w:rPr>
        <w:t>a</w:t>
      </w:r>
      <w:r>
        <w:rPr>
          <w:spacing w:val="1"/>
          <w:w w:val="99"/>
        </w:rPr>
        <w:t>z</w:t>
      </w:r>
      <w:r>
        <w:rPr>
          <w:w w:val="99"/>
        </w:rPr>
        <w:t>io</w:t>
      </w:r>
      <w:r>
        <w:rPr>
          <w:spacing w:val="1"/>
          <w:w w:val="99"/>
        </w:rPr>
        <w:t>n</w:t>
      </w:r>
      <w:r>
        <w:rPr>
          <w:spacing w:val="10"/>
          <w:w w:val="99"/>
        </w:rPr>
        <w:t>i</w:t>
      </w:r>
      <w:r>
        <w:rPr>
          <w:w w:val="99"/>
        </w:rPr>
        <w:t>o</w:t>
      </w:r>
      <w:r>
        <w:rPr>
          <w:spacing w:val="-1"/>
          <w:w w:val="99"/>
        </w:rPr>
        <w:t>s</w:t>
      </w:r>
      <w:r>
        <w:rPr>
          <w:w w:val="99"/>
        </w:rPr>
        <w:t>tati</w:t>
      </w:r>
      <w:r>
        <w:rPr>
          <w:spacing w:val="-1"/>
          <w:w w:val="99"/>
        </w:rPr>
        <w:t>v</w:t>
      </w:r>
      <w:r>
        <w:rPr>
          <w:spacing w:val="11"/>
          <w:w w:val="99"/>
        </w:rPr>
        <w:t>e</w:t>
      </w:r>
      <w:r>
        <w:rPr>
          <w:spacing w:val="1"/>
          <w:w w:val="99"/>
        </w:rPr>
        <w:t>d</w:t>
      </w:r>
      <w:r>
        <w:rPr>
          <w:spacing w:val="9"/>
          <w:w w:val="99"/>
        </w:rPr>
        <w:t>i</w:t>
      </w:r>
      <w:r>
        <w:rPr>
          <w:w w:val="99"/>
        </w:rPr>
        <w:t>cu</w:t>
      </w:r>
      <w:r>
        <w:rPr>
          <w:spacing w:val="9"/>
          <w:w w:val="99"/>
        </w:rPr>
        <w:t>i</w:t>
      </w:r>
      <w:r>
        <w:rPr>
          <w:w w:val="99"/>
        </w:rPr>
        <w:t>all’art</w:t>
      </w:r>
      <w:r>
        <w:rPr>
          <w:spacing w:val="11"/>
          <w:w w:val="99"/>
        </w:rPr>
        <w:t>.</w:t>
      </w:r>
      <w:r>
        <w:rPr>
          <w:spacing w:val="2"/>
          <w:w w:val="99"/>
        </w:rPr>
        <w:t>1</w:t>
      </w:r>
      <w:r>
        <w:rPr>
          <w:spacing w:val="9"/>
          <w:w w:val="99"/>
        </w:rPr>
        <w:t>0</w:t>
      </w:r>
      <w:r>
        <w:rPr>
          <w:w w:val="99"/>
        </w:rPr>
        <w:t>d</w:t>
      </w:r>
      <w:r>
        <w:rPr>
          <w:spacing w:val="-1"/>
          <w:w w:val="99"/>
        </w:rPr>
        <w:t>e</w:t>
      </w:r>
      <w:r>
        <w:rPr>
          <w:w w:val="99"/>
        </w:rPr>
        <w:t>ll</w:t>
      </w:r>
      <w:r>
        <w:rPr>
          <w:spacing w:val="10"/>
          <w:w w:val="99"/>
        </w:rPr>
        <w:t>a</w:t>
      </w:r>
      <w:r>
        <w:rPr>
          <w:spacing w:val="2"/>
          <w:w w:val="99"/>
        </w:rPr>
        <w:t>L</w:t>
      </w:r>
      <w:r>
        <w:rPr>
          <w:spacing w:val="-1"/>
          <w:w w:val="99"/>
        </w:rPr>
        <w:t>e</w:t>
      </w:r>
      <w:r>
        <w:rPr>
          <w:w w:val="99"/>
        </w:rPr>
        <w:t>g</w:t>
      </w:r>
      <w:r>
        <w:rPr>
          <w:spacing w:val="1"/>
          <w:w w:val="99"/>
        </w:rPr>
        <w:t>g</w:t>
      </w:r>
      <w:r>
        <w:rPr>
          <w:spacing w:val="9"/>
          <w:w w:val="99"/>
        </w:rPr>
        <w:t>e</w:t>
      </w:r>
      <w:r>
        <w:rPr>
          <w:spacing w:val="-1"/>
          <w:w w:val="99"/>
        </w:rPr>
        <w:t>3</w:t>
      </w:r>
      <w:r>
        <w:rPr>
          <w:spacing w:val="11"/>
          <w:w w:val="99"/>
        </w:rPr>
        <w:t>1</w:t>
      </w:r>
      <w:r>
        <w:rPr>
          <w:spacing w:val="-1"/>
          <w:w w:val="99"/>
        </w:rPr>
        <w:t>m</w:t>
      </w:r>
      <w:r>
        <w:rPr>
          <w:w w:val="99"/>
        </w:rPr>
        <w:t>aggi</w:t>
      </w:r>
      <w:r>
        <w:rPr>
          <w:spacing w:val="10"/>
          <w:w w:val="99"/>
        </w:rPr>
        <w:t>o</w:t>
      </w:r>
      <w:r>
        <w:rPr>
          <w:spacing w:val="2"/>
          <w:w w:val="99"/>
        </w:rPr>
        <w:t>1</w:t>
      </w:r>
      <w:r>
        <w:rPr>
          <w:w w:val="99"/>
        </w:rPr>
        <w:t>965</w:t>
      </w:r>
      <w:r>
        <w:rPr>
          <w:spacing w:val="10"/>
          <w:w w:val="99"/>
        </w:rPr>
        <w:t>,</w:t>
      </w:r>
      <w:r>
        <w:rPr>
          <w:spacing w:val="1"/>
          <w:w w:val="99"/>
        </w:rPr>
        <w:t>n</w:t>
      </w:r>
      <w:r>
        <w:rPr>
          <w:spacing w:val="12"/>
          <w:w w:val="99"/>
        </w:rPr>
        <w:t>.</w:t>
      </w:r>
      <w:proofErr w:type="gramEnd"/>
      <w:r>
        <w:rPr>
          <w:spacing w:val="-1"/>
          <w:w w:val="99"/>
        </w:rPr>
        <w:t>575.</w:t>
      </w:r>
    </w:p>
    <w:p w:rsidR="000C50E5" w:rsidRDefault="000C50E5" w:rsidP="000C50E5">
      <w:pPr>
        <w:pStyle w:val="Corpotesto"/>
        <w:numPr>
          <w:ilvl w:val="0"/>
          <w:numId w:val="10"/>
        </w:numPr>
        <w:tabs>
          <w:tab w:val="left" w:pos="1183"/>
        </w:tabs>
        <w:kinsoku w:val="0"/>
        <w:overflowPunct w:val="0"/>
        <w:spacing w:before="11" w:line="253" w:lineRule="auto"/>
        <w:ind w:left="472" w:right="116" w:firstLine="0"/>
        <w:jc w:val="both"/>
      </w:pPr>
      <w:r>
        <w:rPr>
          <w:spacing w:val="14"/>
        </w:rPr>
        <w:t>□</w:t>
      </w:r>
      <w:proofErr w:type="gramStart"/>
      <w:r>
        <w:rPr>
          <w:spacing w:val="-1"/>
        </w:rPr>
        <w:t>D</w:t>
      </w:r>
      <w:r>
        <w:rPr>
          <w:spacing w:val="14"/>
        </w:rPr>
        <w:t>i</w:t>
      </w:r>
      <w:r>
        <w:t>o</w:t>
      </w:r>
      <w:r>
        <w:rPr>
          <w:spacing w:val="-1"/>
        </w:rPr>
        <w:t>s</w:t>
      </w:r>
      <w:r>
        <w:rPr>
          <w:spacing w:val="1"/>
        </w:rPr>
        <w:t>s</w:t>
      </w:r>
      <w:r>
        <w:rPr>
          <w:spacing w:val="-1"/>
        </w:rPr>
        <w:t>e</w:t>
      </w:r>
      <w:r>
        <w:rPr>
          <w:spacing w:val="2"/>
        </w:rPr>
        <w:t>r</w:t>
      </w:r>
      <w:r>
        <w:rPr>
          <w:spacing w:val="-2"/>
        </w:rPr>
        <w:t>v</w:t>
      </w:r>
      <w:r>
        <w:t>ar</w:t>
      </w:r>
      <w:r>
        <w:rPr>
          <w:spacing w:val="14"/>
        </w:rPr>
        <w:t>e</w:t>
      </w:r>
      <w:r>
        <w:t>t</w:t>
      </w:r>
      <w:r>
        <w:rPr>
          <w:spacing w:val="1"/>
        </w:rPr>
        <w:t>u</w:t>
      </w:r>
      <w:r>
        <w:t>tt</w:t>
      </w:r>
      <w:r>
        <w:rPr>
          <w:spacing w:val="16"/>
        </w:rPr>
        <w:t>e</w:t>
      </w:r>
      <w:r>
        <w:rPr>
          <w:spacing w:val="-1"/>
        </w:rPr>
        <w:t>l</w:t>
      </w:r>
      <w:r>
        <w:rPr>
          <w:spacing w:val="13"/>
        </w:rPr>
        <w:t>e</w:t>
      </w:r>
      <w:r>
        <w:t>nor</w:t>
      </w:r>
      <w:r>
        <w:rPr>
          <w:spacing w:val="-1"/>
        </w:rPr>
        <w:t>m</w:t>
      </w:r>
      <w:r>
        <w:rPr>
          <w:spacing w:val="17"/>
        </w:rPr>
        <w:t>e</w:t>
      </w:r>
      <w:r>
        <w:t>d</w:t>
      </w:r>
      <w:r>
        <w:rPr>
          <w:spacing w:val="-1"/>
        </w:rPr>
        <w:t>e</w:t>
      </w:r>
      <w:r>
        <w:t>ttat</w:t>
      </w:r>
      <w:r>
        <w:rPr>
          <w:spacing w:val="14"/>
        </w:rPr>
        <w:t>e</w:t>
      </w:r>
      <w:r>
        <w:rPr>
          <w:spacing w:val="-1"/>
        </w:rPr>
        <w:t>i</w:t>
      </w:r>
      <w:r>
        <w:rPr>
          <w:spacing w:val="15"/>
        </w:rPr>
        <w:t>n</w:t>
      </w:r>
      <w:r>
        <w:rPr>
          <w:spacing w:val="-1"/>
        </w:rPr>
        <w:t>m</w:t>
      </w:r>
      <w:r>
        <w:t>at</w:t>
      </w:r>
      <w:r>
        <w:rPr>
          <w:spacing w:val="-1"/>
        </w:rPr>
        <w:t>e</w:t>
      </w:r>
      <w:r>
        <w:t>ri</w:t>
      </w:r>
      <w:r>
        <w:rPr>
          <w:spacing w:val="15"/>
        </w:rPr>
        <w:t>a</w:t>
      </w:r>
      <w:r>
        <w:rPr>
          <w:spacing w:val="1"/>
        </w:rPr>
        <w:t>d</w:t>
      </w:r>
      <w:r>
        <w:rPr>
          <w:spacing w:val="14"/>
        </w:rPr>
        <w:t>i</w:t>
      </w:r>
      <w:r>
        <w:rPr>
          <w:spacing w:val="-1"/>
        </w:rPr>
        <w:t>s</w:t>
      </w:r>
      <w:r>
        <w:t>icu</w:t>
      </w:r>
      <w:r>
        <w:rPr>
          <w:spacing w:val="2"/>
        </w:rPr>
        <w:t>r</w:t>
      </w:r>
      <w:r>
        <w:rPr>
          <w:spacing w:val="-1"/>
        </w:rPr>
        <w:t>e</w:t>
      </w:r>
      <w:r>
        <w:t>zz</w:t>
      </w:r>
      <w:r>
        <w:rPr>
          <w:spacing w:val="15"/>
        </w:rPr>
        <w:t>a</w:t>
      </w:r>
      <w:r>
        <w:t>d</w:t>
      </w:r>
      <w:r>
        <w:rPr>
          <w:spacing w:val="1"/>
        </w:rPr>
        <w:t>e</w:t>
      </w:r>
      <w:r>
        <w:rPr>
          <w:spacing w:val="14"/>
        </w:rPr>
        <w:t>i</w:t>
      </w:r>
      <w:r>
        <w:t>la</w:t>
      </w:r>
      <w:r>
        <w:rPr>
          <w:spacing w:val="-1"/>
        </w:rPr>
        <w:t>v</w:t>
      </w:r>
      <w:r>
        <w:t>oratori</w:t>
      </w:r>
      <w:r>
        <w:rPr>
          <w:spacing w:val="15"/>
        </w:rPr>
        <w:t>,</w:t>
      </w:r>
      <w:r>
        <w:rPr>
          <w:spacing w:val="-1"/>
        </w:rPr>
        <w:t>i</w:t>
      </w:r>
      <w:r>
        <w:rPr>
          <w:spacing w:val="15"/>
        </w:rPr>
        <w:t>n</w:t>
      </w:r>
      <w:r>
        <w:t>particolare</w:t>
      </w:r>
      <w:proofErr w:type="gramEnd"/>
      <w:r>
        <w:rPr>
          <w:spacing w:val="-35"/>
        </w:rPr>
        <w:t xml:space="preserve"> </w:t>
      </w:r>
      <w:r>
        <w:rPr>
          <w:spacing w:val="1"/>
        </w:rPr>
        <w:t>d</w:t>
      </w:r>
      <w:r>
        <w:rPr>
          <w:spacing w:val="14"/>
        </w:rPr>
        <w:t xml:space="preserve">i </w:t>
      </w:r>
      <w:r>
        <w:t>ri</w:t>
      </w:r>
      <w:r>
        <w:rPr>
          <w:spacing w:val="-2"/>
        </w:rPr>
        <w:t>s</w:t>
      </w:r>
      <w:r>
        <w:rPr>
          <w:spacing w:val="3"/>
        </w:rPr>
        <w:t>p</w:t>
      </w:r>
      <w:r>
        <w:rPr>
          <w:spacing w:val="-1"/>
        </w:rPr>
        <w:t>e</w:t>
      </w:r>
      <w:r>
        <w:t>ttare</w:t>
      </w:r>
      <w:r>
        <w:rPr>
          <w:spacing w:val="-12"/>
        </w:rPr>
        <w:t xml:space="preserve"> </w:t>
      </w:r>
      <w:r>
        <w:t>t</w:t>
      </w:r>
      <w:r>
        <w:rPr>
          <w:spacing w:val="1"/>
        </w:rPr>
        <w:t>u</w:t>
      </w:r>
      <w:r>
        <w:t>tti</w:t>
      </w:r>
      <w:r>
        <w:rPr>
          <w:spacing w:val="-27"/>
        </w:rPr>
        <w:t xml:space="preserve"> </w:t>
      </w:r>
      <w:r>
        <w:rPr>
          <w:spacing w:val="-1"/>
        </w:rPr>
        <w:t>gl</w:t>
      </w:r>
      <w:r>
        <w:t>i</w:t>
      </w:r>
      <w:r>
        <w:rPr>
          <w:spacing w:val="-28"/>
        </w:rPr>
        <w:t xml:space="preserve"> </w:t>
      </w:r>
      <w:r>
        <w:t>obbli</w:t>
      </w:r>
      <w:r>
        <w:rPr>
          <w:spacing w:val="-1"/>
        </w:rPr>
        <w:t>g</w:t>
      </w:r>
      <w:r>
        <w:t>hi</w:t>
      </w:r>
      <w:r>
        <w:rPr>
          <w:spacing w:val="-26"/>
        </w:rPr>
        <w:t xml:space="preserve"> </w:t>
      </w:r>
      <w:r>
        <w:rPr>
          <w:spacing w:val="-1"/>
        </w:rPr>
        <w:t>in</w:t>
      </w:r>
      <w:r>
        <w:rPr>
          <w:spacing w:val="-1"/>
          <w:w w:val="99"/>
        </w:rPr>
        <w:t xml:space="preserve"> </w:t>
      </w:r>
      <w:r>
        <w:rPr>
          <w:spacing w:val="-1"/>
        </w:rPr>
        <w:t>m</w:t>
      </w:r>
      <w:r>
        <w:t>at</w:t>
      </w:r>
      <w:r>
        <w:rPr>
          <w:spacing w:val="-1"/>
        </w:rPr>
        <w:t>e</w:t>
      </w:r>
      <w:r>
        <w:t>ria</w:t>
      </w:r>
      <w:r>
        <w:rPr>
          <w:spacing w:val="-28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7"/>
        </w:rPr>
        <w:t xml:space="preserve"> </w:t>
      </w:r>
      <w:r>
        <w:rPr>
          <w:spacing w:val="1"/>
        </w:rPr>
        <w:t>s</w:t>
      </w:r>
      <w:r>
        <w:t>icur</w:t>
      </w:r>
      <w:r>
        <w:rPr>
          <w:spacing w:val="-1"/>
        </w:rPr>
        <w:t>e</w:t>
      </w:r>
      <w:r>
        <w:t>zza</w:t>
      </w:r>
      <w:r>
        <w:rPr>
          <w:spacing w:val="-26"/>
        </w:rPr>
        <w:t xml:space="preserve"> </w:t>
      </w:r>
      <w:r>
        <w:t>e</w:t>
      </w:r>
      <w:r>
        <w:rPr>
          <w:spacing w:val="-29"/>
        </w:rPr>
        <w:t xml:space="preserve"> </w:t>
      </w:r>
      <w:r>
        <w:t>co</w:t>
      </w:r>
      <w:r>
        <w:rPr>
          <w:spacing w:val="1"/>
        </w:rPr>
        <w:t>n</w:t>
      </w:r>
      <w:r>
        <w:t>dizi</w:t>
      </w:r>
      <w:r>
        <w:rPr>
          <w:spacing w:val="3"/>
        </w:rPr>
        <w:t>o</w:t>
      </w:r>
      <w:r>
        <w:t>ni</w:t>
      </w:r>
      <w:r>
        <w:rPr>
          <w:spacing w:val="-26"/>
        </w:rPr>
        <w:t xml:space="preserve"> </w:t>
      </w:r>
      <w:r>
        <w:t>n</w:t>
      </w:r>
      <w:r>
        <w:rPr>
          <w:spacing w:val="-1"/>
        </w:rPr>
        <w:t>e</w:t>
      </w:r>
      <w:r>
        <w:t>i</w:t>
      </w:r>
      <w:r>
        <w:rPr>
          <w:spacing w:val="-25"/>
        </w:rPr>
        <w:t xml:space="preserve"> </w:t>
      </w:r>
      <w:r>
        <w:t>luoghi</w:t>
      </w:r>
      <w:r>
        <w:rPr>
          <w:spacing w:val="-26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9"/>
        </w:rPr>
        <w:t xml:space="preserve"> </w:t>
      </w:r>
      <w:r>
        <w:t>la</w:t>
      </w:r>
      <w:r>
        <w:rPr>
          <w:spacing w:val="-1"/>
        </w:rPr>
        <w:t>v</w:t>
      </w:r>
      <w:r>
        <w:t>oro</w:t>
      </w:r>
      <w:r>
        <w:rPr>
          <w:spacing w:val="-23"/>
        </w:rPr>
        <w:t xml:space="preserve"> </w:t>
      </w:r>
      <w:r>
        <w:rPr>
          <w:spacing w:val="-1"/>
        </w:rPr>
        <w:t>e</w:t>
      </w:r>
      <w:r>
        <w:t>x</w:t>
      </w:r>
      <w:r>
        <w:rPr>
          <w:spacing w:val="-26"/>
        </w:rPr>
        <w:t xml:space="preserve"> </w:t>
      </w:r>
      <w:r>
        <w:t>D.Lgs</w:t>
      </w:r>
      <w:r>
        <w:rPr>
          <w:spacing w:val="-28"/>
        </w:rPr>
        <w:t xml:space="preserve"> </w:t>
      </w:r>
      <w:r>
        <w:rPr>
          <w:spacing w:val="2"/>
        </w:rPr>
        <w:t>8</w:t>
      </w:r>
      <w:r>
        <w:t>1/2</w:t>
      </w:r>
      <w:r>
        <w:rPr>
          <w:spacing w:val="-1"/>
        </w:rPr>
        <w:t>0</w:t>
      </w:r>
      <w:r>
        <w:t>08.</w:t>
      </w:r>
    </w:p>
    <w:p w:rsidR="000C50E5" w:rsidRDefault="000C50E5" w:rsidP="000C50E5">
      <w:pPr>
        <w:pStyle w:val="Corpotesto"/>
        <w:numPr>
          <w:ilvl w:val="0"/>
          <w:numId w:val="10"/>
        </w:numPr>
        <w:tabs>
          <w:tab w:val="left" w:pos="1183"/>
        </w:tabs>
        <w:kinsoku w:val="0"/>
        <w:overflowPunct w:val="0"/>
        <w:spacing w:before="4" w:line="251" w:lineRule="auto"/>
        <w:ind w:left="472" w:right="109" w:firstLine="0"/>
        <w:jc w:val="both"/>
      </w:pPr>
      <w:r>
        <w:rPr>
          <w:w w:val="95"/>
        </w:rPr>
        <w:t>□</w:t>
      </w:r>
      <w:r>
        <w:rPr>
          <w:spacing w:val="-15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-13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spacing w:val="1"/>
          <w:w w:val="95"/>
        </w:rPr>
        <w:t>ss</w:t>
      </w:r>
      <w:r>
        <w:rPr>
          <w:spacing w:val="3"/>
          <w:w w:val="95"/>
        </w:rPr>
        <w:t>u</w:t>
      </w:r>
      <w:r>
        <w:rPr>
          <w:w w:val="95"/>
        </w:rPr>
        <w:t>m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</w:t>
      </w:r>
      <w:r>
        <w:rPr>
          <w:w w:val="95"/>
        </w:rPr>
        <w:t>e</w:t>
      </w:r>
      <w:r>
        <w:rPr>
          <w:spacing w:val="-14"/>
          <w:w w:val="95"/>
        </w:rPr>
        <w:t xml:space="preserve"> </w:t>
      </w:r>
      <w:r>
        <w:rPr>
          <w:w w:val="95"/>
        </w:rPr>
        <w:t>a</w:t>
      </w:r>
      <w:r>
        <w:rPr>
          <w:spacing w:val="-15"/>
          <w:w w:val="95"/>
        </w:rPr>
        <w:t xml:space="preserve"> </w:t>
      </w:r>
      <w:r>
        <w:rPr>
          <w:w w:val="95"/>
        </w:rPr>
        <w:t>p</w:t>
      </w:r>
      <w:r>
        <w:rPr>
          <w:spacing w:val="2"/>
          <w:w w:val="95"/>
        </w:rPr>
        <w:t>ro</w:t>
      </w:r>
      <w:r>
        <w:rPr>
          <w:w w:val="95"/>
        </w:rPr>
        <w:t>p</w:t>
      </w:r>
      <w:r>
        <w:rPr>
          <w:spacing w:val="2"/>
          <w:w w:val="95"/>
        </w:rPr>
        <w:t>ri</w:t>
      </w:r>
      <w:r>
        <w:rPr>
          <w:w w:val="95"/>
        </w:rPr>
        <w:t>o</w:t>
      </w:r>
      <w:r>
        <w:rPr>
          <w:spacing w:val="-14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ari</w:t>
      </w:r>
      <w:r>
        <w:rPr>
          <w:w w:val="95"/>
        </w:rPr>
        <w:t>co</w:t>
      </w:r>
      <w:r>
        <w:rPr>
          <w:spacing w:val="-14"/>
          <w:w w:val="95"/>
        </w:rPr>
        <w:t xml:space="preserve"> </w:t>
      </w:r>
      <w:r>
        <w:rPr>
          <w:spacing w:val="5"/>
          <w:w w:val="95"/>
        </w:rPr>
        <w:t>t</w:t>
      </w:r>
      <w:r>
        <w:rPr>
          <w:w w:val="95"/>
        </w:rPr>
        <w:t>u</w:t>
      </w:r>
      <w:r>
        <w:rPr>
          <w:spacing w:val="2"/>
          <w:w w:val="95"/>
        </w:rPr>
        <w:t>t</w:t>
      </w:r>
      <w:r>
        <w:rPr>
          <w:w w:val="95"/>
        </w:rPr>
        <w:t>ti</w:t>
      </w:r>
      <w:r>
        <w:rPr>
          <w:spacing w:val="-14"/>
          <w:w w:val="95"/>
        </w:rPr>
        <w:t xml:space="preserve"> </w:t>
      </w:r>
      <w:r>
        <w:rPr>
          <w:spacing w:val="1"/>
          <w:w w:val="95"/>
        </w:rPr>
        <w:t>g</w:t>
      </w:r>
      <w:r>
        <w:rPr>
          <w:w w:val="95"/>
        </w:rPr>
        <w:t>li</w:t>
      </w:r>
      <w:r>
        <w:rPr>
          <w:spacing w:val="-16"/>
          <w:w w:val="95"/>
        </w:rPr>
        <w:t xml:space="preserve"> 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</w:t>
      </w:r>
      <w:r>
        <w:rPr>
          <w:w w:val="95"/>
        </w:rPr>
        <w:t>i</w:t>
      </w:r>
      <w:r>
        <w:rPr>
          <w:spacing w:val="-14"/>
          <w:w w:val="95"/>
        </w:rPr>
        <w:t xml:space="preserve"> 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</w:t>
      </w:r>
      <w:r>
        <w:rPr>
          <w:spacing w:val="2"/>
          <w:w w:val="95"/>
        </w:rPr>
        <w:t>t</w:t>
      </w:r>
      <w:r>
        <w:rPr>
          <w:w w:val="95"/>
        </w:rPr>
        <w:t>r</w:t>
      </w:r>
      <w:r>
        <w:rPr>
          <w:spacing w:val="3"/>
          <w:w w:val="95"/>
        </w:rPr>
        <w:t>i</w:t>
      </w:r>
      <w:r>
        <w:rPr>
          <w:w w:val="95"/>
        </w:rPr>
        <w:t>but</w:t>
      </w:r>
      <w:r>
        <w:rPr>
          <w:spacing w:val="3"/>
          <w:w w:val="95"/>
        </w:rPr>
        <w:t>i</w:t>
      </w:r>
      <w:r>
        <w:rPr>
          <w:w w:val="95"/>
        </w:rPr>
        <w:t>v</w:t>
      </w:r>
      <w:r>
        <w:rPr>
          <w:spacing w:val="3"/>
          <w:w w:val="95"/>
        </w:rPr>
        <w:t>i</w:t>
      </w:r>
      <w:r>
        <w:rPr>
          <w:w w:val="95"/>
        </w:rPr>
        <w:t>,</w:t>
      </w:r>
      <w:r>
        <w:rPr>
          <w:spacing w:val="-16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spacing w:val="1"/>
          <w:w w:val="95"/>
        </w:rPr>
        <w:t>s</w:t>
      </w:r>
      <w:r>
        <w:rPr>
          <w:w w:val="95"/>
        </w:rPr>
        <w:t>s</w:t>
      </w:r>
      <w:r>
        <w:rPr>
          <w:spacing w:val="2"/>
          <w:w w:val="95"/>
        </w:rPr>
        <w:t>i</w:t>
      </w:r>
      <w:r>
        <w:rPr>
          <w:w w:val="95"/>
        </w:rPr>
        <w:t>cu</w:t>
      </w:r>
      <w:r>
        <w:rPr>
          <w:spacing w:val="2"/>
          <w:w w:val="95"/>
        </w:rPr>
        <w:t>ra</w:t>
      </w:r>
      <w:r>
        <w:rPr>
          <w:w w:val="95"/>
        </w:rPr>
        <w:t>ti</w:t>
      </w:r>
      <w:r>
        <w:rPr>
          <w:spacing w:val="2"/>
          <w:w w:val="95"/>
        </w:rPr>
        <w:t>v</w:t>
      </w:r>
      <w:r>
        <w:rPr>
          <w:w w:val="95"/>
        </w:rPr>
        <w:t>i</w:t>
      </w:r>
      <w:r>
        <w:rPr>
          <w:spacing w:val="-13"/>
          <w:w w:val="95"/>
        </w:rPr>
        <w:t xml:space="preserve"> </w:t>
      </w:r>
      <w:r>
        <w:rPr>
          <w:w w:val="95"/>
        </w:rPr>
        <w:t>e</w:t>
      </w:r>
      <w:r>
        <w:rPr>
          <w:spacing w:val="-14"/>
          <w:w w:val="95"/>
        </w:rPr>
        <w:t xml:space="preserve"> </w:t>
      </w:r>
      <w:r>
        <w:rPr>
          <w:w w:val="95"/>
        </w:rPr>
        <w:t>p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v</w:t>
      </w:r>
      <w:r>
        <w:rPr>
          <w:spacing w:val="3"/>
          <w:w w:val="95"/>
        </w:rPr>
        <w:t>i</w:t>
      </w:r>
      <w:r>
        <w:rPr>
          <w:w w:val="95"/>
        </w:rPr>
        <w:t>d</w:t>
      </w:r>
      <w:r>
        <w:rPr>
          <w:spacing w:val="3"/>
          <w:w w:val="95"/>
        </w:rPr>
        <w:t>e</w:t>
      </w:r>
      <w:r>
        <w:rPr>
          <w:w w:val="95"/>
        </w:rPr>
        <w:t>n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ali</w:t>
      </w:r>
      <w:r>
        <w:rPr>
          <w:spacing w:val="-16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-15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spacing w:val="1"/>
          <w:w w:val="95"/>
        </w:rPr>
        <w:t>egg</w:t>
      </w:r>
      <w:r>
        <w:rPr>
          <w:w w:val="95"/>
        </w:rPr>
        <w:t>e</w:t>
      </w:r>
      <w:r>
        <w:rPr>
          <w:spacing w:val="-13"/>
          <w:w w:val="95"/>
        </w:rPr>
        <w:t xml:space="preserve"> </w:t>
      </w:r>
      <w:r>
        <w:rPr>
          <w:w w:val="95"/>
        </w:rPr>
        <w:t>e</w:t>
      </w:r>
      <w:r>
        <w:rPr>
          <w:spacing w:val="-14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-15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w w:val="95"/>
        </w:rPr>
        <w:t>ppl</w:t>
      </w:r>
      <w:r>
        <w:rPr>
          <w:spacing w:val="2"/>
          <w:w w:val="95"/>
        </w:rPr>
        <w:t>i</w:t>
      </w:r>
      <w:r>
        <w:rPr>
          <w:w w:val="95"/>
        </w:rPr>
        <w:t>c</w:t>
      </w:r>
      <w:r>
        <w:rPr>
          <w:spacing w:val="2"/>
          <w:w w:val="95"/>
        </w:rPr>
        <w:t>ar</w:t>
      </w:r>
      <w:r>
        <w:rPr>
          <w:w w:val="95"/>
        </w:rPr>
        <w:t>e</w:t>
      </w:r>
      <w:r>
        <w:rPr>
          <w:spacing w:val="11"/>
          <w:w w:val="95"/>
        </w:rPr>
        <w:t xml:space="preserve"> </w:t>
      </w:r>
      <w:r>
        <w:rPr>
          <w:w w:val="95"/>
        </w:rPr>
        <w:t>ne</w:t>
      </w:r>
      <w:r>
        <w:rPr>
          <w:spacing w:val="11"/>
          <w:w w:val="95"/>
        </w:rPr>
        <w:t xml:space="preserve">l </w:t>
      </w:r>
      <w:r>
        <w:rPr>
          <w:w w:val="95"/>
        </w:rPr>
        <w:t>trattam</w:t>
      </w:r>
      <w:r>
        <w:rPr>
          <w:spacing w:val="-1"/>
          <w:w w:val="95"/>
        </w:rPr>
        <w:t>e</w:t>
      </w:r>
      <w:r>
        <w:rPr>
          <w:w w:val="95"/>
        </w:rPr>
        <w:t>nto</w:t>
      </w:r>
      <w:r>
        <w:rPr>
          <w:w w:val="99"/>
        </w:rPr>
        <w:t xml:space="preserve"> </w:t>
      </w:r>
      <w:r>
        <w:rPr>
          <w:spacing w:val="-1"/>
          <w:w w:val="95"/>
        </w:rPr>
        <w:t>e</w:t>
      </w:r>
      <w:r>
        <w:rPr>
          <w:w w:val="95"/>
        </w:rPr>
        <w:t>cono</w:t>
      </w:r>
      <w:r>
        <w:rPr>
          <w:spacing w:val="-1"/>
          <w:w w:val="95"/>
        </w:rPr>
        <w:t>m</w:t>
      </w:r>
      <w:r>
        <w:rPr>
          <w:w w:val="95"/>
        </w:rPr>
        <w:t>ic</w:t>
      </w:r>
      <w:r>
        <w:rPr>
          <w:spacing w:val="7"/>
          <w:w w:val="95"/>
        </w:rPr>
        <w:t>o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spacing w:val="6"/>
          <w:w w:val="95"/>
        </w:rPr>
        <w:t>i</w:t>
      </w:r>
      <w:r>
        <w:rPr>
          <w:w w:val="95"/>
        </w:rPr>
        <w:t>propr</w:t>
      </w:r>
      <w:r>
        <w:rPr>
          <w:spacing w:val="4"/>
          <w:w w:val="95"/>
        </w:rPr>
        <w:t>i</w:t>
      </w:r>
      <w:r>
        <w:rPr>
          <w:w w:val="95"/>
        </w:rPr>
        <w:t>la</w:t>
      </w:r>
      <w:r>
        <w:rPr>
          <w:spacing w:val="-1"/>
          <w:w w:val="95"/>
        </w:rPr>
        <w:t>v</w:t>
      </w:r>
      <w:r>
        <w:rPr>
          <w:w w:val="95"/>
        </w:rPr>
        <w:t>orator</w:t>
      </w:r>
      <w:r>
        <w:rPr>
          <w:spacing w:val="6"/>
          <w:w w:val="95"/>
        </w:rPr>
        <w:t>i</w:t>
      </w:r>
      <w:r>
        <w:rPr>
          <w:spacing w:val="-1"/>
          <w:w w:val="95"/>
        </w:rPr>
        <w:t>l</w:t>
      </w:r>
      <w:r>
        <w:rPr>
          <w:spacing w:val="7"/>
          <w:w w:val="95"/>
        </w:rPr>
        <w:t>a</w:t>
      </w:r>
      <w:r>
        <w:rPr>
          <w:w w:val="95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tribuzion</w:t>
      </w:r>
      <w:r>
        <w:rPr>
          <w:spacing w:val="6"/>
          <w:w w:val="95"/>
        </w:rPr>
        <w:t>e</w:t>
      </w:r>
      <w:r>
        <w:rPr>
          <w:w w:val="95"/>
        </w:rPr>
        <w:t>richi</w:t>
      </w:r>
      <w:r>
        <w:rPr>
          <w:spacing w:val="-1"/>
          <w:w w:val="95"/>
        </w:rPr>
        <w:t>es</w:t>
      </w:r>
      <w:r>
        <w:rPr>
          <w:w w:val="95"/>
        </w:rPr>
        <w:t>t</w:t>
      </w:r>
      <w:r>
        <w:rPr>
          <w:spacing w:val="7"/>
          <w:w w:val="95"/>
        </w:rPr>
        <w:t>a</w:t>
      </w:r>
      <w:r>
        <w:rPr>
          <w:w w:val="95"/>
        </w:rPr>
        <w:t>dall</w:t>
      </w:r>
      <w:r>
        <w:rPr>
          <w:spacing w:val="4"/>
          <w:w w:val="95"/>
        </w:rPr>
        <w:t>a</w:t>
      </w:r>
      <w:r>
        <w:rPr>
          <w:w w:val="95"/>
        </w:rPr>
        <w:t>legg</w:t>
      </w:r>
      <w:r>
        <w:rPr>
          <w:spacing w:val="5"/>
          <w:w w:val="95"/>
        </w:rPr>
        <w:t>ee</w:t>
      </w:r>
      <w:r>
        <w:rPr>
          <w:w w:val="95"/>
        </w:rPr>
        <w:t>da</w:t>
      </w:r>
      <w:r>
        <w:rPr>
          <w:spacing w:val="6"/>
          <w:w w:val="95"/>
        </w:rPr>
        <w:t>i</w:t>
      </w:r>
      <w:r>
        <w:rPr>
          <w:w w:val="95"/>
        </w:rPr>
        <w:t>C</w:t>
      </w:r>
      <w:r>
        <w:rPr>
          <w:spacing w:val="-2"/>
          <w:w w:val="95"/>
        </w:rPr>
        <w:t>C</w:t>
      </w:r>
      <w:r>
        <w:rPr>
          <w:w w:val="95"/>
        </w:rPr>
        <w:t>N</w:t>
      </w:r>
      <w:r>
        <w:rPr>
          <w:spacing w:val="6"/>
          <w:w w:val="95"/>
        </w:rPr>
        <w:t>L</w:t>
      </w:r>
      <w:r>
        <w:rPr>
          <w:w w:val="95"/>
        </w:rPr>
        <w:t>appli</w:t>
      </w:r>
      <w:r>
        <w:rPr>
          <w:spacing w:val="-1"/>
          <w:w w:val="95"/>
        </w:rPr>
        <w:t>c</w:t>
      </w:r>
      <w:r>
        <w:rPr>
          <w:w w:val="95"/>
        </w:rPr>
        <w:t>abil</w:t>
      </w:r>
      <w:r>
        <w:rPr>
          <w:spacing w:val="-1"/>
          <w:w w:val="95"/>
        </w:rPr>
        <w:t>i</w:t>
      </w:r>
      <w:r>
        <w:rPr>
          <w:w w:val="95"/>
        </w:rPr>
        <w:t>.</w:t>
      </w:r>
    </w:p>
    <w:p w:rsidR="000C50E5" w:rsidRDefault="000C50E5" w:rsidP="000C50E5">
      <w:pPr>
        <w:pStyle w:val="Corpotesto"/>
        <w:numPr>
          <w:ilvl w:val="0"/>
          <w:numId w:val="10"/>
        </w:numPr>
        <w:tabs>
          <w:tab w:val="left" w:pos="1183"/>
        </w:tabs>
        <w:kinsoku w:val="0"/>
        <w:overflowPunct w:val="0"/>
        <w:spacing w:before="1" w:line="253" w:lineRule="auto"/>
        <w:ind w:left="472" w:right="111" w:firstLine="0"/>
        <w:jc w:val="both"/>
      </w:pPr>
      <w:r>
        <w:t>□</w:t>
      </w:r>
      <w:r>
        <w:rPr>
          <w:spacing w:val="-25"/>
        </w:rPr>
        <w:t xml:space="preserve"> </w:t>
      </w:r>
      <w:r>
        <w:rPr>
          <w:spacing w:val="-1"/>
        </w:rPr>
        <w:t>D</w:t>
      </w:r>
      <w:r>
        <w:t>i</w:t>
      </w:r>
      <w:r>
        <w:rPr>
          <w:spacing w:val="-21"/>
        </w:rPr>
        <w:t xml:space="preserve"> </w:t>
      </w:r>
      <w:r>
        <w:t>a</w:t>
      </w:r>
      <w:r>
        <w:rPr>
          <w:spacing w:val="1"/>
        </w:rPr>
        <w:t>v</w:t>
      </w:r>
      <w:r>
        <w:rPr>
          <w:spacing w:val="-1"/>
        </w:rPr>
        <w:t>e</w:t>
      </w:r>
      <w:r>
        <w:t>r</w:t>
      </w:r>
      <w:r>
        <w:rPr>
          <w:spacing w:val="-22"/>
        </w:rPr>
        <w:t xml:space="preserve"> </w:t>
      </w:r>
      <w:r>
        <w:t>pr</w:t>
      </w:r>
      <w:r>
        <w:rPr>
          <w:spacing w:val="-1"/>
        </w:rPr>
        <w:t>es</w:t>
      </w:r>
      <w:r>
        <w:t>o</w:t>
      </w:r>
      <w:r>
        <w:rPr>
          <w:spacing w:val="-21"/>
        </w:rPr>
        <w:t xml:space="preserve"> </w:t>
      </w:r>
      <w:r>
        <w:rPr>
          <w:spacing w:val="-2"/>
        </w:rPr>
        <w:t>v</w:t>
      </w:r>
      <w:r>
        <w:rPr>
          <w:spacing w:val="2"/>
        </w:rPr>
        <w:t>i</w:t>
      </w:r>
      <w:r>
        <w:rPr>
          <w:spacing w:val="-1"/>
        </w:rPr>
        <w:t>s</w:t>
      </w:r>
      <w:r>
        <w:t>io</w:t>
      </w:r>
      <w:r>
        <w:rPr>
          <w:spacing w:val="1"/>
        </w:rPr>
        <w:t>n</w:t>
      </w:r>
      <w:r>
        <w:rPr>
          <w:spacing w:val="-1"/>
        </w:rPr>
        <w:t>e</w:t>
      </w:r>
      <w:r>
        <w:t>,</w:t>
      </w:r>
      <w:r>
        <w:rPr>
          <w:spacing w:val="-22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2"/>
        </w:rPr>
        <w:t xml:space="preserve"> </w:t>
      </w:r>
      <w:r>
        <w:rPr>
          <w:spacing w:val="-1"/>
        </w:rPr>
        <w:t>s</w:t>
      </w:r>
      <w:r>
        <w:t>otto</w:t>
      </w:r>
      <w:r>
        <w:rPr>
          <w:spacing w:val="-1"/>
        </w:rPr>
        <w:t>s</w:t>
      </w:r>
      <w:r>
        <w:t>cr</w:t>
      </w:r>
      <w:r>
        <w:rPr>
          <w:spacing w:val="2"/>
        </w:rPr>
        <w:t>i</w:t>
      </w:r>
      <w:r>
        <w:rPr>
          <w:spacing w:val="-2"/>
        </w:rPr>
        <w:t>v</w:t>
      </w:r>
      <w:r>
        <w:rPr>
          <w:spacing w:val="-1"/>
        </w:rPr>
        <w:t>e</w:t>
      </w:r>
      <w:r>
        <w:rPr>
          <w:spacing w:val="2"/>
        </w:rPr>
        <w:t>r</w:t>
      </w:r>
      <w:r>
        <w:t>e</w:t>
      </w:r>
      <w:r>
        <w:rPr>
          <w:spacing w:val="-21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2"/>
        </w:rPr>
        <w:t xml:space="preserve"> </w:t>
      </w:r>
      <w:r>
        <w:t>acc</w:t>
      </w:r>
      <w:r>
        <w:rPr>
          <w:spacing w:val="-1"/>
        </w:rPr>
        <w:t>e</w:t>
      </w:r>
      <w:r>
        <w:t>tta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-21"/>
        </w:rPr>
        <w:t xml:space="preserve"> </w:t>
      </w:r>
      <w:r>
        <w:t>e</w:t>
      </w:r>
      <w:r>
        <w:rPr>
          <w:spacing w:val="-23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3"/>
        </w:rPr>
        <w:t xml:space="preserve"> </w:t>
      </w:r>
      <w:r>
        <w:t>obbli</w:t>
      </w:r>
      <w:r>
        <w:rPr>
          <w:spacing w:val="-1"/>
        </w:rPr>
        <w:t>g</w:t>
      </w:r>
      <w:r>
        <w:t>ar</w:t>
      </w:r>
      <w:r>
        <w:rPr>
          <w:spacing w:val="-1"/>
        </w:rPr>
        <w:t>s</w:t>
      </w:r>
      <w:r>
        <w:t>i</w:t>
      </w:r>
      <w:r>
        <w:rPr>
          <w:spacing w:val="-23"/>
        </w:rPr>
        <w:t xml:space="preserve"> </w:t>
      </w:r>
      <w:r>
        <w:t>all’o</w:t>
      </w:r>
      <w:r>
        <w:rPr>
          <w:spacing w:val="1"/>
        </w:rPr>
        <w:t>s</w:t>
      </w:r>
      <w:r>
        <w:rPr>
          <w:spacing w:val="-1"/>
        </w:rPr>
        <w:t>se</w:t>
      </w:r>
      <w:r>
        <w:rPr>
          <w:spacing w:val="2"/>
        </w:rPr>
        <w:t>r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za</w:t>
      </w:r>
      <w:r>
        <w:rPr>
          <w:spacing w:val="-20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3"/>
        </w:rPr>
        <w:t xml:space="preserve"> </w:t>
      </w:r>
      <w:r>
        <w:t>t</w:t>
      </w:r>
      <w:r>
        <w:rPr>
          <w:spacing w:val="1"/>
        </w:rPr>
        <w:t>u</w:t>
      </w:r>
      <w:r>
        <w:rPr>
          <w:spacing w:val="2"/>
        </w:rPr>
        <w:t>t</w:t>
      </w:r>
      <w:r>
        <w:t>te</w:t>
      </w:r>
      <w:r>
        <w:rPr>
          <w:spacing w:val="-22"/>
        </w:rPr>
        <w:t xml:space="preserve"> </w:t>
      </w:r>
      <w:r>
        <w:t>le</w:t>
      </w:r>
      <w:r>
        <w:rPr>
          <w:spacing w:val="-16"/>
        </w:rPr>
        <w:t xml:space="preserve"> </w:t>
      </w:r>
      <w:proofErr w:type="gramStart"/>
      <w:r>
        <w:t>di</w:t>
      </w:r>
      <w:r>
        <w:rPr>
          <w:spacing w:val="-2"/>
        </w:rPr>
        <w:t>s</w:t>
      </w:r>
      <w:r>
        <w:t>po</w:t>
      </w:r>
      <w:r>
        <w:rPr>
          <w:spacing w:val="-1"/>
        </w:rPr>
        <w:t>s</w:t>
      </w:r>
      <w:r>
        <w:t>izioni</w:t>
      </w:r>
      <w:r>
        <w:rPr>
          <w:spacing w:val="3"/>
        </w:rPr>
        <w:t>,</w:t>
      </w:r>
      <w:r>
        <w:t>n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s</w:t>
      </w:r>
      <w:r>
        <w:t>una</w:t>
      </w:r>
      <w:proofErr w:type="gramEnd"/>
      <w:r>
        <w:rPr>
          <w:w w:val="99"/>
        </w:rPr>
        <w:t xml:space="preserve"> </w:t>
      </w:r>
      <w:r>
        <w:rPr>
          <w:spacing w:val="-1"/>
        </w:rPr>
        <w:t>es</w:t>
      </w:r>
      <w:r>
        <w:t>cl</w:t>
      </w:r>
      <w:r>
        <w:rPr>
          <w:spacing w:val="2"/>
        </w:rPr>
        <w:t>u</w:t>
      </w:r>
      <w:r>
        <w:rPr>
          <w:spacing w:val="-1"/>
        </w:rPr>
        <w:t>s</w:t>
      </w:r>
      <w:r>
        <w:t>a</w:t>
      </w:r>
      <w:r>
        <w:rPr>
          <w:spacing w:val="4"/>
        </w:rPr>
        <w:t>,</w:t>
      </w:r>
      <w:r>
        <w:t>pr</w:t>
      </w:r>
      <w:r>
        <w:rPr>
          <w:spacing w:val="-1"/>
        </w:rPr>
        <w:t>e</w:t>
      </w:r>
      <w:r>
        <w:rPr>
          <w:spacing w:val="1"/>
        </w:rPr>
        <w:t>v</w:t>
      </w:r>
      <w:r>
        <w:t>i</w:t>
      </w:r>
      <w:r>
        <w:rPr>
          <w:spacing w:val="-2"/>
        </w:rPr>
        <w:t>s</w:t>
      </w:r>
      <w:r>
        <w:t>t</w:t>
      </w:r>
      <w:r>
        <w:rPr>
          <w:spacing w:val="2"/>
        </w:rPr>
        <w:t>e</w:t>
      </w:r>
      <w:r>
        <w:t>dall</w:t>
      </w:r>
      <w:r>
        <w:rPr>
          <w:spacing w:val="3"/>
        </w:rPr>
        <w:t>a</w:t>
      </w:r>
      <w:r>
        <w:t>l</w:t>
      </w:r>
      <w:r>
        <w:rPr>
          <w:spacing w:val="-1"/>
        </w:rPr>
        <w:t>e</w:t>
      </w:r>
      <w:r>
        <w:t>t</w:t>
      </w:r>
      <w:r>
        <w:rPr>
          <w:spacing w:val="3"/>
        </w:rPr>
        <w:t>t</w:t>
      </w:r>
      <w:r>
        <w:rPr>
          <w:spacing w:val="-1"/>
        </w:rPr>
        <w:t>e</w:t>
      </w:r>
      <w:r>
        <w:t>r</w:t>
      </w:r>
      <w:r>
        <w:rPr>
          <w:spacing w:val="3"/>
        </w:rPr>
        <w:t>a</w:t>
      </w:r>
      <w:r>
        <w:rPr>
          <w:spacing w:val="1"/>
        </w:rPr>
        <w:t>d</w:t>
      </w:r>
      <w:r>
        <w:rPr>
          <w:spacing w:val="-1"/>
        </w:rPr>
        <w:t>i</w:t>
      </w:r>
      <w:r>
        <w:t>in</w:t>
      </w:r>
      <w:r>
        <w:rPr>
          <w:spacing w:val="-2"/>
        </w:rPr>
        <w:t>v</w:t>
      </w:r>
      <w:r>
        <w:t>it</w:t>
      </w:r>
      <w:r>
        <w:rPr>
          <w:spacing w:val="4"/>
        </w:rPr>
        <w:t>o</w:t>
      </w:r>
      <w:r>
        <w:rPr>
          <w:spacing w:val="1"/>
        </w:rPr>
        <w:t>ed</w:t>
      </w:r>
      <w:r>
        <w:rPr>
          <w:spacing w:val="2"/>
        </w:rPr>
        <w:t>i</w:t>
      </w:r>
      <w:r>
        <w:t>acc</w:t>
      </w:r>
      <w:r>
        <w:rPr>
          <w:spacing w:val="-1"/>
        </w:rPr>
        <w:t>e</w:t>
      </w:r>
      <w:r>
        <w:t>ttar</w:t>
      </w:r>
      <w:r>
        <w:rPr>
          <w:spacing w:val="2"/>
        </w:rPr>
        <w:t>e</w:t>
      </w:r>
      <w:r>
        <w:rPr>
          <w:spacing w:val="-1"/>
        </w:rPr>
        <w:t>i</w:t>
      </w:r>
      <w:r>
        <w:rPr>
          <w:spacing w:val="3"/>
        </w:rPr>
        <w:t>n</w:t>
      </w:r>
      <w:r>
        <w:t>particolar</w:t>
      </w:r>
      <w:r>
        <w:rPr>
          <w:spacing w:val="3"/>
        </w:rPr>
        <w:t>e</w:t>
      </w:r>
      <w:r>
        <w:rPr>
          <w:spacing w:val="-1"/>
        </w:rPr>
        <w:t>l</w:t>
      </w:r>
      <w:r>
        <w:rPr>
          <w:spacing w:val="1"/>
        </w:rPr>
        <w:t>e</w:t>
      </w:r>
      <w:r>
        <w:t>p</w:t>
      </w:r>
      <w:r>
        <w:rPr>
          <w:spacing w:val="-1"/>
        </w:rPr>
        <w:t>e</w:t>
      </w:r>
      <w:r>
        <w:t>nalit</w:t>
      </w:r>
      <w:r>
        <w:rPr>
          <w:spacing w:val="4"/>
        </w:rPr>
        <w:t>à</w:t>
      </w:r>
      <w:r>
        <w:t>pr</w:t>
      </w:r>
      <w:r>
        <w:rPr>
          <w:spacing w:val="-1"/>
        </w:rPr>
        <w:t>e</w:t>
      </w:r>
      <w:r>
        <w:rPr>
          <w:spacing w:val="1"/>
        </w:rPr>
        <w:t>v</w:t>
      </w:r>
      <w:r>
        <w:t>i</w:t>
      </w:r>
      <w:r>
        <w:rPr>
          <w:spacing w:val="-2"/>
        </w:rPr>
        <w:t>s</w:t>
      </w:r>
      <w:r>
        <w:rPr>
          <w:spacing w:val="2"/>
        </w:rPr>
        <w:t>t</w:t>
      </w:r>
      <w:r>
        <w:rPr>
          <w:spacing w:val="-1"/>
        </w:rPr>
        <w:t>e</w:t>
      </w:r>
      <w:r>
        <w:t>.</w:t>
      </w:r>
    </w:p>
    <w:p w:rsidR="000C50E5" w:rsidRDefault="000C50E5" w:rsidP="000C50E5">
      <w:pPr>
        <w:pStyle w:val="Corpotesto"/>
        <w:numPr>
          <w:ilvl w:val="0"/>
          <w:numId w:val="10"/>
        </w:numPr>
        <w:tabs>
          <w:tab w:val="left" w:pos="1181"/>
        </w:tabs>
        <w:kinsoku w:val="0"/>
        <w:overflowPunct w:val="0"/>
        <w:spacing w:before="1" w:line="253" w:lineRule="auto"/>
        <w:ind w:left="472" w:right="1563" w:firstLine="0"/>
      </w:pPr>
      <w:r>
        <w:t>□</w:t>
      </w:r>
      <w:r>
        <w:rPr>
          <w:spacing w:val="-27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8"/>
        </w:rPr>
        <w:t xml:space="preserve"> </w:t>
      </w:r>
      <w:r>
        <w:t>a</w:t>
      </w:r>
      <w:r>
        <w:rPr>
          <w:spacing w:val="-1"/>
        </w:rPr>
        <w:t>ve</w:t>
      </w:r>
      <w:r>
        <w:t>r</w:t>
      </w:r>
      <w:r>
        <w:rPr>
          <w:spacing w:val="-27"/>
        </w:rPr>
        <w:t xml:space="preserve"> </w:t>
      </w:r>
      <w:r>
        <w:t>giu</w:t>
      </w:r>
      <w:r>
        <w:rPr>
          <w:spacing w:val="1"/>
        </w:rPr>
        <w:t>d</w:t>
      </w:r>
      <w:r>
        <w:t>icato</w:t>
      </w:r>
      <w:r>
        <w:rPr>
          <w:spacing w:val="-25"/>
        </w:rPr>
        <w:t xml:space="preserve"> </w:t>
      </w:r>
      <w:r>
        <w:rPr>
          <w:spacing w:val="-1"/>
        </w:rPr>
        <w:t>i</w:t>
      </w:r>
      <w:r>
        <w:t>l</w:t>
      </w:r>
      <w:r>
        <w:rPr>
          <w:spacing w:val="-28"/>
        </w:rPr>
        <w:t xml:space="preserve"> </w:t>
      </w:r>
      <w:r>
        <w:t>pr</w:t>
      </w:r>
      <w:r>
        <w:rPr>
          <w:spacing w:val="-1"/>
        </w:rPr>
        <w:t>e</w:t>
      </w:r>
      <w:r>
        <w:t>zzo</w:t>
      </w:r>
      <w:r>
        <w:rPr>
          <w:spacing w:val="-26"/>
        </w:rPr>
        <w:t xml:space="preserve"> </w:t>
      </w:r>
      <w:r>
        <w:t>po</w:t>
      </w:r>
      <w:r>
        <w:rPr>
          <w:spacing w:val="1"/>
        </w:rPr>
        <w:t>s</w:t>
      </w:r>
      <w:r>
        <w:t>to</w:t>
      </w:r>
      <w:r>
        <w:rPr>
          <w:spacing w:val="-25"/>
        </w:rPr>
        <w:t xml:space="preserve"> </w:t>
      </w:r>
      <w:r>
        <w:t>a</w:t>
      </w:r>
      <w:r>
        <w:rPr>
          <w:spacing w:val="-27"/>
        </w:rPr>
        <w:t xml:space="preserve"> </w:t>
      </w:r>
      <w:r>
        <w:t>base</w:t>
      </w:r>
      <w:r>
        <w:rPr>
          <w:spacing w:val="-29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8"/>
        </w:rPr>
        <w:t xml:space="preserve"> </w:t>
      </w:r>
      <w:r>
        <w:t>gara</w:t>
      </w:r>
      <w:r>
        <w:rPr>
          <w:spacing w:val="-28"/>
        </w:rPr>
        <w:t xml:space="preserve"> </w:t>
      </w:r>
      <w:r>
        <w:t>e</w:t>
      </w:r>
      <w:r>
        <w:rPr>
          <w:spacing w:val="-29"/>
        </w:rPr>
        <w:t xml:space="preserve"> </w:t>
      </w:r>
      <w:r>
        <w:t>qu</w:t>
      </w:r>
      <w:r>
        <w:rPr>
          <w:spacing w:val="-1"/>
        </w:rPr>
        <w:t>e</w:t>
      </w:r>
      <w:r>
        <w:t>llo</w:t>
      </w:r>
      <w:r>
        <w:rPr>
          <w:spacing w:val="-26"/>
        </w:rPr>
        <w:t xml:space="preserve"> </w:t>
      </w:r>
      <w:r>
        <w:t>pr</w:t>
      </w:r>
      <w:r>
        <w:rPr>
          <w:spacing w:val="1"/>
        </w:rPr>
        <w:t>e</w:t>
      </w:r>
      <w:r>
        <w:rPr>
          <w:spacing w:val="-1"/>
        </w:rPr>
        <w:t>s</w:t>
      </w:r>
      <w:r>
        <w:rPr>
          <w:spacing w:val="1"/>
        </w:rPr>
        <w:t>e</w:t>
      </w:r>
      <w:r>
        <w:t>ntato</w:t>
      </w:r>
      <w:r>
        <w:rPr>
          <w:spacing w:val="-24"/>
        </w:rPr>
        <w:t xml:space="preserve"> </w:t>
      </w:r>
      <w:r>
        <w:t>n</w:t>
      </w:r>
      <w:r>
        <w:rPr>
          <w:spacing w:val="-1"/>
        </w:rPr>
        <w:t>e</w:t>
      </w:r>
      <w:r>
        <w:t>ll’o</w:t>
      </w:r>
      <w:r>
        <w:rPr>
          <w:spacing w:val="-1"/>
        </w:rPr>
        <w:t>ffe</w:t>
      </w:r>
      <w:r>
        <w:t>rta</w:t>
      </w:r>
      <w:r>
        <w:rPr>
          <w:spacing w:val="-27"/>
        </w:rPr>
        <w:t xml:space="preserve"> </w:t>
      </w:r>
      <w:r>
        <w:t>t</w:t>
      </w:r>
      <w:r>
        <w:rPr>
          <w:spacing w:val="1"/>
        </w:rPr>
        <w:t>e</w:t>
      </w:r>
      <w:r>
        <w:t>cnica</w:t>
      </w:r>
      <w:r>
        <w:rPr>
          <w:spacing w:val="-26"/>
        </w:rPr>
        <w:t xml:space="preserve"> </w:t>
      </w:r>
      <w:r>
        <w:t>pi</w:t>
      </w:r>
      <w:r>
        <w:rPr>
          <w:spacing w:val="-1"/>
        </w:rPr>
        <w:t>e</w:t>
      </w:r>
      <w:r>
        <w:t>n</w:t>
      </w:r>
      <w:r>
        <w:rPr>
          <w:spacing w:val="2"/>
        </w:rPr>
        <w:t>a</w:t>
      </w:r>
      <w:r>
        <w:rPr>
          <w:spacing w:val="-1"/>
        </w:rPr>
        <w:t>me</w:t>
      </w:r>
      <w:r>
        <w:t>nte</w:t>
      </w:r>
      <w:r>
        <w:rPr>
          <w:w w:val="99"/>
        </w:rPr>
        <w:t xml:space="preserve"> </w:t>
      </w:r>
      <w:r>
        <w:t>r</w:t>
      </w:r>
      <w:r>
        <w:rPr>
          <w:spacing w:val="-1"/>
        </w:rPr>
        <w:t>em</w:t>
      </w:r>
      <w:r>
        <w:t>un</w:t>
      </w:r>
      <w:r>
        <w:rPr>
          <w:spacing w:val="-1"/>
        </w:rPr>
        <w:t>e</w:t>
      </w:r>
      <w:r>
        <w:t>rat</w:t>
      </w:r>
      <w:r>
        <w:rPr>
          <w:spacing w:val="2"/>
        </w:rPr>
        <w:t>i</w:t>
      </w:r>
      <w:r>
        <w:rPr>
          <w:spacing w:val="-2"/>
        </w:rPr>
        <w:t>v</w:t>
      </w:r>
      <w:r>
        <w:t>i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tali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co</w:t>
      </w:r>
      <w:r>
        <w:rPr>
          <w:spacing w:val="1"/>
        </w:rPr>
        <w:t>ns</w:t>
      </w:r>
      <w:r>
        <w:rPr>
          <w:spacing w:val="-1"/>
        </w:rPr>
        <w:t>e</w:t>
      </w:r>
      <w:r>
        <w:t>ntire</w:t>
      </w:r>
      <w:r>
        <w:rPr>
          <w:spacing w:val="-8"/>
        </w:rPr>
        <w:t xml:space="preserve"> </w:t>
      </w:r>
      <w:r>
        <w:t>l’</w:t>
      </w:r>
      <w:r>
        <w:rPr>
          <w:spacing w:val="1"/>
        </w:rPr>
        <w:t>o</w:t>
      </w:r>
      <w:r>
        <w:rPr>
          <w:spacing w:val="-1"/>
        </w:rPr>
        <w:t>f</w:t>
      </w:r>
      <w:r>
        <w:rPr>
          <w:spacing w:val="1"/>
        </w:rPr>
        <w:t>f</w:t>
      </w:r>
      <w:r>
        <w:rPr>
          <w:spacing w:val="-1"/>
        </w:rPr>
        <w:t>e</w:t>
      </w:r>
      <w:r>
        <w:t>rta</w:t>
      </w:r>
      <w:r>
        <w:rPr>
          <w:spacing w:val="-7"/>
        </w:rPr>
        <w:t xml:space="preserve"> </w:t>
      </w:r>
      <w:r>
        <w:rPr>
          <w:spacing w:val="1"/>
        </w:rPr>
        <w:t>p</w:t>
      </w:r>
      <w:r>
        <w:t>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e</w:t>
      </w:r>
      <w:r>
        <w:t>ntata,</w:t>
      </w:r>
    </w:p>
    <w:p w:rsidR="000C50E5" w:rsidRDefault="000C50E5" w:rsidP="000C50E5">
      <w:pPr>
        <w:pStyle w:val="Corpotesto"/>
        <w:numPr>
          <w:ilvl w:val="0"/>
          <w:numId w:val="10"/>
        </w:numPr>
        <w:tabs>
          <w:tab w:val="left" w:pos="1183"/>
        </w:tabs>
        <w:kinsoku w:val="0"/>
        <w:overflowPunct w:val="0"/>
        <w:spacing w:before="1"/>
        <w:ind w:left="1183" w:right="116" w:hanging="711"/>
        <w:jc w:val="both"/>
      </w:pPr>
      <w:r>
        <w:rPr>
          <w:spacing w:val="9"/>
        </w:rPr>
        <w:t>□</w:t>
      </w:r>
      <w:r>
        <w:rPr>
          <w:spacing w:val="-1"/>
        </w:rPr>
        <w:t>D</w:t>
      </w:r>
      <w:r>
        <w:rPr>
          <w:spacing w:val="9"/>
        </w:rPr>
        <w:t>i</w:t>
      </w:r>
      <w:r>
        <w:t>accon</w:t>
      </w:r>
      <w:r>
        <w:rPr>
          <w:spacing w:val="1"/>
        </w:rPr>
        <w:t>s</w:t>
      </w:r>
      <w:r>
        <w:rPr>
          <w:spacing w:val="-1"/>
        </w:rPr>
        <w:t>e</w:t>
      </w:r>
      <w:r>
        <w:t>ntir</w:t>
      </w:r>
      <w:r>
        <w:rPr>
          <w:spacing w:val="10"/>
        </w:rPr>
        <w:t>e</w:t>
      </w:r>
      <w:r>
        <w:t>a</w:t>
      </w:r>
      <w:r>
        <w:rPr>
          <w:spacing w:val="9"/>
        </w:rPr>
        <w:t>i</w:t>
      </w:r>
      <w:r>
        <w:rPr>
          <w:spacing w:val="-1"/>
        </w:rPr>
        <w:t>se</w:t>
      </w:r>
      <w:r>
        <w:t>n</w:t>
      </w:r>
      <w:r>
        <w:rPr>
          <w:spacing w:val="1"/>
        </w:rPr>
        <w:t>s</w:t>
      </w:r>
      <w:r>
        <w:rPr>
          <w:spacing w:val="10"/>
        </w:rPr>
        <w:t>i</w:t>
      </w:r>
      <w:r>
        <w:rPr>
          <w:spacing w:val="8"/>
        </w:rPr>
        <w:t>e</w:t>
      </w:r>
      <w:r>
        <w:t>p</w:t>
      </w:r>
      <w:r>
        <w:rPr>
          <w:spacing w:val="-1"/>
        </w:rPr>
        <w:t>e</w:t>
      </w:r>
      <w:r>
        <w:rPr>
          <w:spacing w:val="9"/>
        </w:rPr>
        <w:t>r</w:t>
      </w:r>
      <w:r>
        <w:t>g</w:t>
      </w:r>
      <w:r>
        <w:rPr>
          <w:spacing w:val="1"/>
        </w:rPr>
        <w:t>l</w:t>
      </w:r>
      <w:r>
        <w:rPr>
          <w:spacing w:val="9"/>
        </w:rPr>
        <w:t>i</w:t>
      </w:r>
      <w:r>
        <w:rPr>
          <w:spacing w:val="-1"/>
        </w:rPr>
        <w:t>effe</w:t>
      </w:r>
      <w:r>
        <w:t>tt</w:t>
      </w:r>
      <w:r>
        <w:rPr>
          <w:spacing w:val="9"/>
        </w:rPr>
        <w:t>i</w:t>
      </w:r>
      <w:r>
        <w:t>d</w:t>
      </w:r>
      <w:r>
        <w:rPr>
          <w:spacing w:val="-1"/>
        </w:rPr>
        <w:t>e</w:t>
      </w:r>
      <w:r>
        <w:rPr>
          <w:spacing w:val="9"/>
        </w:rPr>
        <w:t>l</w:t>
      </w:r>
      <w:r>
        <w:t>D.L</w:t>
      </w:r>
      <w:r>
        <w:rPr>
          <w:spacing w:val="2"/>
        </w:rPr>
        <w:t>g</w:t>
      </w:r>
      <w:r>
        <w:rPr>
          <w:spacing w:val="8"/>
        </w:rPr>
        <w:t>s</w:t>
      </w:r>
      <w:r>
        <w:t>19</w:t>
      </w:r>
      <w:r>
        <w:rPr>
          <w:spacing w:val="1"/>
        </w:rPr>
        <w:t>6</w:t>
      </w:r>
      <w:r>
        <w:t>/20</w:t>
      </w:r>
      <w:r>
        <w:rPr>
          <w:spacing w:val="1"/>
        </w:rPr>
        <w:t>0</w:t>
      </w:r>
      <w:r>
        <w:rPr>
          <w:spacing w:val="10"/>
        </w:rPr>
        <w:t>3</w:t>
      </w:r>
      <w:r>
        <w:rPr>
          <w:spacing w:val="8"/>
        </w:rPr>
        <w:t>e</w:t>
      </w:r>
      <w:r>
        <w:rPr>
          <w:spacing w:val="1"/>
        </w:rPr>
        <w:t>s</w:t>
      </w:r>
      <w:r>
        <w:rPr>
          <w:spacing w:val="-1"/>
        </w:rPr>
        <w:t>s</w:t>
      </w:r>
      <w:r>
        <w:rPr>
          <w:spacing w:val="9"/>
        </w:rPr>
        <w:t>.</w:t>
      </w:r>
      <w:r>
        <w:rPr>
          <w:spacing w:val="-1"/>
        </w:rPr>
        <w:t>mm</w:t>
      </w:r>
      <w:r>
        <w:rPr>
          <w:spacing w:val="9"/>
        </w:rPr>
        <w:t>.</w:t>
      </w:r>
      <w:r>
        <w:rPr>
          <w:spacing w:val="2"/>
        </w:rPr>
        <w:t>i</w:t>
      </w:r>
      <w:r>
        <w:t>i</w:t>
      </w:r>
      <w:r>
        <w:rPr>
          <w:spacing w:val="9"/>
        </w:rPr>
        <w:t>.</w:t>
      </w:r>
      <w:r>
        <w:t>a</w:t>
      </w:r>
      <w:r>
        <w:rPr>
          <w:spacing w:val="9"/>
        </w:rPr>
        <w:t>l</w:t>
      </w:r>
      <w:r>
        <w:t>tr</w:t>
      </w:r>
      <w:r>
        <w:rPr>
          <w:spacing w:val="1"/>
        </w:rPr>
        <w:t>a</w:t>
      </w:r>
      <w:r>
        <w:t>ttam</w:t>
      </w:r>
      <w:r>
        <w:rPr>
          <w:spacing w:val="-1"/>
        </w:rPr>
        <w:t>e</w:t>
      </w:r>
      <w:r>
        <w:t>nt</w:t>
      </w:r>
      <w:r>
        <w:rPr>
          <w:spacing w:val="11"/>
        </w:rPr>
        <w:t>o</w:t>
      </w:r>
      <w:r>
        <w:t>d</w:t>
      </w:r>
      <w:r>
        <w:rPr>
          <w:spacing w:val="-1"/>
        </w:rPr>
        <w:t>e</w:t>
      </w:r>
      <w:r>
        <w:rPr>
          <w:spacing w:val="9"/>
        </w:rPr>
        <w:t>i</w:t>
      </w:r>
      <w:r>
        <w:t>dat</w:t>
      </w:r>
      <w:r>
        <w:rPr>
          <w:spacing w:val="10"/>
        </w:rPr>
        <w:t>i</w:t>
      </w:r>
      <w:r>
        <w:t>p</w:t>
      </w:r>
      <w:r>
        <w:rPr>
          <w:spacing w:val="-1"/>
        </w:rPr>
        <w:t>e</w:t>
      </w:r>
      <w:r>
        <w:rPr>
          <w:spacing w:val="9"/>
        </w:rPr>
        <w:t>r</w:t>
      </w:r>
      <w:r>
        <w:t>la</w:t>
      </w:r>
      <w:r>
        <w:rPr>
          <w:spacing w:val="-11"/>
        </w:rPr>
        <w:t xml:space="preserve"> </w:t>
      </w:r>
      <w:r>
        <w:t>pr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e</w:t>
      </w:r>
      <w:r>
        <w:t>nte</w:t>
      </w:r>
      <w:r>
        <w:rPr>
          <w:spacing w:val="-17"/>
        </w:rPr>
        <w:t xml:space="preserve"> </w:t>
      </w:r>
      <w:r>
        <w:t>pro</w:t>
      </w:r>
      <w:r>
        <w:rPr>
          <w:spacing w:val="2"/>
        </w:rPr>
        <w:t>c</w:t>
      </w:r>
      <w:r>
        <w:rPr>
          <w:spacing w:val="-1"/>
        </w:rPr>
        <w:t>e</w:t>
      </w:r>
      <w:r>
        <w:t>dura.</w:t>
      </w:r>
    </w:p>
    <w:p w:rsidR="000C50E5" w:rsidRDefault="000C50E5" w:rsidP="000C50E5">
      <w:pPr>
        <w:pStyle w:val="Corpotesto"/>
        <w:numPr>
          <w:ilvl w:val="0"/>
          <w:numId w:val="10"/>
        </w:numPr>
        <w:tabs>
          <w:tab w:val="left" w:pos="1181"/>
        </w:tabs>
        <w:kinsoku w:val="0"/>
        <w:overflowPunct w:val="0"/>
        <w:spacing w:before="14" w:line="256" w:lineRule="auto"/>
        <w:ind w:left="472" w:right="2337" w:firstLine="0"/>
      </w:pPr>
      <w:r>
        <w:rPr>
          <w:w w:val="90"/>
        </w:rPr>
        <w:t>□</w:t>
      </w:r>
      <w:r>
        <w:rPr>
          <w:spacing w:val="-10"/>
          <w:w w:val="90"/>
        </w:rPr>
        <w:t xml:space="preserve"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-10"/>
          <w:w w:val="90"/>
        </w:rPr>
        <w:t xml:space="preserve"> </w:t>
      </w:r>
      <w:r>
        <w:rPr>
          <w:spacing w:val="-3"/>
          <w:w w:val="90"/>
        </w:rPr>
        <w:t>e</w:t>
      </w:r>
      <w:r>
        <w:rPr>
          <w:spacing w:val="3"/>
          <w:w w:val="90"/>
        </w:rPr>
        <w:t>ss</w:t>
      </w:r>
      <w:r>
        <w:rPr>
          <w:w w:val="90"/>
        </w:rPr>
        <w:t>ere</w:t>
      </w:r>
      <w:r>
        <w:rPr>
          <w:spacing w:val="-10"/>
          <w:w w:val="90"/>
        </w:rPr>
        <w:t xml:space="preserve"> </w:t>
      </w:r>
      <w:r>
        <w:rPr>
          <w:w w:val="90"/>
        </w:rPr>
        <w:t>i</w:t>
      </w:r>
      <w:r>
        <w:rPr>
          <w:spacing w:val="3"/>
          <w:w w:val="90"/>
        </w:rPr>
        <w:t>s</w:t>
      </w:r>
      <w:r>
        <w:rPr>
          <w:spacing w:val="2"/>
          <w:w w:val="90"/>
        </w:rPr>
        <w:t>c</w:t>
      </w:r>
      <w:r>
        <w:rPr>
          <w:spacing w:val="-3"/>
          <w:w w:val="90"/>
        </w:rPr>
        <w:t>r</w:t>
      </w:r>
      <w:r>
        <w:rPr>
          <w:spacing w:val="2"/>
          <w:w w:val="90"/>
        </w:rPr>
        <w:t>i</w:t>
      </w:r>
      <w:r>
        <w:rPr>
          <w:w w:val="90"/>
        </w:rPr>
        <w:t>tto</w:t>
      </w:r>
      <w:r>
        <w:rPr>
          <w:spacing w:val="-10"/>
          <w:w w:val="90"/>
        </w:rPr>
        <w:t xml:space="preserve"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2"/>
          <w:w w:val="90"/>
        </w:rPr>
        <w:t>l</w:t>
      </w:r>
      <w:r>
        <w:rPr>
          <w:w w:val="90"/>
        </w:rPr>
        <w:t>a</w:t>
      </w:r>
      <w:r>
        <w:rPr>
          <w:spacing w:val="-10"/>
          <w:w w:val="90"/>
        </w:rPr>
        <w:t xml:space="preserve"> </w:t>
      </w:r>
      <w:r>
        <w:rPr>
          <w:spacing w:val="1"/>
          <w:w w:val="90"/>
        </w:rPr>
        <w:t>Ca</w:t>
      </w:r>
      <w:r>
        <w:rPr>
          <w:w w:val="90"/>
        </w:rPr>
        <w:t>mera</w:t>
      </w:r>
      <w:r>
        <w:rPr>
          <w:spacing w:val="-9"/>
          <w:w w:val="90"/>
        </w:rPr>
        <w:t xml:space="preserve"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-7"/>
          <w:w w:val="90"/>
        </w:rPr>
        <w:t xml:space="preserve"> </w:t>
      </w:r>
      <w:r>
        <w:rPr>
          <w:spacing w:val="1"/>
          <w:w w:val="90"/>
        </w:rPr>
        <w:t>C</w:t>
      </w:r>
      <w:r>
        <w:rPr>
          <w:w w:val="90"/>
        </w:rPr>
        <w:t>o</w:t>
      </w:r>
      <w:r>
        <w:rPr>
          <w:spacing w:val="3"/>
          <w:w w:val="90"/>
        </w:rPr>
        <w:t>mm</w:t>
      </w:r>
      <w:r>
        <w:rPr>
          <w:w w:val="90"/>
        </w:rPr>
        <w:t>er</w:t>
      </w:r>
      <w:r>
        <w:rPr>
          <w:spacing w:val="2"/>
          <w:w w:val="90"/>
        </w:rPr>
        <w:t>ci</w:t>
      </w:r>
      <w:r>
        <w:rPr>
          <w:w w:val="90"/>
        </w:rPr>
        <w:t>o,</w:t>
      </w:r>
      <w:r>
        <w:rPr>
          <w:spacing w:val="-11"/>
          <w:w w:val="90"/>
        </w:rPr>
        <w:t xml:space="preserve"> </w:t>
      </w:r>
      <w:r>
        <w:rPr>
          <w:spacing w:val="2"/>
          <w:w w:val="90"/>
        </w:rPr>
        <w:t>c</w:t>
      </w:r>
      <w:r>
        <w:rPr>
          <w:w w:val="90"/>
        </w:rPr>
        <w:t>on</w:t>
      </w:r>
      <w:r>
        <w:rPr>
          <w:spacing w:val="-10"/>
          <w:w w:val="90"/>
        </w:rPr>
        <w:t xml:space="preserve"> </w:t>
      </w:r>
      <w:proofErr w:type="gramStart"/>
      <w:r>
        <w:rPr>
          <w:spacing w:val="3"/>
          <w:w w:val="90"/>
        </w:rPr>
        <w:t>…</w:t>
      </w:r>
      <w:r>
        <w:rPr>
          <w:w w:val="90"/>
        </w:rPr>
        <w:t>…</w:t>
      </w:r>
      <w:r>
        <w:rPr>
          <w:spacing w:val="10"/>
          <w:w w:val="90"/>
        </w:rPr>
        <w:t>.</w:t>
      </w:r>
      <w:proofErr w:type="gramEnd"/>
      <w:r>
        <w:rPr>
          <w:spacing w:val="3"/>
          <w:w w:val="90"/>
        </w:rPr>
        <w:t>.</w:t>
      </w:r>
      <w:r>
        <w:rPr>
          <w:w w:val="90"/>
        </w:rPr>
        <w:t>…</w:t>
      </w:r>
      <w:r>
        <w:rPr>
          <w:spacing w:val="3"/>
          <w:w w:val="90"/>
        </w:rPr>
        <w:t>………</w:t>
      </w:r>
      <w:r>
        <w:rPr>
          <w:w w:val="90"/>
        </w:rPr>
        <w:t>…</w:t>
      </w:r>
      <w:r>
        <w:rPr>
          <w:spacing w:val="3"/>
          <w:w w:val="90"/>
        </w:rPr>
        <w:t>……</w:t>
      </w:r>
      <w:r>
        <w:rPr>
          <w:w w:val="90"/>
        </w:rPr>
        <w:t>…</w:t>
      </w:r>
      <w:r>
        <w:rPr>
          <w:spacing w:val="3"/>
          <w:w w:val="90"/>
        </w:rPr>
        <w:t>………</w:t>
      </w:r>
      <w:r>
        <w:rPr>
          <w:w w:val="90"/>
        </w:rPr>
        <w:t>…</w:t>
      </w:r>
      <w:r>
        <w:rPr>
          <w:spacing w:val="1"/>
          <w:w w:val="90"/>
        </w:rPr>
        <w:t>..(</w:t>
      </w:r>
      <w:r>
        <w:rPr>
          <w:w w:val="90"/>
        </w:rPr>
        <w:t>si</w:t>
      </w:r>
      <w:r>
        <w:rPr>
          <w:spacing w:val="-10"/>
          <w:w w:val="90"/>
        </w:rPr>
        <w:t xml:space="preserve"> </w:t>
      </w:r>
      <w:r>
        <w:rPr>
          <w:w w:val="90"/>
        </w:rPr>
        <w:t>al</w:t>
      </w:r>
      <w:r>
        <w:rPr>
          <w:spacing w:val="2"/>
          <w:w w:val="90"/>
        </w:rPr>
        <w:t>l</w:t>
      </w:r>
      <w:r>
        <w:rPr>
          <w:w w:val="90"/>
        </w:rPr>
        <w:t>ega</w:t>
      </w:r>
      <w:r>
        <w:rPr>
          <w:spacing w:val="-9"/>
          <w:w w:val="90"/>
        </w:rPr>
        <w:t xml:space="preserve"> </w:t>
      </w:r>
      <w:r>
        <w:rPr>
          <w:spacing w:val="2"/>
          <w:w w:val="90"/>
        </w:rPr>
        <w:t>c</w:t>
      </w:r>
      <w:r>
        <w:rPr>
          <w:w w:val="90"/>
        </w:rPr>
        <w:t>o</w:t>
      </w:r>
      <w:r>
        <w:rPr>
          <w:spacing w:val="1"/>
          <w:w w:val="90"/>
        </w:rPr>
        <w:t>p</w:t>
      </w:r>
      <w:r>
        <w:rPr>
          <w:spacing w:val="2"/>
          <w:w w:val="90"/>
        </w:rPr>
        <w:t>i</w:t>
      </w:r>
      <w:r>
        <w:rPr>
          <w:w w:val="90"/>
        </w:rPr>
        <w:t>a</w:t>
      </w:r>
      <w:r>
        <w:rPr>
          <w:spacing w:val="18"/>
          <w:w w:val="90"/>
        </w:rPr>
        <w:t xml:space="preserve"> </w:t>
      </w:r>
      <w:r>
        <w:rPr>
          <w:spacing w:val="1"/>
          <w:w w:val="90"/>
        </w:rPr>
        <w:t>del</w:t>
      </w:r>
      <w:r>
        <w:rPr>
          <w:spacing w:val="1"/>
          <w:w w:val="88"/>
        </w:rPr>
        <w:t xml:space="preserve"> </w:t>
      </w:r>
      <w:r>
        <w:rPr>
          <w:w w:val="90"/>
        </w:rPr>
        <w:t>c</w:t>
      </w:r>
      <w:r>
        <w:rPr>
          <w:spacing w:val="-1"/>
          <w:w w:val="90"/>
        </w:rPr>
        <w:t>e</w:t>
      </w:r>
      <w:r>
        <w:rPr>
          <w:w w:val="90"/>
        </w:rPr>
        <w:t xml:space="preserve">rtificato </w:t>
      </w:r>
      <w:r>
        <w:rPr>
          <w:spacing w:val="23"/>
          <w:w w:val="90"/>
        </w:rPr>
        <w:t xml:space="preserve"> </w:t>
      </w:r>
      <w:r>
        <w:rPr>
          <w:w w:val="90"/>
        </w:rPr>
        <w:t xml:space="preserve">di </w:t>
      </w:r>
      <w:r>
        <w:rPr>
          <w:spacing w:val="21"/>
          <w:w w:val="90"/>
        </w:rPr>
        <w:t xml:space="preserve"> </w:t>
      </w:r>
      <w:r>
        <w:rPr>
          <w:w w:val="90"/>
        </w:rPr>
        <w:t>i</w:t>
      </w:r>
      <w:r>
        <w:rPr>
          <w:spacing w:val="-1"/>
          <w:w w:val="90"/>
        </w:rPr>
        <w:t>s</w:t>
      </w:r>
      <w:r>
        <w:rPr>
          <w:w w:val="90"/>
        </w:rPr>
        <w:t xml:space="preserve">crizione </w:t>
      </w:r>
      <w:r>
        <w:rPr>
          <w:spacing w:val="21"/>
          <w:w w:val="90"/>
        </w:rPr>
        <w:t xml:space="preserve"> </w:t>
      </w:r>
      <w:r>
        <w:rPr>
          <w:w w:val="90"/>
        </w:rPr>
        <w:t xml:space="preserve">alla </w:t>
      </w:r>
      <w:r>
        <w:rPr>
          <w:spacing w:val="31"/>
          <w:w w:val="90"/>
        </w:rPr>
        <w:t xml:space="preserve"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spacing w:val="-1"/>
          <w:w w:val="90"/>
        </w:rPr>
        <w:t>me</w:t>
      </w:r>
      <w:r>
        <w:rPr>
          <w:w w:val="90"/>
        </w:rPr>
        <w:t xml:space="preserve">ra </w:t>
      </w:r>
      <w:r>
        <w:rPr>
          <w:spacing w:val="23"/>
          <w:w w:val="90"/>
        </w:rPr>
        <w:t xml:space="preserve"> </w:t>
      </w:r>
      <w:r>
        <w:rPr>
          <w:w w:val="90"/>
        </w:rPr>
        <w:t xml:space="preserve">di </w:t>
      </w:r>
      <w:r>
        <w:rPr>
          <w:spacing w:val="21"/>
          <w:w w:val="90"/>
        </w:rPr>
        <w:t xml:space="preserve"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-1"/>
          <w:w w:val="90"/>
        </w:rPr>
        <w:t>m</w:t>
      </w:r>
      <w:r>
        <w:rPr>
          <w:w w:val="90"/>
        </w:rPr>
        <w:t>m</w:t>
      </w:r>
      <w:r>
        <w:rPr>
          <w:spacing w:val="-1"/>
          <w:w w:val="90"/>
        </w:rPr>
        <w:t>e</w:t>
      </w:r>
      <w:r>
        <w:rPr>
          <w:w w:val="90"/>
        </w:rPr>
        <w:t xml:space="preserve">rcio </w:t>
      </w:r>
      <w:r>
        <w:rPr>
          <w:spacing w:val="24"/>
          <w:w w:val="90"/>
        </w:rPr>
        <w:t xml:space="preserve"> </w:t>
      </w:r>
      <w:r>
        <w:rPr>
          <w:w w:val="90"/>
        </w:rPr>
        <w:t xml:space="preserve">o </w:t>
      </w:r>
      <w:r>
        <w:rPr>
          <w:spacing w:val="23"/>
          <w:w w:val="90"/>
        </w:rPr>
        <w:t xml:space="preserve"> </w:t>
      </w:r>
      <w:r>
        <w:rPr>
          <w:w w:val="90"/>
        </w:rPr>
        <w:t>dichiar</w:t>
      </w:r>
      <w:r>
        <w:rPr>
          <w:spacing w:val="1"/>
          <w:w w:val="90"/>
        </w:rPr>
        <w:t>a</w:t>
      </w:r>
      <w:r>
        <w:rPr>
          <w:w w:val="90"/>
        </w:rPr>
        <w:t xml:space="preserve">zione </w:t>
      </w:r>
      <w:r>
        <w:rPr>
          <w:spacing w:val="22"/>
          <w:w w:val="90"/>
        </w:rPr>
        <w:t xml:space="preserve"> </w:t>
      </w:r>
      <w:r>
        <w:rPr>
          <w:w w:val="90"/>
        </w:rPr>
        <w:t>so</w:t>
      </w:r>
      <w:r>
        <w:rPr>
          <w:spacing w:val="-2"/>
          <w:w w:val="90"/>
        </w:rPr>
        <w:t>s</w:t>
      </w:r>
      <w:r>
        <w:rPr>
          <w:w w:val="90"/>
        </w:rPr>
        <w:t>titut</w:t>
      </w:r>
      <w:r>
        <w:rPr>
          <w:spacing w:val="1"/>
          <w:w w:val="90"/>
        </w:rPr>
        <w:t>i</w:t>
      </w:r>
      <w:r>
        <w:rPr>
          <w:spacing w:val="-2"/>
          <w:w w:val="90"/>
        </w:rPr>
        <w:t>v</w:t>
      </w:r>
      <w:r>
        <w:rPr>
          <w:w w:val="90"/>
        </w:rPr>
        <w:t>a)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891"/>
          <w:tab w:val="left" w:pos="7758"/>
        </w:tabs>
        <w:kinsoku w:val="0"/>
        <w:overflowPunct w:val="0"/>
        <w:spacing w:line="260" w:lineRule="exact"/>
        <w:ind w:left="1891" w:hanging="711"/>
      </w:pPr>
      <w:r>
        <w:t>Nu</w:t>
      </w:r>
      <w:r>
        <w:rPr>
          <w:spacing w:val="-1"/>
        </w:rPr>
        <w:t>me</w:t>
      </w:r>
      <w:r>
        <w:t>r</w:t>
      </w:r>
      <w:r>
        <w:rPr>
          <w:spacing w:val="8"/>
        </w:rPr>
        <w:t xml:space="preserve">o e </w:t>
      </w:r>
      <w:r>
        <w:t>dat</w:t>
      </w:r>
      <w:r>
        <w:rPr>
          <w:spacing w:val="10"/>
        </w:rPr>
        <w:t xml:space="preserve">a </w:t>
      </w:r>
      <w:r>
        <w:rPr>
          <w:spacing w:val="1"/>
        </w:rPr>
        <w:t>d</w:t>
      </w:r>
      <w:r>
        <w:rPr>
          <w:spacing w:val="7"/>
        </w:rPr>
        <w:t xml:space="preserve">i </w:t>
      </w:r>
      <w:r>
        <w:t>i</w:t>
      </w:r>
      <w:r>
        <w:rPr>
          <w:spacing w:val="-2"/>
        </w:rPr>
        <w:t>s</w:t>
      </w:r>
      <w:r>
        <w:t>crizio</w:t>
      </w:r>
      <w:r>
        <w:rPr>
          <w:spacing w:val="1"/>
        </w:rPr>
        <w:t>n</w:t>
      </w:r>
      <w:r>
        <w:rPr>
          <w:spacing w:val="-1"/>
        </w:rPr>
        <w:t>e</w:t>
      </w:r>
      <w:r>
        <w:rPr>
          <w:spacing w:val="-1"/>
          <w:u w:val="single"/>
        </w:rPr>
        <w:tab/>
      </w:r>
      <w:r>
        <w:t>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891"/>
          <w:tab w:val="left" w:pos="7734"/>
        </w:tabs>
        <w:kinsoku w:val="0"/>
        <w:overflowPunct w:val="0"/>
        <w:spacing w:before="16"/>
        <w:ind w:left="1891" w:hanging="711"/>
      </w:pPr>
      <w:proofErr w:type="gramStart"/>
      <w:r>
        <w:rPr>
          <w:w w:val="95"/>
        </w:rPr>
        <w:t>d</w:t>
      </w:r>
      <w:r>
        <w:rPr>
          <w:spacing w:val="3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o</w:t>
      </w:r>
      <w:r>
        <w:rPr>
          <w:w w:val="95"/>
        </w:rPr>
        <w:t>m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2"/>
          <w:w w:val="95"/>
        </w:rPr>
        <w:t>a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io</w:t>
      </w:r>
      <w:r>
        <w:rPr>
          <w:w w:val="95"/>
        </w:rPr>
        <w:t>ne</w:t>
      </w:r>
      <w:proofErr w:type="gramEnd"/>
      <w:r>
        <w:rPr>
          <w:w w:val="95"/>
        </w:rPr>
        <w:t xml:space="preserve"> </w:t>
      </w:r>
      <w:r>
        <w:rPr>
          <w:spacing w:val="9"/>
          <w:w w:val="95"/>
        </w:rPr>
        <w:t xml:space="preserve">e </w:t>
      </w:r>
      <w:r>
        <w:rPr>
          <w:spacing w:val="3"/>
          <w:w w:val="95"/>
        </w:rPr>
        <w:t>f</w:t>
      </w:r>
      <w:r>
        <w:rPr>
          <w:w w:val="95"/>
        </w:rPr>
        <w:t>o</w:t>
      </w:r>
      <w:r>
        <w:rPr>
          <w:spacing w:val="4"/>
          <w:w w:val="95"/>
        </w:rPr>
        <w:t>r</w:t>
      </w:r>
      <w:r>
        <w:rPr>
          <w:w w:val="95"/>
        </w:rPr>
        <w:t>ma</w:t>
      </w:r>
      <w:r>
        <w:rPr>
          <w:spacing w:val="-18"/>
          <w:w w:val="95"/>
        </w:rPr>
        <w:t xml:space="preserve"> </w:t>
      </w:r>
      <w:r>
        <w:rPr>
          <w:spacing w:val="1"/>
          <w:w w:val="95"/>
        </w:rPr>
        <w:t>g</w:t>
      </w:r>
      <w:r>
        <w:rPr>
          <w:spacing w:val="2"/>
          <w:w w:val="95"/>
        </w:rPr>
        <w:t>i</w:t>
      </w:r>
      <w:r>
        <w:rPr>
          <w:w w:val="95"/>
        </w:rPr>
        <w:t>ur</w:t>
      </w:r>
      <w:r>
        <w:rPr>
          <w:spacing w:val="3"/>
          <w:w w:val="95"/>
        </w:rPr>
        <w:t>i</w:t>
      </w:r>
      <w:r>
        <w:rPr>
          <w:w w:val="95"/>
        </w:rPr>
        <w:t>d</w:t>
      </w:r>
      <w:r>
        <w:rPr>
          <w:spacing w:val="2"/>
          <w:w w:val="95"/>
        </w:rPr>
        <w:t>i</w:t>
      </w:r>
      <w:r>
        <w:rPr>
          <w:w w:val="95"/>
        </w:rPr>
        <w:t>c</w:t>
      </w:r>
      <w:r>
        <w:rPr>
          <w:spacing w:val="3"/>
          <w:w w:val="95"/>
        </w:rPr>
        <w:t>a</w:t>
      </w:r>
      <w:r>
        <w:rPr>
          <w:spacing w:val="3"/>
          <w:w w:val="95"/>
          <w:u w:val="single"/>
        </w:rPr>
        <w:tab/>
      </w:r>
      <w:r>
        <w:rPr>
          <w:w w:val="95"/>
        </w:rPr>
        <w:t>;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891"/>
          <w:tab w:val="left" w:pos="7729"/>
        </w:tabs>
        <w:kinsoku w:val="0"/>
        <w:overflowPunct w:val="0"/>
        <w:spacing w:before="13"/>
        <w:ind w:left="1891" w:hanging="711"/>
      </w:pPr>
      <w:proofErr w:type="gramStart"/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-3"/>
          <w:w w:val="95"/>
        </w:rPr>
        <w:t>d</w:t>
      </w:r>
      <w:r>
        <w:rPr>
          <w:spacing w:val="2"/>
          <w:w w:val="95"/>
        </w:rPr>
        <w:t>i</w:t>
      </w:r>
      <w:r>
        <w:rPr>
          <w:w w:val="95"/>
        </w:rPr>
        <w:t>r</w:t>
      </w:r>
      <w:r>
        <w:rPr>
          <w:spacing w:val="3"/>
          <w:w w:val="95"/>
        </w:rPr>
        <w:t>i</w:t>
      </w:r>
      <w:r>
        <w:rPr>
          <w:spacing w:val="1"/>
          <w:w w:val="95"/>
        </w:rPr>
        <w:t>zz</w:t>
      </w:r>
      <w:r>
        <w:rPr>
          <w:w w:val="95"/>
        </w:rPr>
        <w:t>o</w:t>
      </w:r>
      <w:proofErr w:type="gramEnd"/>
      <w:r>
        <w:rPr>
          <w:spacing w:val="-24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spacing w:val="2"/>
          <w:w w:val="95"/>
        </w:rPr>
        <w:t>ll</w:t>
      </w:r>
      <w:r>
        <w:rPr>
          <w:w w:val="95"/>
        </w:rPr>
        <w:t>a</w:t>
      </w:r>
      <w:r>
        <w:rPr>
          <w:spacing w:val="-24"/>
          <w:w w:val="95"/>
        </w:rPr>
        <w:t xml:space="preserve"> </w:t>
      </w:r>
      <w:r>
        <w:rPr>
          <w:spacing w:val="1"/>
          <w:w w:val="95"/>
        </w:rPr>
        <w:t>se</w:t>
      </w:r>
      <w:r>
        <w:rPr>
          <w:w w:val="95"/>
        </w:rPr>
        <w:t>de</w:t>
      </w:r>
      <w:r>
        <w:rPr>
          <w:spacing w:val="-24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spacing w:val="1"/>
          <w:w w:val="95"/>
        </w:rPr>
        <w:t>eg</w:t>
      </w:r>
      <w:r>
        <w:rPr>
          <w:spacing w:val="2"/>
          <w:w w:val="95"/>
        </w:rPr>
        <w:t>ale</w:t>
      </w:r>
      <w:r>
        <w:rPr>
          <w:spacing w:val="2"/>
          <w:w w:val="95"/>
          <w:u w:val="single"/>
        </w:rPr>
        <w:tab/>
      </w:r>
      <w:r>
        <w:rPr>
          <w:w w:val="95"/>
        </w:rPr>
        <w:t>,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891"/>
          <w:tab w:val="left" w:pos="7789"/>
        </w:tabs>
        <w:kinsoku w:val="0"/>
        <w:overflowPunct w:val="0"/>
        <w:spacing w:before="18"/>
        <w:ind w:left="1891" w:hanging="711"/>
      </w:pPr>
      <w:proofErr w:type="gramStart"/>
      <w:r>
        <w:t>ogg</w:t>
      </w:r>
      <w:r>
        <w:rPr>
          <w:spacing w:val="-1"/>
        </w:rPr>
        <w:t>e</w:t>
      </w:r>
      <w:r>
        <w:t>tt</w:t>
      </w:r>
      <w:r>
        <w:rPr>
          <w:spacing w:val="3"/>
        </w:rPr>
        <w:t>o</w:t>
      </w:r>
      <w:proofErr w:type="gramEnd"/>
      <w:r>
        <w:rPr>
          <w:spacing w:val="3"/>
        </w:rPr>
        <w:t xml:space="preserve"> </w:t>
      </w:r>
      <w:r>
        <w:rPr>
          <w:spacing w:val="-1"/>
        </w:rPr>
        <w:t>s</w:t>
      </w:r>
      <w:r>
        <w:t>ocia</w:t>
      </w:r>
      <w:r>
        <w:rPr>
          <w:spacing w:val="2"/>
        </w:rPr>
        <w:t>l</w:t>
      </w:r>
      <w:r>
        <w:t>e</w:t>
      </w:r>
      <w:r>
        <w:rPr>
          <w:u w:val="single"/>
        </w:rPr>
        <w:tab/>
      </w:r>
      <w:r>
        <w:t>,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944"/>
          <w:tab w:val="left" w:pos="7750"/>
        </w:tabs>
        <w:kinsoku w:val="0"/>
        <w:overflowPunct w:val="0"/>
        <w:spacing w:before="16"/>
        <w:ind w:left="1944" w:hanging="764"/>
      </w:pPr>
      <w:r>
        <w:rPr>
          <w:spacing w:val="2"/>
          <w:w w:val="90"/>
        </w:rPr>
        <w:t>S</w:t>
      </w:r>
      <w:r>
        <w:rPr>
          <w:w w:val="90"/>
        </w:rPr>
        <w:t>ettore</w:t>
      </w:r>
      <w:r>
        <w:rPr>
          <w:spacing w:val="-20"/>
          <w:w w:val="90"/>
        </w:rPr>
        <w:t xml:space="preserve"> </w:t>
      </w:r>
      <w:r>
        <w:rPr>
          <w:spacing w:val="1"/>
          <w:w w:val="90"/>
        </w:rPr>
        <w:t>A</w:t>
      </w:r>
      <w:r>
        <w:rPr>
          <w:spacing w:val="2"/>
          <w:w w:val="90"/>
        </w:rPr>
        <w:t>TE</w:t>
      </w:r>
      <w:r>
        <w:rPr>
          <w:spacing w:val="1"/>
          <w:w w:val="90"/>
        </w:rPr>
        <w:t>C</w:t>
      </w:r>
      <w:r>
        <w:rPr>
          <w:spacing w:val="2"/>
          <w:w w:val="90"/>
        </w:rPr>
        <w:t>O</w:t>
      </w:r>
      <w:r>
        <w:rPr>
          <w:spacing w:val="2"/>
          <w:w w:val="90"/>
          <w:u w:val="single"/>
        </w:rPr>
        <w:tab/>
      </w:r>
      <w:r>
        <w:rPr>
          <w:w w:val="90"/>
        </w:rPr>
        <w:t>,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891"/>
          <w:tab w:val="left" w:pos="7580"/>
        </w:tabs>
        <w:kinsoku w:val="0"/>
        <w:overflowPunct w:val="0"/>
        <w:spacing w:before="16"/>
        <w:ind w:left="1891" w:hanging="711"/>
      </w:pPr>
      <w:r>
        <w:rPr>
          <w:spacing w:val="1"/>
          <w:w w:val="90"/>
        </w:rPr>
        <w:t>C</w:t>
      </w:r>
      <w:r>
        <w:rPr>
          <w:w w:val="90"/>
        </w:rPr>
        <w:t>o</w:t>
      </w:r>
      <w:r>
        <w:rPr>
          <w:spacing w:val="1"/>
          <w:w w:val="90"/>
        </w:rPr>
        <w:t>d</w:t>
      </w:r>
      <w:r>
        <w:rPr>
          <w:spacing w:val="2"/>
          <w:w w:val="90"/>
        </w:rPr>
        <w:t>ic</w:t>
      </w:r>
      <w:r>
        <w:rPr>
          <w:spacing w:val="11"/>
          <w:w w:val="90"/>
        </w:rPr>
        <w:t xml:space="preserve">e </w:t>
      </w:r>
      <w:r>
        <w:rPr>
          <w:spacing w:val="1"/>
          <w:w w:val="90"/>
        </w:rPr>
        <w:t>A</w:t>
      </w:r>
      <w:r>
        <w:rPr>
          <w:w w:val="90"/>
        </w:rPr>
        <w:t>T</w:t>
      </w:r>
      <w:r>
        <w:rPr>
          <w:spacing w:val="2"/>
          <w:w w:val="90"/>
        </w:rPr>
        <w:t>E</w:t>
      </w:r>
      <w:r>
        <w:rPr>
          <w:spacing w:val="1"/>
          <w:w w:val="90"/>
        </w:rPr>
        <w:t>CO</w:t>
      </w:r>
      <w:r>
        <w:rPr>
          <w:spacing w:val="1"/>
          <w:w w:val="90"/>
          <w:u w:val="single"/>
        </w:rPr>
        <w:tab/>
      </w:r>
      <w:r>
        <w:rPr>
          <w:w w:val="90"/>
        </w:rPr>
        <w:t>,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891"/>
          <w:tab w:val="left" w:pos="4661"/>
        </w:tabs>
        <w:kinsoku w:val="0"/>
        <w:overflowPunct w:val="0"/>
        <w:spacing w:before="11"/>
        <w:ind w:left="1891" w:hanging="711"/>
      </w:pPr>
      <w:proofErr w:type="gramStart"/>
      <w:r>
        <w:t>durat</w:t>
      </w:r>
      <w:r>
        <w:rPr>
          <w:spacing w:val="8"/>
        </w:rPr>
        <w:t>a</w:t>
      </w:r>
      <w:r>
        <w:t>(</w:t>
      </w:r>
      <w:proofErr w:type="gramEnd"/>
      <w:r>
        <w:rPr>
          <w:spacing w:val="-2"/>
        </w:rPr>
        <w:t>s</w:t>
      </w:r>
      <w:r>
        <w:rPr>
          <w:spacing w:val="6"/>
        </w:rPr>
        <w:t xml:space="preserve">e </w:t>
      </w:r>
      <w:r>
        <w:rPr>
          <w:spacing w:val="-1"/>
        </w:rPr>
        <w:t>s</w:t>
      </w:r>
      <w:r>
        <w:t>tabil</w:t>
      </w:r>
      <w:r>
        <w:rPr>
          <w:spacing w:val="-1"/>
        </w:rPr>
        <w:t>i</w:t>
      </w:r>
      <w:r>
        <w:t>ta)</w:t>
      </w:r>
      <w:r>
        <w:rPr>
          <w:u w:val="single"/>
        </w:rPr>
        <w:tab/>
      </w:r>
      <w:r>
        <w:t>,</w:t>
      </w:r>
    </w:p>
    <w:p w:rsidR="000C50E5" w:rsidRDefault="000C50E5" w:rsidP="000C50E5">
      <w:pPr>
        <w:pStyle w:val="Corpotesto"/>
        <w:numPr>
          <w:ilvl w:val="1"/>
          <w:numId w:val="10"/>
        </w:numPr>
        <w:tabs>
          <w:tab w:val="left" w:pos="1891"/>
          <w:tab w:val="left" w:pos="9894"/>
        </w:tabs>
        <w:kinsoku w:val="0"/>
        <w:overflowPunct w:val="0"/>
        <w:spacing w:before="18"/>
        <w:ind w:left="1891" w:hanging="711"/>
      </w:pPr>
      <w:proofErr w:type="gramStart"/>
      <w:r>
        <w:rPr>
          <w:w w:val="90"/>
        </w:rPr>
        <w:t>nom</w:t>
      </w:r>
      <w:r>
        <w:rPr>
          <w:spacing w:val="1"/>
          <w:w w:val="90"/>
        </w:rPr>
        <w:t>i</w:t>
      </w:r>
      <w:r>
        <w:rPr>
          <w:w w:val="90"/>
        </w:rPr>
        <w:t>nati</w:t>
      </w:r>
      <w:r>
        <w:rPr>
          <w:spacing w:val="1"/>
          <w:w w:val="90"/>
        </w:rPr>
        <w:t>v</w:t>
      </w:r>
      <w:r>
        <w:rPr>
          <w:spacing w:val="-2"/>
          <w:w w:val="90"/>
        </w:rPr>
        <w:t>o</w:t>
      </w:r>
      <w:proofErr w:type="gramEnd"/>
      <w:r>
        <w:rPr>
          <w:w w:val="90"/>
        </w:rPr>
        <w:t>/i</w:t>
      </w:r>
      <w:r>
        <w:rPr>
          <w:spacing w:val="33"/>
          <w:w w:val="90"/>
        </w:rPr>
        <w:t xml:space="preserve"> </w:t>
      </w:r>
      <w:r>
        <w:rPr>
          <w:w w:val="90"/>
        </w:rPr>
        <w:t>de</w:t>
      </w:r>
      <w:r>
        <w:rPr>
          <w:spacing w:val="1"/>
          <w:w w:val="90"/>
        </w:rPr>
        <w:t>l</w:t>
      </w:r>
      <w:r>
        <w:rPr>
          <w:w w:val="90"/>
        </w:rPr>
        <w:t>/i</w:t>
      </w:r>
      <w:r>
        <w:rPr>
          <w:spacing w:val="30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eg</w:t>
      </w:r>
      <w:r>
        <w:rPr>
          <w:spacing w:val="1"/>
          <w:w w:val="90"/>
        </w:rPr>
        <w:t>al</w:t>
      </w:r>
      <w:r>
        <w:rPr>
          <w:w w:val="90"/>
        </w:rPr>
        <w:t xml:space="preserve">e/i </w:t>
      </w:r>
      <w:r>
        <w:rPr>
          <w:spacing w:val="6"/>
          <w:w w:val="90"/>
        </w:rPr>
        <w:t xml:space="preserve"> </w:t>
      </w:r>
      <w:r>
        <w:rPr>
          <w:w w:val="90"/>
        </w:rPr>
        <w:t>r</w:t>
      </w:r>
      <w:r>
        <w:rPr>
          <w:spacing w:val="1"/>
          <w:w w:val="90"/>
        </w:rPr>
        <w:t>a</w:t>
      </w:r>
      <w:r>
        <w:rPr>
          <w:spacing w:val="2"/>
          <w:w w:val="90"/>
        </w:rPr>
        <w:t>pp</w:t>
      </w:r>
      <w:r>
        <w:rPr>
          <w:spacing w:val="1"/>
          <w:w w:val="90"/>
        </w:rPr>
        <w:t>r</w:t>
      </w:r>
      <w:r>
        <w:rPr>
          <w:w w:val="90"/>
        </w:rPr>
        <w:t>esen</w:t>
      </w:r>
      <w:r>
        <w:rPr>
          <w:spacing w:val="1"/>
          <w:w w:val="90"/>
        </w:rPr>
        <w:t>ta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e/</w:t>
      </w:r>
      <w:r>
        <w:rPr>
          <w:spacing w:val="4"/>
          <w:w w:val="90"/>
        </w:rPr>
        <w:t>i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13" w:line="260" w:lineRule="exact"/>
        <w:rPr>
          <w:sz w:val="26"/>
          <w:szCs w:val="26"/>
        </w:rPr>
      </w:pPr>
    </w:p>
    <w:p w:rsidR="000C50E5" w:rsidRDefault="000C50E5" w:rsidP="000C50E5">
      <w:pPr>
        <w:pStyle w:val="Corpotesto"/>
        <w:tabs>
          <w:tab w:val="left" w:pos="6104"/>
          <w:tab w:val="left" w:pos="8502"/>
        </w:tabs>
        <w:kinsoku w:val="0"/>
        <w:overflowPunct w:val="0"/>
        <w:spacing w:before="71"/>
        <w:ind w:left="1181"/>
      </w:pPr>
      <w:r>
        <w:rPr>
          <w:rFonts w:ascii="Arial" w:hAnsi="Arial" w:cs="Arial"/>
          <w:w w:val="90"/>
        </w:rPr>
        <w:t>⁯</w:t>
      </w:r>
      <w:r>
        <w:rPr>
          <w:w w:val="90"/>
        </w:rPr>
        <w:t>□esse</w:t>
      </w:r>
      <w:r>
        <w:rPr>
          <w:spacing w:val="1"/>
          <w:w w:val="90"/>
        </w:rPr>
        <w:t>r</w:t>
      </w:r>
      <w:r>
        <w:rPr>
          <w:spacing w:val="13"/>
          <w:w w:val="90"/>
        </w:rPr>
        <w:t xml:space="preserve">e </w:t>
      </w:r>
      <w:r>
        <w:rPr>
          <w:spacing w:val="1"/>
          <w:w w:val="90"/>
        </w:rPr>
        <w:t>i</w:t>
      </w:r>
      <w:r>
        <w:rPr>
          <w:w w:val="90"/>
        </w:rPr>
        <w:t>scri</w:t>
      </w:r>
      <w:r>
        <w:rPr>
          <w:spacing w:val="1"/>
          <w:w w:val="90"/>
        </w:rPr>
        <w:t>tt</w:t>
      </w:r>
      <w:r>
        <w:rPr>
          <w:spacing w:val="15"/>
          <w:w w:val="90"/>
        </w:rPr>
        <w:t xml:space="preserve">o </w:t>
      </w:r>
      <w:r>
        <w:rPr>
          <w:w w:val="90"/>
        </w:rPr>
        <w:t>a</w:t>
      </w:r>
      <w:r>
        <w:rPr>
          <w:spacing w:val="1"/>
          <w:w w:val="90"/>
        </w:rPr>
        <w:t>l</w:t>
      </w:r>
      <w:r>
        <w:rPr>
          <w:w w:val="90"/>
        </w:rPr>
        <w:t>l’I</w:t>
      </w:r>
      <w:r>
        <w:rPr>
          <w:spacing w:val="1"/>
          <w:w w:val="90"/>
        </w:rPr>
        <w:t>NP</w:t>
      </w:r>
      <w:r>
        <w:rPr>
          <w:spacing w:val="13"/>
          <w:w w:val="90"/>
        </w:rPr>
        <w:t xml:space="preserve">S </w:t>
      </w:r>
      <w:r>
        <w:rPr>
          <w:w w:val="90"/>
        </w:rPr>
        <w:t>s</w:t>
      </w:r>
      <w:r>
        <w:rPr>
          <w:spacing w:val="2"/>
          <w:w w:val="90"/>
        </w:rPr>
        <w:t>e</w:t>
      </w:r>
      <w:r>
        <w:rPr>
          <w:w w:val="90"/>
        </w:rPr>
        <w:t>d</w:t>
      </w:r>
      <w:r>
        <w:rPr>
          <w:spacing w:val="15"/>
          <w:w w:val="90"/>
        </w:rPr>
        <w:t xml:space="preserve">e </w:t>
      </w:r>
      <w:r>
        <w:rPr>
          <w:w w:val="90"/>
        </w:rPr>
        <w:t>d</w:t>
      </w:r>
      <w:r>
        <w:rPr>
          <w:spacing w:val="2"/>
          <w:w w:val="90"/>
        </w:rPr>
        <w:t>i</w:t>
      </w:r>
      <w:r>
        <w:rPr>
          <w:spacing w:val="2"/>
          <w:w w:val="90"/>
          <w:u w:val="single"/>
        </w:rPr>
        <w:tab/>
      </w:r>
      <w:proofErr w:type="gramStart"/>
      <w:r>
        <w:rPr>
          <w:w w:val="90"/>
        </w:rPr>
        <w:t>m</w:t>
      </w:r>
      <w:r>
        <w:rPr>
          <w:spacing w:val="1"/>
          <w:w w:val="90"/>
        </w:rPr>
        <w:t>at</w:t>
      </w:r>
      <w:r>
        <w:rPr>
          <w:w w:val="90"/>
        </w:rPr>
        <w:t>r</w:t>
      </w:r>
      <w:r>
        <w:rPr>
          <w:spacing w:val="2"/>
          <w:w w:val="90"/>
        </w:rPr>
        <w:t>i</w:t>
      </w:r>
      <w:r>
        <w:rPr>
          <w:w w:val="90"/>
        </w:rPr>
        <w:t>co</w:t>
      </w:r>
      <w:r>
        <w:rPr>
          <w:spacing w:val="1"/>
          <w:w w:val="90"/>
        </w:rPr>
        <w:t>l</w:t>
      </w:r>
      <w:r>
        <w:rPr>
          <w:w w:val="90"/>
        </w:rPr>
        <w:t xml:space="preserve">a </w:t>
      </w:r>
      <w:r>
        <w:rPr>
          <w:spacing w:val="18"/>
          <w:w w:val="90"/>
        </w:rPr>
        <w:t xml:space="preserve"> </w:t>
      </w:r>
      <w:r>
        <w:rPr>
          <w:spacing w:val="1"/>
          <w:w w:val="90"/>
        </w:rPr>
        <w:t>N</w:t>
      </w:r>
      <w:r>
        <w:rPr>
          <w:spacing w:val="-2"/>
          <w:w w:val="90"/>
        </w:rPr>
        <w:t>.</w:t>
      </w:r>
      <w:proofErr w:type="gramEnd"/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pStyle w:val="Corpotesto"/>
        <w:tabs>
          <w:tab w:val="left" w:pos="6265"/>
          <w:tab w:val="left" w:pos="9213"/>
        </w:tabs>
        <w:kinsoku w:val="0"/>
        <w:overflowPunct w:val="0"/>
        <w:spacing w:before="15"/>
        <w:ind w:left="1231"/>
      </w:pPr>
      <w:r>
        <w:rPr>
          <w:w w:val="90"/>
        </w:rPr>
        <w:t>□esse</w:t>
      </w:r>
      <w:r>
        <w:rPr>
          <w:spacing w:val="1"/>
          <w:w w:val="90"/>
        </w:rPr>
        <w:t>r</w:t>
      </w:r>
      <w:r>
        <w:rPr>
          <w:w w:val="90"/>
        </w:rPr>
        <w:t>e</w:t>
      </w:r>
      <w:r>
        <w:rPr>
          <w:spacing w:val="3"/>
          <w:w w:val="90"/>
        </w:rPr>
        <w:t xml:space="preserve"> </w:t>
      </w:r>
      <w:r>
        <w:rPr>
          <w:spacing w:val="1"/>
          <w:w w:val="90"/>
        </w:rPr>
        <w:t>i</w:t>
      </w:r>
      <w:r>
        <w:rPr>
          <w:w w:val="90"/>
        </w:rPr>
        <w:t>scr</w:t>
      </w:r>
      <w:r>
        <w:rPr>
          <w:spacing w:val="1"/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t</w:t>
      </w:r>
      <w:r>
        <w:rPr>
          <w:w w:val="90"/>
        </w:rPr>
        <w:t>o</w:t>
      </w:r>
      <w:r>
        <w:rPr>
          <w:spacing w:val="4"/>
          <w:w w:val="90"/>
        </w:rPr>
        <w:t xml:space="preserve"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1"/>
          <w:w w:val="90"/>
        </w:rPr>
        <w:t>l</w:t>
      </w:r>
      <w:r>
        <w:rPr>
          <w:w w:val="90"/>
        </w:rPr>
        <w:t>’I</w:t>
      </w:r>
      <w:r>
        <w:rPr>
          <w:spacing w:val="1"/>
          <w:w w:val="90"/>
        </w:rPr>
        <w:t>N</w:t>
      </w:r>
      <w:r>
        <w:rPr>
          <w:w w:val="90"/>
        </w:rPr>
        <w:t>AI</w:t>
      </w:r>
      <w:r>
        <w:rPr>
          <w:spacing w:val="14"/>
          <w:w w:val="90"/>
        </w:rPr>
        <w:t xml:space="preserve">L </w:t>
      </w:r>
      <w:r>
        <w:rPr>
          <w:w w:val="90"/>
        </w:rPr>
        <w:t>s</w:t>
      </w:r>
      <w:r>
        <w:rPr>
          <w:spacing w:val="2"/>
          <w:w w:val="90"/>
        </w:rPr>
        <w:t>e</w:t>
      </w:r>
      <w:r>
        <w:rPr>
          <w:w w:val="90"/>
        </w:rPr>
        <w:t>de</w:t>
      </w:r>
      <w:r>
        <w:rPr>
          <w:spacing w:val="-17"/>
          <w:w w:val="90"/>
        </w:rPr>
        <w:t xml:space="preserve"> </w:t>
      </w:r>
      <w:r>
        <w:rPr>
          <w:w w:val="90"/>
        </w:rPr>
        <w:t>d</w:t>
      </w:r>
      <w:r>
        <w:rPr>
          <w:spacing w:val="2"/>
          <w:w w:val="90"/>
        </w:rPr>
        <w:t>i</w:t>
      </w:r>
      <w:r>
        <w:rPr>
          <w:spacing w:val="2"/>
          <w:w w:val="90"/>
          <w:u w:val="single"/>
        </w:rPr>
        <w:tab/>
      </w:r>
      <w:r>
        <w:rPr>
          <w:w w:val="90"/>
        </w:rPr>
        <w:t>m</w:t>
      </w:r>
      <w:r>
        <w:rPr>
          <w:spacing w:val="1"/>
          <w:w w:val="90"/>
        </w:rPr>
        <w:t>at</w:t>
      </w:r>
      <w:r>
        <w:rPr>
          <w:w w:val="90"/>
        </w:rPr>
        <w:t>r</w:t>
      </w:r>
      <w:r>
        <w:rPr>
          <w:spacing w:val="2"/>
          <w:w w:val="90"/>
        </w:rPr>
        <w:t>i</w:t>
      </w:r>
      <w:r>
        <w:rPr>
          <w:w w:val="90"/>
        </w:rPr>
        <w:t>co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10"/>
          <w:w w:val="90"/>
        </w:rPr>
        <w:t xml:space="preserve"> </w:t>
      </w:r>
      <w:r>
        <w:rPr>
          <w:spacing w:val="1"/>
          <w:w w:val="90"/>
        </w:rPr>
        <w:t>N</w:t>
      </w:r>
      <w:r>
        <w:rPr>
          <w:w w:val="90"/>
        </w:rPr>
        <w:t>.</w:t>
      </w:r>
      <w:r>
        <w:rPr>
          <w:spacing w:val="-13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16" w:line="220" w:lineRule="exact"/>
        <w:rPr>
          <w:sz w:val="22"/>
          <w:szCs w:val="22"/>
        </w:rPr>
      </w:pPr>
    </w:p>
    <w:p w:rsidR="000C50E5" w:rsidRDefault="000C50E5" w:rsidP="000C50E5">
      <w:pPr>
        <w:pStyle w:val="Corpotesto"/>
        <w:numPr>
          <w:ilvl w:val="0"/>
          <w:numId w:val="10"/>
        </w:numPr>
        <w:tabs>
          <w:tab w:val="left" w:pos="1181"/>
        </w:tabs>
        <w:kinsoku w:val="0"/>
        <w:overflowPunct w:val="0"/>
        <w:spacing w:before="72" w:line="256" w:lineRule="auto"/>
        <w:ind w:left="472" w:right="1587" w:firstLine="0"/>
      </w:pPr>
      <w:r>
        <w:rPr>
          <w:w w:val="90"/>
        </w:rPr>
        <w:t>□</w:t>
      </w:r>
      <w:r>
        <w:rPr>
          <w:spacing w:val="28"/>
          <w:w w:val="90"/>
        </w:rPr>
        <w:t xml:space="preserve"> </w:t>
      </w:r>
      <w:r>
        <w:rPr>
          <w:spacing w:val="-1"/>
          <w:w w:val="90"/>
        </w:rPr>
        <w:t>D</w:t>
      </w:r>
      <w:r>
        <w:rPr>
          <w:w w:val="90"/>
        </w:rPr>
        <w:t>i</w:t>
      </w:r>
      <w:r>
        <w:rPr>
          <w:spacing w:val="28"/>
          <w:w w:val="90"/>
        </w:rPr>
        <w:t xml:space="preserve"> </w:t>
      </w:r>
      <w:r>
        <w:rPr>
          <w:w w:val="90"/>
        </w:rPr>
        <w:t>autorizzare</w:t>
      </w:r>
      <w:r>
        <w:rPr>
          <w:spacing w:val="25"/>
          <w:w w:val="90"/>
        </w:rPr>
        <w:t xml:space="preserve"> </w:t>
      </w:r>
      <w:r>
        <w:rPr>
          <w:spacing w:val="-1"/>
          <w:w w:val="90"/>
        </w:rPr>
        <w:t>l</w:t>
      </w:r>
      <w:r>
        <w:rPr>
          <w:w w:val="90"/>
        </w:rPr>
        <w:t>a</w:t>
      </w:r>
      <w:r>
        <w:rPr>
          <w:spacing w:val="31"/>
          <w:w w:val="90"/>
        </w:rPr>
        <w:t xml:space="preserve"> </w:t>
      </w:r>
      <w:r>
        <w:rPr>
          <w:spacing w:val="-1"/>
          <w:w w:val="90"/>
        </w:rPr>
        <w:t>s</w:t>
      </w:r>
      <w:r>
        <w:rPr>
          <w:w w:val="90"/>
        </w:rPr>
        <w:t>tazione</w:t>
      </w:r>
      <w:r>
        <w:rPr>
          <w:spacing w:val="30"/>
          <w:w w:val="90"/>
        </w:rPr>
        <w:t xml:space="preserve"> </w:t>
      </w:r>
      <w:r>
        <w:rPr>
          <w:w w:val="90"/>
        </w:rPr>
        <w:t>appaltante</w:t>
      </w:r>
      <w:r>
        <w:rPr>
          <w:spacing w:val="31"/>
          <w:w w:val="90"/>
        </w:rPr>
        <w:t xml:space="preserve"> </w:t>
      </w:r>
      <w:r>
        <w:rPr>
          <w:w w:val="90"/>
        </w:rPr>
        <w:t>ad</w:t>
      </w:r>
      <w:r>
        <w:rPr>
          <w:spacing w:val="34"/>
          <w:w w:val="90"/>
        </w:rPr>
        <w:t xml:space="preserve"> </w:t>
      </w:r>
      <w:r>
        <w:rPr>
          <w:spacing w:val="-1"/>
          <w:w w:val="90"/>
        </w:rPr>
        <w:t>effe</w:t>
      </w:r>
      <w:r>
        <w:rPr>
          <w:w w:val="90"/>
        </w:rPr>
        <w:t>ttuare</w:t>
      </w:r>
      <w:r>
        <w:rPr>
          <w:spacing w:val="22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e</w:t>
      </w:r>
      <w:r>
        <w:rPr>
          <w:spacing w:val="28"/>
          <w:w w:val="90"/>
        </w:rPr>
        <w:t xml:space="preserve"> </w:t>
      </w:r>
      <w:r>
        <w:rPr>
          <w:w w:val="90"/>
        </w:rPr>
        <w:t>comun</w:t>
      </w:r>
      <w:r>
        <w:rPr>
          <w:spacing w:val="1"/>
          <w:w w:val="90"/>
        </w:rPr>
        <w:t>i</w:t>
      </w:r>
      <w:r>
        <w:rPr>
          <w:w w:val="90"/>
        </w:rPr>
        <w:t>cazioni</w:t>
      </w:r>
      <w:r>
        <w:rPr>
          <w:spacing w:val="34"/>
          <w:w w:val="90"/>
        </w:rPr>
        <w:t xml:space="preserve"> </w:t>
      </w:r>
      <w:r>
        <w:rPr>
          <w:w w:val="90"/>
        </w:rPr>
        <w:t>di</w:t>
      </w:r>
      <w:r>
        <w:rPr>
          <w:spacing w:val="30"/>
          <w:w w:val="90"/>
        </w:rPr>
        <w:t xml:space="preserve"> </w:t>
      </w:r>
      <w:r>
        <w:rPr>
          <w:w w:val="90"/>
        </w:rPr>
        <w:t>cui</w:t>
      </w:r>
      <w:r>
        <w:rPr>
          <w:spacing w:val="31"/>
          <w:w w:val="90"/>
        </w:rPr>
        <w:t xml:space="preserve"> </w:t>
      </w:r>
      <w:r>
        <w:rPr>
          <w:w w:val="90"/>
        </w:rPr>
        <w:t>all’articolo</w:t>
      </w:r>
      <w:r>
        <w:rPr>
          <w:spacing w:val="34"/>
          <w:w w:val="90"/>
        </w:rPr>
        <w:t xml:space="preserve"> </w:t>
      </w:r>
      <w:r>
        <w:rPr>
          <w:spacing w:val="-1"/>
          <w:w w:val="90"/>
        </w:rPr>
        <w:t>7</w:t>
      </w:r>
      <w:r>
        <w:rPr>
          <w:w w:val="90"/>
        </w:rPr>
        <w:t>6</w:t>
      </w:r>
      <w:r>
        <w:rPr>
          <w:spacing w:val="30"/>
          <w:w w:val="90"/>
        </w:rPr>
        <w:t xml:space="preserve"> </w:t>
      </w:r>
      <w:r>
        <w:rPr>
          <w:w w:val="90"/>
        </w:rPr>
        <w:t>d</w:t>
      </w:r>
      <w:r>
        <w:rPr>
          <w:spacing w:val="-1"/>
          <w:w w:val="90"/>
        </w:rPr>
        <w:t>e</w:t>
      </w:r>
      <w:r>
        <w:rPr>
          <w:w w:val="90"/>
        </w:rPr>
        <w:t>l</w:t>
      </w:r>
      <w:r>
        <w:rPr>
          <w:spacing w:val="31"/>
          <w:w w:val="90"/>
        </w:rPr>
        <w:t xml:space="preserve"> </w:t>
      </w:r>
      <w:r>
        <w:rPr>
          <w:w w:val="90"/>
        </w:rPr>
        <w:t>D.Lgs</w:t>
      </w:r>
      <w:r>
        <w:rPr>
          <w:w w:val="99"/>
        </w:rPr>
        <w:t xml:space="preserve"> </w:t>
      </w:r>
      <w:r>
        <w:rPr>
          <w:spacing w:val="1"/>
          <w:w w:val="90"/>
        </w:rPr>
        <w:t>50/201</w:t>
      </w:r>
      <w:r>
        <w:rPr>
          <w:w w:val="90"/>
        </w:rPr>
        <w:t>6</w:t>
      </w:r>
      <w:r>
        <w:rPr>
          <w:spacing w:val="-22"/>
          <w:w w:val="90"/>
        </w:rPr>
        <w:t xml:space="preserve"> </w:t>
      </w:r>
      <w:r>
        <w:rPr>
          <w:w w:val="90"/>
        </w:rPr>
        <w:t>a</w:t>
      </w:r>
      <w:r>
        <w:rPr>
          <w:spacing w:val="-22"/>
          <w:w w:val="90"/>
        </w:rPr>
        <w:t xml:space="preserve"> </w:t>
      </w:r>
      <w:r>
        <w:rPr>
          <w:w w:val="90"/>
        </w:rPr>
        <w:t>me</w:t>
      </w:r>
      <w:r>
        <w:rPr>
          <w:spacing w:val="2"/>
          <w:w w:val="90"/>
        </w:rPr>
        <w:t>zz</w:t>
      </w:r>
      <w:r>
        <w:rPr>
          <w:w w:val="90"/>
        </w:rPr>
        <w:t>o</w:t>
      </w:r>
      <w:r>
        <w:rPr>
          <w:spacing w:val="-22"/>
          <w:w w:val="90"/>
        </w:rPr>
        <w:t xml:space="preserve"> </w:t>
      </w:r>
      <w:r>
        <w:rPr>
          <w:spacing w:val="3"/>
          <w:w w:val="90"/>
        </w:rPr>
        <w:t>d</w:t>
      </w:r>
      <w:r>
        <w:rPr>
          <w:w w:val="90"/>
        </w:rPr>
        <w:t>el</w:t>
      </w:r>
      <w:r>
        <w:rPr>
          <w:spacing w:val="2"/>
          <w:w w:val="90"/>
        </w:rPr>
        <w:t>l</w:t>
      </w:r>
      <w:r>
        <w:rPr>
          <w:w w:val="90"/>
        </w:rPr>
        <w:t>a</w:t>
      </w:r>
      <w:r>
        <w:rPr>
          <w:spacing w:val="-22"/>
          <w:w w:val="90"/>
        </w:rPr>
        <w:t xml:space="preserve"> </w:t>
      </w:r>
      <w:r>
        <w:rPr>
          <w:spacing w:val="3"/>
          <w:w w:val="90"/>
        </w:rPr>
        <w:t>s</w:t>
      </w:r>
      <w:r>
        <w:rPr>
          <w:w w:val="90"/>
        </w:rPr>
        <w:t>eg</w:t>
      </w:r>
      <w:r>
        <w:rPr>
          <w:spacing w:val="3"/>
          <w:w w:val="90"/>
        </w:rPr>
        <w:t>u</w:t>
      </w:r>
      <w:r>
        <w:rPr>
          <w:w w:val="90"/>
        </w:rPr>
        <w:t>e</w:t>
      </w:r>
      <w:r>
        <w:rPr>
          <w:spacing w:val="1"/>
          <w:w w:val="90"/>
        </w:rPr>
        <w:t>n</w:t>
      </w:r>
      <w:r>
        <w:rPr>
          <w:w w:val="90"/>
        </w:rPr>
        <w:t>te</w:t>
      </w:r>
      <w:r>
        <w:rPr>
          <w:spacing w:val="-21"/>
          <w:w w:val="90"/>
        </w:rPr>
        <w:t xml:space="preserve"> </w:t>
      </w:r>
      <w:proofErr w:type="spellStart"/>
      <w:r>
        <w:rPr>
          <w:spacing w:val="1"/>
          <w:w w:val="90"/>
        </w:rPr>
        <w:t>p</w:t>
      </w:r>
      <w:r>
        <w:rPr>
          <w:w w:val="90"/>
        </w:rPr>
        <w:t>ec</w:t>
      </w:r>
      <w:proofErr w:type="spellEnd"/>
      <w:r>
        <w:rPr>
          <w:spacing w:val="-22"/>
          <w:w w:val="90"/>
        </w:rPr>
        <w:t xml:space="preserve"> </w:t>
      </w:r>
      <w:r>
        <w:rPr>
          <w:spacing w:val="3"/>
          <w:w w:val="90"/>
        </w:rPr>
        <w:t>……</w:t>
      </w:r>
      <w:r>
        <w:rPr>
          <w:w w:val="90"/>
        </w:rPr>
        <w:t>…</w:t>
      </w:r>
      <w:r>
        <w:rPr>
          <w:spacing w:val="3"/>
          <w:w w:val="90"/>
        </w:rPr>
        <w:t>………</w:t>
      </w:r>
      <w:r>
        <w:rPr>
          <w:w w:val="90"/>
        </w:rPr>
        <w:t>…</w:t>
      </w:r>
      <w:r>
        <w:rPr>
          <w:spacing w:val="3"/>
          <w:w w:val="90"/>
        </w:rPr>
        <w:t>…………</w:t>
      </w:r>
      <w:r>
        <w:rPr>
          <w:w w:val="90"/>
        </w:rPr>
        <w:t>…</w:t>
      </w:r>
      <w:r>
        <w:rPr>
          <w:spacing w:val="3"/>
          <w:w w:val="90"/>
        </w:rPr>
        <w:t>………</w:t>
      </w:r>
      <w:r>
        <w:rPr>
          <w:w w:val="90"/>
        </w:rPr>
        <w:t>…</w:t>
      </w:r>
      <w:r>
        <w:rPr>
          <w:spacing w:val="3"/>
          <w:w w:val="90"/>
        </w:rPr>
        <w:t>……</w:t>
      </w:r>
      <w:r>
        <w:rPr>
          <w:w w:val="90"/>
        </w:rPr>
        <w:t>…</w:t>
      </w:r>
      <w:r>
        <w:rPr>
          <w:spacing w:val="3"/>
          <w:w w:val="90"/>
        </w:rPr>
        <w:t>………</w:t>
      </w:r>
      <w:r>
        <w:rPr>
          <w:w w:val="90"/>
        </w:rPr>
        <w:t>…</w:t>
      </w:r>
      <w:r>
        <w:rPr>
          <w:spacing w:val="3"/>
          <w:w w:val="90"/>
        </w:rPr>
        <w:t>………</w:t>
      </w:r>
      <w:r>
        <w:rPr>
          <w:w w:val="90"/>
        </w:rPr>
        <w:t>…</w:t>
      </w:r>
      <w:r>
        <w:rPr>
          <w:spacing w:val="3"/>
          <w:w w:val="90"/>
        </w:rPr>
        <w:t>……</w:t>
      </w:r>
      <w:r>
        <w:rPr>
          <w:w w:val="90"/>
        </w:rPr>
        <w:t>…</w:t>
      </w:r>
    </w:p>
    <w:p w:rsidR="000C50E5" w:rsidRDefault="000C50E5" w:rsidP="000C50E5">
      <w:pPr>
        <w:pStyle w:val="Titolo1"/>
        <w:tabs>
          <w:tab w:val="left" w:pos="472"/>
          <w:tab w:val="left" w:pos="1788"/>
          <w:tab w:val="left" w:pos="2978"/>
          <w:tab w:val="left" w:pos="3581"/>
          <w:tab w:val="left" w:pos="4947"/>
          <w:tab w:val="left" w:pos="5434"/>
          <w:tab w:val="left" w:pos="6469"/>
          <w:tab w:val="left" w:pos="6956"/>
          <w:tab w:val="left" w:pos="7770"/>
          <w:tab w:val="left" w:pos="8260"/>
          <w:tab w:val="left" w:pos="9256"/>
          <w:tab w:val="left" w:pos="9853"/>
        </w:tabs>
        <w:kinsoku w:val="0"/>
        <w:overflowPunct w:val="0"/>
        <w:spacing w:before="1" w:line="301" w:lineRule="auto"/>
        <w:ind w:left="472" w:right="225" w:hanging="360"/>
        <w:rPr>
          <w:b w:val="0"/>
          <w:bCs w:val="0"/>
        </w:rPr>
      </w:pPr>
      <w:r>
        <w:rPr>
          <w:b w:val="0"/>
          <w:bCs w:val="0"/>
          <w:spacing w:val="-1"/>
        </w:rPr>
        <w:t>S</w:t>
      </w:r>
      <w:r>
        <w:rPr>
          <w:b w:val="0"/>
          <w:bCs w:val="0"/>
        </w:rPr>
        <w:t>i</w:t>
      </w:r>
      <w:r>
        <w:rPr>
          <w:b w:val="0"/>
          <w:bCs w:val="0"/>
        </w:rPr>
        <w:tab/>
        <w:t>all</w:t>
      </w:r>
      <w:r>
        <w:rPr>
          <w:b w:val="0"/>
          <w:bCs w:val="0"/>
          <w:spacing w:val="-1"/>
        </w:rPr>
        <w:t>e</w:t>
      </w:r>
      <w:r>
        <w:rPr>
          <w:b w:val="0"/>
          <w:bCs w:val="0"/>
        </w:rPr>
        <w:t>ga</w:t>
      </w:r>
      <w:r>
        <w:rPr>
          <w:b w:val="0"/>
          <w:bCs w:val="0"/>
        </w:rPr>
        <w:tab/>
      </w:r>
      <w:r>
        <w:rPr>
          <w:spacing w:val="1"/>
        </w:rPr>
        <w:t>f</w:t>
      </w:r>
      <w:r>
        <w:t>o</w:t>
      </w:r>
      <w:r>
        <w:rPr>
          <w:spacing w:val="2"/>
        </w:rPr>
        <w:t>t</w:t>
      </w:r>
      <w:r>
        <w:t>o</w:t>
      </w:r>
      <w:r>
        <w:rPr>
          <w:spacing w:val="1"/>
        </w:rPr>
        <w:t>c</w:t>
      </w:r>
      <w:r>
        <w:rPr>
          <w:spacing w:val="3"/>
        </w:rPr>
        <w:t>o</w:t>
      </w:r>
      <w:r>
        <w:rPr>
          <w:spacing w:val="1"/>
        </w:rPr>
        <w:t>p</w:t>
      </w:r>
      <w:r>
        <w:rPr>
          <w:spacing w:val="2"/>
        </w:rPr>
        <w:t>i</w:t>
      </w:r>
      <w:r>
        <w:t>a</w:t>
      </w:r>
      <w:r>
        <w:tab/>
        <w:t>del</w:t>
      </w:r>
      <w:r>
        <w:tab/>
      </w:r>
      <w:r>
        <w:rPr>
          <w:spacing w:val="1"/>
        </w:rPr>
        <w:t>d</w:t>
      </w:r>
      <w:r>
        <w:t>o</w:t>
      </w:r>
      <w:r>
        <w:rPr>
          <w:spacing w:val="3"/>
        </w:rPr>
        <w:t>cu</w:t>
      </w:r>
      <w:r>
        <w:rPr>
          <w:spacing w:val="2"/>
        </w:rPr>
        <w:t>m</w:t>
      </w:r>
      <w:r>
        <w:t>e</w:t>
      </w:r>
      <w:r>
        <w:rPr>
          <w:spacing w:val="1"/>
        </w:rPr>
        <w:t>n</w:t>
      </w:r>
      <w:r>
        <w:rPr>
          <w:spacing w:val="2"/>
        </w:rPr>
        <w:t>t</w:t>
      </w:r>
      <w:r>
        <w:t>o</w:t>
      </w:r>
      <w:r>
        <w:tab/>
      </w:r>
      <w:r>
        <w:rPr>
          <w:spacing w:val="1"/>
        </w:rPr>
        <w:t>d</w:t>
      </w:r>
      <w:r>
        <w:t>i</w:t>
      </w:r>
      <w:r>
        <w:tab/>
      </w:r>
      <w:r>
        <w:rPr>
          <w:spacing w:val="2"/>
        </w:rPr>
        <w:t>i</w:t>
      </w:r>
      <w:r>
        <w:rPr>
          <w:spacing w:val="1"/>
        </w:rPr>
        <w:t>d</w:t>
      </w:r>
      <w:r>
        <w:t>e</w:t>
      </w:r>
      <w:r>
        <w:rPr>
          <w:spacing w:val="1"/>
        </w:rPr>
        <w:t>n</w:t>
      </w:r>
      <w:r>
        <w:rPr>
          <w:spacing w:val="2"/>
        </w:rPr>
        <w:t>tit</w:t>
      </w:r>
      <w:r>
        <w:t>à</w:t>
      </w:r>
      <w:r>
        <w:tab/>
      </w:r>
      <w:r>
        <w:rPr>
          <w:spacing w:val="-1"/>
        </w:rPr>
        <w:t>i</w:t>
      </w:r>
      <w:r>
        <w:t>n</w:t>
      </w:r>
      <w:r>
        <w:tab/>
        <w:t>corso</w:t>
      </w:r>
      <w:r>
        <w:tab/>
      </w:r>
      <w:r>
        <w:rPr>
          <w:spacing w:val="1"/>
        </w:rPr>
        <w:t>d</w:t>
      </w:r>
      <w:r>
        <w:t>i</w:t>
      </w:r>
      <w:r>
        <w:tab/>
      </w:r>
      <w:r>
        <w:rPr>
          <w:spacing w:val="-1"/>
        </w:rPr>
        <w:t>v</w:t>
      </w:r>
      <w:r>
        <w:t>a</w:t>
      </w:r>
      <w:r>
        <w:rPr>
          <w:spacing w:val="1"/>
        </w:rPr>
        <w:t>l</w:t>
      </w:r>
      <w:r>
        <w:rPr>
          <w:spacing w:val="-1"/>
        </w:rPr>
        <w:t>i</w:t>
      </w:r>
      <w:r>
        <w:t>d</w:t>
      </w:r>
      <w:r>
        <w:rPr>
          <w:spacing w:val="-1"/>
        </w:rPr>
        <w:t>i</w:t>
      </w:r>
      <w:r>
        <w:t>tà</w:t>
      </w:r>
      <w:r>
        <w:tab/>
        <w:t>del</w:t>
      </w:r>
      <w:r>
        <w:tab/>
      </w:r>
      <w:r>
        <w:rPr>
          <w:w w:val="85"/>
        </w:rPr>
        <w:t>lega</w:t>
      </w:r>
      <w:r>
        <w:rPr>
          <w:spacing w:val="1"/>
          <w:w w:val="85"/>
        </w:rPr>
        <w:t>l</w:t>
      </w:r>
      <w:r>
        <w:rPr>
          <w:w w:val="85"/>
        </w:rPr>
        <w:t>e</w:t>
      </w:r>
      <w:r>
        <w:rPr>
          <w:w w:val="88"/>
        </w:rPr>
        <w:t xml:space="preserve"> </w:t>
      </w:r>
      <w:r>
        <w:t>rapprese</w:t>
      </w:r>
      <w:r>
        <w:rPr>
          <w:spacing w:val="1"/>
        </w:rPr>
        <w:t>n</w:t>
      </w:r>
      <w:r>
        <w:t>t</w:t>
      </w:r>
      <w:r>
        <w:rPr>
          <w:spacing w:val="-2"/>
        </w:rPr>
        <w:t>a</w:t>
      </w:r>
      <w:r>
        <w:t>nte/</w:t>
      </w:r>
      <w:r>
        <w:rPr>
          <w:spacing w:val="-2"/>
        </w:rPr>
        <w:t>p</w:t>
      </w:r>
      <w:r>
        <w:t>roc</w:t>
      </w:r>
      <w:r>
        <w:rPr>
          <w:spacing w:val="-2"/>
        </w:rPr>
        <w:t>u</w:t>
      </w:r>
      <w:r>
        <w:t>rat</w:t>
      </w:r>
      <w:r>
        <w:rPr>
          <w:spacing w:val="1"/>
        </w:rPr>
        <w:t>o</w:t>
      </w:r>
      <w:r>
        <w:t>r</w:t>
      </w:r>
      <w:r>
        <w:rPr>
          <w:spacing w:val="-2"/>
        </w:rPr>
        <w:t>e</w:t>
      </w:r>
      <w:r>
        <w:t>/tito</w:t>
      </w:r>
      <w:r>
        <w:rPr>
          <w:spacing w:val="-1"/>
        </w:rPr>
        <w:t>l</w:t>
      </w:r>
      <w:r>
        <w:t>are.</w:t>
      </w:r>
    </w:p>
    <w:p w:rsidR="000C50E5" w:rsidRDefault="000C50E5" w:rsidP="000C50E5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  <w:r>
        <w:t>L</w:t>
      </w:r>
      <w:r>
        <w:rPr>
          <w:spacing w:val="1"/>
        </w:rPr>
        <w:t>u</w:t>
      </w:r>
      <w:r>
        <w:t>og</w:t>
      </w:r>
      <w:r>
        <w:rPr>
          <w:spacing w:val="10"/>
        </w:rPr>
        <w:t xml:space="preserve">o </w:t>
      </w:r>
      <w:r>
        <w:rPr>
          <w:spacing w:val="8"/>
        </w:rPr>
        <w:t xml:space="preserve">e </w:t>
      </w:r>
      <w:r>
        <w:t>dat</w:t>
      </w:r>
      <w:r>
        <w:rPr>
          <w:spacing w:val="1"/>
        </w:rPr>
        <w:t>a</w:t>
      </w:r>
      <w:r>
        <w:rPr>
          <w:spacing w:val="1"/>
          <w:u w:val="single"/>
        </w:rPr>
        <w:tab/>
      </w:r>
      <w:r>
        <w:rPr>
          <w:spacing w:val="-1"/>
        </w:rPr>
        <w:t>/</w:t>
      </w:r>
      <w:r>
        <w:rPr>
          <w:spacing w:val="-1"/>
          <w:u w:val="single"/>
        </w:rPr>
        <w:tab/>
      </w:r>
      <w:r>
        <w:rPr>
          <w:spacing w:val="-1"/>
        </w:rPr>
        <w:t>/</w:t>
      </w:r>
      <w:r>
        <w:rPr>
          <w:spacing w:val="-1"/>
          <w:u w:val="single"/>
        </w:rPr>
        <w:tab/>
      </w:r>
      <w:r>
        <w:rPr>
          <w:spacing w:val="-1"/>
        </w:rPr>
        <w:tab/>
      </w:r>
      <w:r>
        <w:rPr>
          <w:w w:val="95"/>
        </w:rPr>
        <w:t>T</w:t>
      </w:r>
      <w:r>
        <w:rPr>
          <w:spacing w:val="1"/>
          <w:w w:val="95"/>
        </w:rPr>
        <w:t>I</w:t>
      </w:r>
      <w:r>
        <w:rPr>
          <w:spacing w:val="2"/>
          <w:w w:val="95"/>
        </w:rPr>
        <w:t>MB</w:t>
      </w:r>
      <w:r>
        <w:rPr>
          <w:spacing w:val="4"/>
          <w:w w:val="95"/>
        </w:rPr>
        <w:t>R</w:t>
      </w:r>
      <w:r>
        <w:rPr>
          <w:w w:val="95"/>
        </w:rPr>
        <w:t>O</w:t>
      </w:r>
      <w:r>
        <w:rPr>
          <w:spacing w:val="-19"/>
          <w:w w:val="95"/>
        </w:rPr>
        <w:t xml:space="preserve"> </w:t>
      </w:r>
      <w:r>
        <w:rPr>
          <w:w w:val="95"/>
        </w:rPr>
        <w:t>E</w:t>
      </w:r>
      <w:r>
        <w:rPr>
          <w:spacing w:val="-19"/>
          <w:w w:val="95"/>
        </w:rPr>
        <w:t xml:space="preserve"> </w:t>
      </w:r>
      <w:r>
        <w:rPr>
          <w:spacing w:val="1"/>
          <w:w w:val="95"/>
        </w:rPr>
        <w:t>FI</w:t>
      </w:r>
      <w:r>
        <w:rPr>
          <w:spacing w:val="4"/>
          <w:w w:val="95"/>
        </w:rPr>
        <w:t>RM</w:t>
      </w:r>
      <w:r>
        <w:rPr>
          <w:w w:val="95"/>
        </w:rPr>
        <w:t>A</w:t>
      </w:r>
    </w:p>
    <w:p w:rsidR="000C50E5" w:rsidRDefault="00AB7974" w:rsidP="000C50E5">
      <w:pPr>
        <w:pStyle w:val="Corpotesto"/>
        <w:kinsoku w:val="0"/>
        <w:overflowPunct w:val="0"/>
        <w:spacing w:before="70"/>
        <w:ind w:left="6452"/>
      </w:pPr>
      <w:r>
        <w:rPr>
          <w:noProof/>
        </w:rPr>
        <w:pict>
          <v:shape id="_x0000_s1028" style="position:absolute;left:0;text-align:left;margin-left:336.75pt;margin-top:28pt;width:186.2pt;height:0;z-index:-251654144;mso-position-horizontal-relative:page;mso-position-vertical-relative:text" coordsize="3724,20" o:allowincell="f" path="m,l3724,e" filled="f" strokeweight=".25292mm">
            <v:path arrowok="t"/>
            <w10:wrap anchorx="page"/>
          </v:shape>
        </w:pict>
      </w:r>
      <w:proofErr w:type="gramStart"/>
      <w:r w:rsidR="000C50E5">
        <w:rPr>
          <w:w w:val="90"/>
        </w:rPr>
        <w:t>del</w:t>
      </w:r>
      <w:proofErr w:type="gramEnd"/>
      <w:r w:rsidR="000C50E5">
        <w:rPr>
          <w:spacing w:val="26"/>
          <w:w w:val="90"/>
        </w:rPr>
        <w:t xml:space="preserve"> </w:t>
      </w:r>
      <w:r w:rsidR="000C50E5">
        <w:rPr>
          <w:w w:val="90"/>
        </w:rPr>
        <w:t>Leg</w:t>
      </w:r>
      <w:r w:rsidR="000C50E5">
        <w:rPr>
          <w:spacing w:val="1"/>
          <w:w w:val="90"/>
        </w:rPr>
        <w:t>al</w:t>
      </w:r>
      <w:r w:rsidR="000C50E5">
        <w:rPr>
          <w:w w:val="90"/>
        </w:rPr>
        <w:t>e</w:t>
      </w:r>
      <w:r w:rsidR="000C50E5">
        <w:rPr>
          <w:spacing w:val="26"/>
          <w:w w:val="90"/>
        </w:rPr>
        <w:t xml:space="preserve"> </w:t>
      </w:r>
      <w:r w:rsidR="000C50E5">
        <w:rPr>
          <w:spacing w:val="1"/>
          <w:w w:val="90"/>
        </w:rPr>
        <w:t>Ra</w:t>
      </w:r>
      <w:r w:rsidR="000C50E5">
        <w:rPr>
          <w:w w:val="90"/>
        </w:rPr>
        <w:t>pp</w:t>
      </w:r>
      <w:r w:rsidR="000C50E5">
        <w:rPr>
          <w:spacing w:val="1"/>
          <w:w w:val="90"/>
        </w:rPr>
        <w:t>r</w:t>
      </w:r>
      <w:r w:rsidR="000C50E5">
        <w:rPr>
          <w:w w:val="90"/>
        </w:rPr>
        <w:t>es</w:t>
      </w:r>
      <w:r w:rsidR="000C50E5">
        <w:rPr>
          <w:spacing w:val="2"/>
          <w:w w:val="90"/>
        </w:rPr>
        <w:t>e</w:t>
      </w:r>
      <w:r w:rsidR="000C50E5">
        <w:rPr>
          <w:w w:val="90"/>
        </w:rPr>
        <w:t>n</w:t>
      </w:r>
      <w:r w:rsidR="000C50E5">
        <w:rPr>
          <w:spacing w:val="1"/>
          <w:w w:val="90"/>
        </w:rPr>
        <w:t>ta</w:t>
      </w:r>
      <w:r w:rsidR="000C50E5">
        <w:rPr>
          <w:w w:val="90"/>
        </w:rPr>
        <w:t>n</w:t>
      </w:r>
      <w:r w:rsidR="000C50E5">
        <w:rPr>
          <w:spacing w:val="1"/>
          <w:w w:val="90"/>
        </w:rPr>
        <w:t>t</w:t>
      </w:r>
      <w:r w:rsidR="000C50E5">
        <w:rPr>
          <w:w w:val="90"/>
        </w:rPr>
        <w:t>e</w:t>
      </w:r>
      <w:r w:rsidR="000C50E5">
        <w:rPr>
          <w:spacing w:val="25"/>
          <w:w w:val="90"/>
        </w:rPr>
        <w:t xml:space="preserve"> </w:t>
      </w:r>
      <w:r w:rsidR="000C50E5">
        <w:rPr>
          <w:spacing w:val="2"/>
          <w:w w:val="90"/>
        </w:rPr>
        <w:t>d</w:t>
      </w:r>
      <w:r w:rsidR="000C50E5">
        <w:rPr>
          <w:w w:val="90"/>
        </w:rPr>
        <w:t>el</w:t>
      </w:r>
      <w:r w:rsidR="000C50E5">
        <w:rPr>
          <w:spacing w:val="1"/>
          <w:w w:val="90"/>
        </w:rPr>
        <w:t>l</w:t>
      </w:r>
      <w:r w:rsidR="00E57C0C">
        <w:rPr>
          <w:w w:val="90"/>
        </w:rPr>
        <w:t>a</w:t>
      </w:r>
      <w:r w:rsidR="000C50E5">
        <w:rPr>
          <w:spacing w:val="27"/>
          <w:w w:val="90"/>
        </w:rPr>
        <w:t xml:space="preserve"> </w:t>
      </w:r>
      <w:r w:rsidR="000C50E5">
        <w:rPr>
          <w:w w:val="90"/>
        </w:rPr>
        <w:t>Offe</w:t>
      </w:r>
      <w:r w:rsidR="000C50E5">
        <w:rPr>
          <w:spacing w:val="1"/>
          <w:w w:val="90"/>
        </w:rPr>
        <w:t>r</w:t>
      </w:r>
      <w:r w:rsidR="000C50E5">
        <w:rPr>
          <w:w w:val="90"/>
        </w:rPr>
        <w:t>en</w:t>
      </w:r>
      <w:r w:rsidR="000C50E5">
        <w:rPr>
          <w:spacing w:val="1"/>
          <w:w w:val="90"/>
        </w:rPr>
        <w:t>t</w:t>
      </w:r>
      <w:r w:rsidR="000C50E5">
        <w:rPr>
          <w:w w:val="90"/>
        </w:rPr>
        <w:t>e</w:t>
      </w:r>
    </w:p>
    <w:p w:rsidR="000C50E5" w:rsidRDefault="000C50E5" w:rsidP="000C50E5">
      <w:pPr>
        <w:pStyle w:val="Corpotesto"/>
        <w:kinsoku w:val="0"/>
        <w:overflowPunct w:val="0"/>
        <w:spacing w:before="70"/>
        <w:ind w:left="6452"/>
        <w:sectPr w:rsidR="000C50E5">
          <w:pgSz w:w="11921" w:h="16860"/>
          <w:pgMar w:top="620" w:right="740" w:bottom="280" w:left="660" w:header="720" w:footer="720" w:gutter="0"/>
          <w:cols w:space="720" w:equalWidth="0">
            <w:col w:w="10521"/>
          </w:cols>
          <w:noEndnote/>
        </w:sectPr>
      </w:pPr>
    </w:p>
    <w:p w:rsidR="000C50E5" w:rsidRDefault="000C50E5" w:rsidP="000C50E5">
      <w:pPr>
        <w:kinsoku w:val="0"/>
        <w:overflowPunct w:val="0"/>
        <w:spacing w:before="7" w:line="280" w:lineRule="exact"/>
        <w:rPr>
          <w:sz w:val="28"/>
          <w:szCs w:val="28"/>
        </w:rPr>
      </w:pPr>
    </w:p>
    <w:p w:rsidR="000C50E5" w:rsidRDefault="000C50E5" w:rsidP="000C50E5">
      <w:pPr>
        <w:pStyle w:val="Titolo1"/>
        <w:kinsoku w:val="0"/>
        <w:overflowPunct w:val="0"/>
        <w:spacing w:before="59"/>
        <w:ind w:right="110"/>
        <w:jc w:val="right"/>
        <w:rPr>
          <w:b w:val="0"/>
          <w:bCs w:val="0"/>
        </w:rPr>
      </w:pPr>
      <w:proofErr w:type="gramStart"/>
      <w:r>
        <w:rPr>
          <w:spacing w:val="-1"/>
        </w:rPr>
        <w:t>A</w:t>
      </w:r>
      <w:r>
        <w:t>L</w:t>
      </w:r>
      <w:r>
        <w:rPr>
          <w:spacing w:val="1"/>
        </w:rPr>
        <w:t>L</w:t>
      </w:r>
      <w:r>
        <w:rPr>
          <w:spacing w:val="-2"/>
        </w:rPr>
        <w:t>E</w:t>
      </w:r>
      <w:r>
        <w:t>G</w:t>
      </w:r>
      <w:r>
        <w:rPr>
          <w:spacing w:val="1"/>
        </w:rPr>
        <w:t>A</w:t>
      </w:r>
      <w:r>
        <w:t xml:space="preserve">TO </w:t>
      </w:r>
      <w:r>
        <w:rPr>
          <w:spacing w:val="2"/>
        </w:rPr>
        <w:t xml:space="preserve"> </w:t>
      </w:r>
      <w:r>
        <w:t>C</w:t>
      </w:r>
      <w:proofErr w:type="gramEnd"/>
    </w:p>
    <w:p w:rsidR="000C50E5" w:rsidRDefault="000C50E5" w:rsidP="000C50E5">
      <w:pPr>
        <w:kinsoku w:val="0"/>
        <w:overflowPunct w:val="0"/>
        <w:spacing w:line="100" w:lineRule="exact"/>
        <w:rPr>
          <w:sz w:val="10"/>
          <w:szCs w:val="10"/>
        </w:rPr>
      </w:pPr>
    </w:p>
    <w:p w:rsidR="00310154" w:rsidRDefault="000C50E5" w:rsidP="00310154">
      <w:pPr>
        <w:kinsoku w:val="0"/>
        <w:overflowPunct w:val="0"/>
        <w:spacing w:line="490" w:lineRule="atLeast"/>
        <w:ind w:left="4131" w:firstLine="314"/>
        <w:jc w:val="right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sz w:val="20"/>
          <w:szCs w:val="20"/>
        </w:rPr>
        <w:t>l</w:t>
      </w:r>
      <w:r>
        <w:rPr>
          <w:rFonts w:ascii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D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i</w:t>
      </w:r>
      <w:r>
        <w:rPr>
          <w:rFonts w:ascii="Calibri" w:hAnsi="Calibri" w:cs="Calibri"/>
          <w:b/>
          <w:bCs/>
          <w:sz w:val="20"/>
          <w:szCs w:val="20"/>
        </w:rPr>
        <w:t>r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ig</w:t>
      </w:r>
      <w:r>
        <w:rPr>
          <w:rFonts w:ascii="Calibri" w:hAnsi="Calibri" w:cs="Calibri"/>
          <w:b/>
          <w:bCs/>
          <w:sz w:val="20"/>
          <w:szCs w:val="20"/>
        </w:rPr>
        <w:t>ente</w:t>
      </w:r>
      <w:r>
        <w:rPr>
          <w:rFonts w:ascii="Calibri" w:hAnsi="Calibri" w:cs="Calibri"/>
          <w:b/>
          <w:bCs/>
          <w:spacing w:val="-11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sz w:val="20"/>
          <w:szCs w:val="20"/>
        </w:rPr>
        <w:t>co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l</w:t>
      </w:r>
      <w:r>
        <w:rPr>
          <w:rFonts w:ascii="Calibri" w:hAnsi="Calibri" w:cs="Calibri"/>
          <w:b/>
          <w:bCs/>
          <w:sz w:val="20"/>
          <w:szCs w:val="20"/>
        </w:rPr>
        <w:t>as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t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i</w:t>
      </w:r>
      <w:r>
        <w:rPr>
          <w:rFonts w:ascii="Calibri" w:hAnsi="Calibri" w:cs="Calibri"/>
          <w:b/>
          <w:bCs/>
          <w:sz w:val="20"/>
          <w:szCs w:val="20"/>
        </w:rPr>
        <w:t>co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proofErr w:type="gramStart"/>
      <w:r>
        <w:rPr>
          <w:rFonts w:ascii="Calibri" w:hAnsi="Calibri" w:cs="Calibri"/>
          <w:b/>
          <w:bCs/>
          <w:sz w:val="20"/>
          <w:szCs w:val="20"/>
        </w:rPr>
        <w:t>de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ll</w:t>
      </w:r>
      <w:r>
        <w:rPr>
          <w:rFonts w:ascii="Calibri" w:hAnsi="Calibri" w:cs="Calibri"/>
          <w:b/>
          <w:bCs/>
          <w:sz w:val="20"/>
          <w:szCs w:val="20"/>
        </w:rPr>
        <w:t>’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I</w:t>
      </w:r>
      <w:r w:rsidR="00310154">
        <w:rPr>
          <w:rFonts w:ascii="Calibri" w:hAnsi="Calibri" w:cs="Calibri"/>
          <w:b/>
          <w:bCs/>
          <w:sz w:val="20"/>
          <w:szCs w:val="20"/>
        </w:rPr>
        <w:t>stituto</w:t>
      </w:r>
      <w:proofErr w:type="gramEnd"/>
    </w:p>
    <w:p w:rsidR="00E930DC" w:rsidRDefault="00E930DC" w:rsidP="00E930DC">
      <w:pPr>
        <w:kinsoku w:val="0"/>
        <w:overflowPunct w:val="0"/>
        <w:spacing w:before="55" w:line="242" w:lineRule="exact"/>
        <w:ind w:left="6918" w:right="109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            Isabella d’Este Caracciolo</w:t>
      </w: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before="20" w:line="280" w:lineRule="exact"/>
        <w:rPr>
          <w:sz w:val="28"/>
          <w:szCs w:val="28"/>
        </w:rPr>
      </w:pPr>
    </w:p>
    <w:p w:rsidR="000C50E5" w:rsidRDefault="000C50E5" w:rsidP="000C50E5">
      <w:pPr>
        <w:kinsoku w:val="0"/>
        <w:overflowPunct w:val="0"/>
        <w:ind w:left="3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  <w:u w:val="single"/>
        </w:rPr>
        <w:t>P</w:t>
      </w:r>
      <w:r>
        <w:rPr>
          <w:rFonts w:ascii="Calibri" w:hAnsi="Calibri" w:cs="Calibri"/>
          <w:b/>
          <w:bCs/>
          <w:spacing w:val="-2"/>
          <w:sz w:val="20"/>
          <w:szCs w:val="20"/>
          <w:u w:val="single"/>
        </w:rPr>
        <w:t>A</w:t>
      </w:r>
      <w:r>
        <w:rPr>
          <w:rFonts w:ascii="Calibri" w:hAnsi="Calibri" w:cs="Calibri"/>
          <w:b/>
          <w:bCs/>
          <w:sz w:val="20"/>
          <w:szCs w:val="20"/>
          <w:u w:val="single"/>
        </w:rPr>
        <w:t>T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T</w:t>
      </w:r>
      <w:r>
        <w:rPr>
          <w:rFonts w:ascii="Calibri" w:hAnsi="Calibri" w:cs="Calibri"/>
          <w:b/>
          <w:bCs/>
          <w:sz w:val="20"/>
          <w:szCs w:val="20"/>
          <w:u w:val="single"/>
        </w:rPr>
        <w:t>O</w:t>
      </w:r>
      <w:r>
        <w:rPr>
          <w:rFonts w:ascii="Calibri" w:hAnsi="Calibri" w:cs="Calibri"/>
          <w:b/>
          <w:bCs/>
          <w:spacing w:val="-10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DI</w:t>
      </w:r>
      <w:r>
        <w:rPr>
          <w:rFonts w:ascii="Calibri" w:hAnsi="Calibri" w:cs="Calibri"/>
          <w:b/>
          <w:bCs/>
          <w:spacing w:val="-10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  <w:u w:val="single"/>
        </w:rPr>
        <w:t>I</w:t>
      </w:r>
      <w:r>
        <w:rPr>
          <w:rFonts w:ascii="Calibri" w:hAnsi="Calibri" w:cs="Calibri"/>
          <w:b/>
          <w:bCs/>
          <w:spacing w:val="2"/>
          <w:sz w:val="20"/>
          <w:szCs w:val="20"/>
          <w:u w:val="single"/>
        </w:rPr>
        <w:t>N</w:t>
      </w:r>
      <w:r>
        <w:rPr>
          <w:rFonts w:ascii="Calibri" w:hAnsi="Calibri" w:cs="Calibri"/>
          <w:b/>
          <w:bCs/>
          <w:sz w:val="20"/>
          <w:szCs w:val="20"/>
          <w:u w:val="single"/>
        </w:rPr>
        <w:t>T</w:t>
      </w:r>
      <w:r>
        <w:rPr>
          <w:rFonts w:ascii="Calibri" w:hAnsi="Calibri" w:cs="Calibri"/>
          <w:b/>
          <w:bCs/>
          <w:spacing w:val="-2"/>
          <w:sz w:val="20"/>
          <w:szCs w:val="20"/>
          <w:u w:val="single"/>
        </w:rPr>
        <w:t>E</w:t>
      </w:r>
      <w:r>
        <w:rPr>
          <w:rFonts w:ascii="Calibri" w:hAnsi="Calibri" w:cs="Calibri"/>
          <w:b/>
          <w:bCs/>
          <w:sz w:val="20"/>
          <w:szCs w:val="20"/>
          <w:u w:val="single"/>
        </w:rPr>
        <w:t>GR</w:t>
      </w:r>
      <w:r>
        <w:rPr>
          <w:rFonts w:ascii="Calibri" w:hAnsi="Calibri" w:cs="Calibri"/>
          <w:b/>
          <w:bCs/>
          <w:spacing w:val="1"/>
          <w:sz w:val="20"/>
          <w:szCs w:val="20"/>
          <w:u w:val="single"/>
        </w:rPr>
        <w:t>I</w:t>
      </w:r>
      <w:r>
        <w:rPr>
          <w:rFonts w:ascii="Calibri" w:hAnsi="Calibri" w:cs="Calibri"/>
          <w:b/>
          <w:bCs/>
          <w:sz w:val="20"/>
          <w:szCs w:val="20"/>
          <w:u w:val="single"/>
        </w:rPr>
        <w:t>TÀ</w:t>
      </w:r>
    </w:p>
    <w:p w:rsidR="000C50E5" w:rsidRDefault="000C50E5" w:rsidP="000C50E5">
      <w:pPr>
        <w:kinsoku w:val="0"/>
        <w:overflowPunct w:val="0"/>
        <w:spacing w:before="90"/>
        <w:ind w:left="30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PROG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TTO</w:t>
      </w:r>
      <w:r>
        <w:rPr>
          <w:rFonts w:ascii="Calibri" w:hAnsi="Calibri" w:cs="Calibri"/>
          <w:b/>
          <w:bCs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F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S</w:t>
      </w:r>
      <w:r>
        <w:rPr>
          <w:rFonts w:ascii="Calibri" w:hAnsi="Calibri" w:cs="Calibri"/>
          <w:b/>
          <w:bCs/>
          <w:sz w:val="20"/>
          <w:szCs w:val="20"/>
        </w:rPr>
        <w:t>E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“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R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L</w:t>
      </w:r>
      <w:r>
        <w:rPr>
          <w:rFonts w:ascii="Calibri" w:hAnsi="Calibri" w:cs="Calibri"/>
          <w:b/>
          <w:bCs/>
          <w:sz w:val="20"/>
          <w:szCs w:val="20"/>
        </w:rPr>
        <w:t>A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SC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UO</w:t>
      </w:r>
      <w:r>
        <w:rPr>
          <w:rFonts w:ascii="Calibri" w:hAnsi="Calibri" w:cs="Calibri"/>
          <w:b/>
          <w:bCs/>
          <w:sz w:val="20"/>
          <w:szCs w:val="20"/>
        </w:rPr>
        <w:t>LA</w:t>
      </w:r>
      <w:r>
        <w:rPr>
          <w:rFonts w:ascii="Calibri" w:hAnsi="Calibri" w:cs="Calibri"/>
          <w:b/>
          <w:bCs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COM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T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NZE</w:t>
      </w:r>
      <w:r>
        <w:rPr>
          <w:rFonts w:ascii="Calibri" w:hAnsi="Calibri" w:cs="Calibri"/>
          <w:b/>
          <w:b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E</w:t>
      </w:r>
      <w:r>
        <w:rPr>
          <w:rFonts w:ascii="Calibri" w:hAnsi="Calibri" w:cs="Calibri"/>
          <w:b/>
          <w:bCs/>
          <w:spacing w:val="-9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AMBI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3"/>
          <w:sz w:val="20"/>
          <w:szCs w:val="20"/>
        </w:rPr>
        <w:t>N</w:t>
      </w:r>
      <w:r>
        <w:rPr>
          <w:rFonts w:ascii="Calibri" w:hAnsi="Calibri" w:cs="Calibri"/>
          <w:b/>
          <w:bCs/>
          <w:sz w:val="20"/>
          <w:szCs w:val="20"/>
        </w:rPr>
        <w:t>TI</w:t>
      </w:r>
      <w:r>
        <w:rPr>
          <w:rFonts w:ascii="Calibri" w:hAnsi="Calibri" w:cs="Calibri"/>
          <w:b/>
          <w:bCs/>
          <w:spacing w:val="-6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P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R</w:t>
      </w:r>
      <w:r>
        <w:rPr>
          <w:rFonts w:ascii="Calibri" w:hAnsi="Calibri" w:cs="Calibri"/>
          <w:b/>
          <w:bCs/>
          <w:spacing w:val="-8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z w:val="20"/>
          <w:szCs w:val="20"/>
        </w:rPr>
        <w:t>L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’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A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P</w:t>
      </w:r>
      <w:r>
        <w:rPr>
          <w:rFonts w:ascii="Calibri" w:hAnsi="Calibri" w:cs="Calibri"/>
          <w:b/>
          <w:bCs/>
          <w:sz w:val="20"/>
          <w:szCs w:val="20"/>
        </w:rPr>
        <w:t>PR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3"/>
          <w:sz w:val="20"/>
          <w:szCs w:val="20"/>
        </w:rPr>
        <w:t>N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D</w:t>
      </w:r>
      <w:r>
        <w:rPr>
          <w:rFonts w:ascii="Calibri" w:hAnsi="Calibri" w:cs="Calibri"/>
          <w:b/>
          <w:bCs/>
          <w:sz w:val="20"/>
          <w:szCs w:val="20"/>
        </w:rPr>
        <w:t>IM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E</w:t>
      </w:r>
      <w:r>
        <w:rPr>
          <w:rFonts w:ascii="Calibri" w:hAnsi="Calibri" w:cs="Calibri"/>
          <w:b/>
          <w:bCs/>
          <w:sz w:val="20"/>
          <w:szCs w:val="20"/>
        </w:rPr>
        <w:t>N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T</w:t>
      </w:r>
      <w:r>
        <w:rPr>
          <w:rFonts w:ascii="Calibri" w:hAnsi="Calibri" w:cs="Calibri"/>
          <w:b/>
          <w:bCs/>
          <w:sz w:val="20"/>
          <w:szCs w:val="20"/>
        </w:rPr>
        <w:t>O</w:t>
      </w:r>
      <w:r>
        <w:rPr>
          <w:rFonts w:ascii="Calibri" w:hAnsi="Calibri" w:cs="Calibri"/>
          <w:b/>
          <w:bCs/>
          <w:spacing w:val="-3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–</w:t>
      </w:r>
      <w:r>
        <w:rPr>
          <w:rFonts w:ascii="Calibri" w:hAnsi="Calibri" w:cs="Calibri"/>
          <w:b/>
          <w:bCs/>
          <w:spacing w:val="2"/>
          <w:sz w:val="20"/>
          <w:szCs w:val="20"/>
        </w:rPr>
        <w:t>20</w:t>
      </w:r>
      <w:r>
        <w:rPr>
          <w:rFonts w:ascii="Calibri" w:hAnsi="Calibri" w:cs="Calibri"/>
          <w:b/>
          <w:bCs/>
          <w:sz w:val="20"/>
          <w:szCs w:val="20"/>
        </w:rPr>
        <w:t>14</w:t>
      </w:r>
      <w:r>
        <w:rPr>
          <w:rFonts w:ascii="Calibri" w:hAnsi="Calibri" w:cs="Calibri"/>
          <w:b/>
          <w:bCs/>
          <w:spacing w:val="-1"/>
          <w:sz w:val="20"/>
          <w:szCs w:val="20"/>
        </w:rPr>
        <w:t>-</w:t>
      </w:r>
      <w:r>
        <w:rPr>
          <w:rFonts w:ascii="Calibri" w:hAnsi="Calibri" w:cs="Calibri"/>
          <w:b/>
          <w:bCs/>
          <w:sz w:val="20"/>
          <w:szCs w:val="20"/>
        </w:rPr>
        <w:t>2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0</w:t>
      </w:r>
      <w:r>
        <w:rPr>
          <w:rFonts w:ascii="Calibri" w:hAnsi="Calibri" w:cs="Calibri"/>
          <w:b/>
          <w:bCs/>
          <w:sz w:val="20"/>
          <w:szCs w:val="20"/>
        </w:rPr>
        <w:t>20</w:t>
      </w:r>
    </w:p>
    <w:p w:rsidR="000C50E5" w:rsidRDefault="000C50E5" w:rsidP="000C50E5">
      <w:pPr>
        <w:kinsoku w:val="0"/>
        <w:overflowPunct w:val="0"/>
        <w:spacing w:before="92"/>
        <w:ind w:left="3431" w:right="4576"/>
        <w:jc w:val="center"/>
        <w:rPr>
          <w:rFonts w:ascii="Calibri" w:hAnsi="Calibri" w:cs="Calibri"/>
          <w:i/>
          <w:iCs/>
          <w:sz w:val="20"/>
          <w:szCs w:val="20"/>
        </w:rPr>
      </w:pPr>
      <w:r>
        <w:rPr>
          <w:rFonts w:ascii="Calibri" w:hAnsi="Calibri" w:cs="Calibri"/>
          <w:i/>
          <w:iCs/>
          <w:sz w:val="20"/>
          <w:szCs w:val="20"/>
        </w:rPr>
        <w:t>“</w:t>
      </w:r>
    </w:p>
    <w:p w:rsidR="00310154" w:rsidRDefault="00310154" w:rsidP="000C50E5">
      <w:pPr>
        <w:kinsoku w:val="0"/>
        <w:overflowPunct w:val="0"/>
        <w:spacing w:before="92"/>
        <w:ind w:left="3431" w:right="4576"/>
        <w:jc w:val="center"/>
        <w:rPr>
          <w:rFonts w:ascii="Calibri" w:hAnsi="Calibri" w:cs="Calibri"/>
          <w:sz w:val="20"/>
          <w:szCs w:val="20"/>
        </w:rPr>
      </w:pPr>
    </w:p>
    <w:p w:rsidR="000C50E5" w:rsidRDefault="00E930DC" w:rsidP="00AB7974">
      <w:pPr>
        <w:pStyle w:val="Titolo1"/>
        <w:kinsoku w:val="0"/>
        <w:overflowPunct w:val="0"/>
        <w:ind w:right="238"/>
        <w:jc w:val="both"/>
      </w:pPr>
      <w:r>
        <w:t>Cod.</w:t>
      </w:r>
      <w:r w:rsidRPr="00E930DC">
        <w:t xml:space="preserve"> “</w:t>
      </w:r>
      <w:r w:rsidRPr="00E930DC">
        <w:rPr>
          <w:b w:val="0"/>
        </w:rPr>
        <w:t>10.2.3C FSEPON-CA-2018-1”</w:t>
      </w:r>
      <w:r>
        <w:tab/>
        <w:t>CU</w:t>
      </w:r>
      <w:r>
        <w:rPr>
          <w:spacing w:val="-1"/>
        </w:rPr>
        <w:t>P</w:t>
      </w:r>
      <w:r>
        <w:t>:</w:t>
      </w:r>
      <w:r>
        <w:rPr>
          <w:spacing w:val="-1"/>
        </w:rPr>
        <w:t xml:space="preserve"> </w:t>
      </w:r>
      <w:r w:rsidRPr="00640BD4">
        <w:rPr>
          <w:rStyle w:val="Enfasigrassetto"/>
          <w:rFonts w:eastAsia="Times New Roman"/>
          <w:bCs w:val="0"/>
          <w:sz w:val="22"/>
          <w:szCs w:val="22"/>
          <w:lang w:eastAsia="en-US"/>
        </w:rPr>
        <w:t>H67I17000520007</w:t>
      </w:r>
      <w:r>
        <w:rPr>
          <w:b w:val="0"/>
        </w:rPr>
        <w:t xml:space="preserve"> </w:t>
      </w:r>
      <w:r>
        <w:t>CIG:</w:t>
      </w:r>
      <w:r>
        <w:rPr>
          <w:spacing w:val="-15"/>
        </w:rPr>
        <w:t xml:space="preserve"> </w:t>
      </w:r>
      <w:r w:rsidR="00AB7974">
        <w:rPr>
          <w:rFonts w:ascii="Times New Roman" w:hAnsi="Times New Roman"/>
        </w:rPr>
        <w:t>Z062A1CA95</w:t>
      </w:r>
      <w:bookmarkStart w:id="0" w:name="_GoBack"/>
      <w:bookmarkEnd w:id="0"/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pStyle w:val="Corpotesto"/>
        <w:kinsoku w:val="0"/>
        <w:overflowPunct w:val="0"/>
        <w:ind w:left="0" w:right="3"/>
        <w:jc w:val="center"/>
      </w:pPr>
      <w:r>
        <w:rPr>
          <w:w w:val="90"/>
        </w:rPr>
        <w:t>T</w:t>
      </w:r>
      <w:r>
        <w:rPr>
          <w:spacing w:val="2"/>
          <w:w w:val="90"/>
        </w:rPr>
        <w:t>R</w:t>
      </w:r>
      <w:r>
        <w:rPr>
          <w:w w:val="90"/>
        </w:rPr>
        <w:t>A</w:t>
      </w:r>
    </w:p>
    <w:p w:rsidR="000C50E5" w:rsidRDefault="000C50E5" w:rsidP="00310154">
      <w:pPr>
        <w:pStyle w:val="Corpotesto"/>
        <w:kinsoku w:val="0"/>
        <w:overflowPunct w:val="0"/>
        <w:spacing w:before="12" w:line="254" w:lineRule="auto"/>
        <w:ind w:right="108"/>
      </w:pPr>
      <w:r>
        <w:rPr>
          <w:w w:val="90"/>
        </w:rPr>
        <w:t>L’Ist</w:t>
      </w:r>
      <w:r>
        <w:rPr>
          <w:spacing w:val="1"/>
          <w:w w:val="90"/>
        </w:rPr>
        <w:t>it</w:t>
      </w:r>
      <w:r>
        <w:rPr>
          <w:w w:val="90"/>
        </w:rPr>
        <w:t>u</w:t>
      </w:r>
      <w:r>
        <w:rPr>
          <w:spacing w:val="1"/>
          <w:w w:val="90"/>
        </w:rPr>
        <w:t>t</w:t>
      </w:r>
      <w:r>
        <w:rPr>
          <w:w w:val="90"/>
        </w:rPr>
        <w:t>o</w:t>
      </w:r>
      <w:r>
        <w:rPr>
          <w:spacing w:val="1"/>
          <w:w w:val="90"/>
        </w:rPr>
        <w:t xml:space="preserve"> </w:t>
      </w:r>
      <w:r w:rsidR="00E930DC">
        <w:rPr>
          <w:w w:val="90"/>
        </w:rPr>
        <w:t xml:space="preserve">Isabella d’Este </w:t>
      </w:r>
      <w:proofErr w:type="gramStart"/>
      <w:r w:rsidR="00E930DC">
        <w:rPr>
          <w:w w:val="90"/>
        </w:rPr>
        <w:t>Caracciolo</w:t>
      </w:r>
      <w:r>
        <w:rPr>
          <w:w w:val="90"/>
        </w:rPr>
        <w:t xml:space="preserve"> </w:t>
      </w:r>
      <w:r>
        <w:rPr>
          <w:spacing w:val="29"/>
          <w:w w:val="90"/>
        </w:rPr>
        <w:t xml:space="preserve"> </w:t>
      </w:r>
      <w:r>
        <w:rPr>
          <w:spacing w:val="1"/>
          <w:w w:val="90"/>
        </w:rPr>
        <w:t>ra</w:t>
      </w:r>
      <w:r>
        <w:rPr>
          <w:w w:val="90"/>
        </w:rPr>
        <w:t>pp</w:t>
      </w:r>
      <w:r>
        <w:rPr>
          <w:spacing w:val="1"/>
          <w:w w:val="90"/>
        </w:rPr>
        <w:t>r</w:t>
      </w:r>
      <w:r>
        <w:rPr>
          <w:w w:val="90"/>
        </w:rPr>
        <w:t>es</w:t>
      </w:r>
      <w:r>
        <w:rPr>
          <w:spacing w:val="2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tat</w:t>
      </w:r>
      <w:r>
        <w:rPr>
          <w:w w:val="90"/>
        </w:rPr>
        <w:t>o</w:t>
      </w:r>
      <w:proofErr w:type="gramEnd"/>
      <w:r>
        <w:rPr>
          <w:spacing w:val="3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ega</w:t>
      </w:r>
      <w:r>
        <w:rPr>
          <w:spacing w:val="4"/>
          <w:w w:val="90"/>
        </w:rPr>
        <w:t>l</w:t>
      </w:r>
      <w:r>
        <w:rPr>
          <w:w w:val="90"/>
        </w:rPr>
        <w:t>m</w:t>
      </w:r>
      <w:r>
        <w:rPr>
          <w:spacing w:val="2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1"/>
          <w:w w:val="90"/>
        </w:rPr>
        <w:t xml:space="preserve"> </w:t>
      </w:r>
      <w:r>
        <w:rPr>
          <w:w w:val="90"/>
        </w:rPr>
        <w:t>d</w:t>
      </w:r>
      <w:r>
        <w:rPr>
          <w:spacing w:val="1"/>
          <w:w w:val="90"/>
        </w:rPr>
        <w:t>a</w:t>
      </w:r>
      <w:r>
        <w:rPr>
          <w:w w:val="90"/>
        </w:rPr>
        <w:t>l</w:t>
      </w:r>
      <w:r w:rsidR="00E930DC">
        <w:rPr>
          <w:spacing w:val="4"/>
          <w:w w:val="90"/>
        </w:rPr>
        <w:t xml:space="preserve">la </w:t>
      </w:r>
      <w:r w:rsidR="00E930DC">
        <w:rPr>
          <w:w w:val="90"/>
        </w:rPr>
        <w:t xml:space="preserve">dott.ssa Giovanna Scala, </w:t>
      </w:r>
      <w:r>
        <w:rPr>
          <w:w w:val="90"/>
        </w:rPr>
        <w:t xml:space="preserve"> </w:t>
      </w:r>
      <w:r>
        <w:rPr>
          <w:spacing w:val="24"/>
          <w:w w:val="90"/>
        </w:rPr>
        <w:t xml:space="preserve"> </w:t>
      </w:r>
      <w:r>
        <w:rPr>
          <w:w w:val="90"/>
        </w:rPr>
        <w:t>di</w:t>
      </w:r>
      <w:r>
        <w:rPr>
          <w:spacing w:val="1"/>
          <w:w w:val="90"/>
        </w:rPr>
        <w:t>ri</w:t>
      </w:r>
      <w:r>
        <w:rPr>
          <w:w w:val="90"/>
        </w:rPr>
        <w:t>gen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w w:val="92"/>
        </w:rPr>
        <w:t xml:space="preserve"> </w:t>
      </w:r>
      <w:r>
        <w:rPr>
          <w:w w:val="90"/>
        </w:rPr>
        <w:t>sco</w:t>
      </w:r>
      <w:r>
        <w:rPr>
          <w:spacing w:val="1"/>
          <w:w w:val="90"/>
        </w:rPr>
        <w:t>la</w:t>
      </w:r>
      <w:r>
        <w:rPr>
          <w:w w:val="90"/>
        </w:rPr>
        <w:t>st</w:t>
      </w:r>
      <w:r>
        <w:rPr>
          <w:spacing w:val="2"/>
          <w:w w:val="90"/>
        </w:rPr>
        <w:t>i</w:t>
      </w:r>
      <w:r>
        <w:rPr>
          <w:w w:val="90"/>
        </w:rPr>
        <w:t>co,</w:t>
      </w:r>
      <w:r>
        <w:rPr>
          <w:spacing w:val="13"/>
          <w:w w:val="90"/>
        </w:rPr>
        <w:t xml:space="preserve"> </w:t>
      </w:r>
      <w:r>
        <w:rPr>
          <w:w w:val="90"/>
        </w:rPr>
        <w:t>e</w:t>
      </w:r>
      <w:r>
        <w:rPr>
          <w:spacing w:val="10"/>
          <w:w w:val="90"/>
        </w:rPr>
        <w:t xml:space="preserve"> </w:t>
      </w:r>
      <w:r>
        <w:rPr>
          <w:spacing w:val="2"/>
          <w:w w:val="90"/>
        </w:rPr>
        <w:t>d</w:t>
      </w:r>
      <w:r>
        <w:rPr>
          <w:spacing w:val="1"/>
          <w:w w:val="90"/>
        </w:rPr>
        <w:t>o</w:t>
      </w:r>
      <w:r>
        <w:rPr>
          <w:w w:val="90"/>
        </w:rPr>
        <w:t>m</w:t>
      </w:r>
      <w:r>
        <w:rPr>
          <w:spacing w:val="1"/>
          <w:w w:val="90"/>
        </w:rPr>
        <w:t>i</w:t>
      </w:r>
      <w:r>
        <w:rPr>
          <w:w w:val="90"/>
        </w:rPr>
        <w:t>cil</w:t>
      </w:r>
      <w:r>
        <w:rPr>
          <w:spacing w:val="1"/>
          <w:w w:val="90"/>
        </w:rPr>
        <w:t>i</w:t>
      </w:r>
      <w:r>
        <w:rPr>
          <w:w w:val="90"/>
        </w:rPr>
        <w:t>a</w:t>
      </w:r>
      <w:r>
        <w:rPr>
          <w:spacing w:val="1"/>
          <w:w w:val="90"/>
        </w:rPr>
        <w:t>t</w:t>
      </w:r>
      <w:r>
        <w:rPr>
          <w:w w:val="90"/>
        </w:rPr>
        <w:t>o,</w:t>
      </w:r>
      <w:r>
        <w:rPr>
          <w:spacing w:val="9"/>
          <w:w w:val="90"/>
        </w:rPr>
        <w:t xml:space="preserve"> </w:t>
      </w:r>
      <w:r>
        <w:rPr>
          <w:spacing w:val="2"/>
          <w:w w:val="90"/>
        </w:rPr>
        <w:t>p</w:t>
      </w:r>
      <w:r>
        <w:rPr>
          <w:w w:val="90"/>
        </w:rPr>
        <w:t>er</w:t>
      </w:r>
      <w:r>
        <w:rPr>
          <w:spacing w:val="11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10"/>
          <w:w w:val="90"/>
        </w:rPr>
        <w:t xml:space="preserve"> </w:t>
      </w:r>
      <w:r>
        <w:rPr>
          <w:w w:val="90"/>
        </w:rPr>
        <w:t>sua</w:t>
      </w:r>
      <w:r>
        <w:rPr>
          <w:spacing w:val="11"/>
          <w:w w:val="90"/>
        </w:rPr>
        <w:t xml:space="preserve"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spacing w:val="1"/>
          <w:w w:val="90"/>
        </w:rPr>
        <w:t>i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,</w:t>
      </w:r>
      <w:r>
        <w:rPr>
          <w:spacing w:val="9"/>
          <w:w w:val="90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r</w:t>
      </w:r>
      <w:r>
        <w:rPr>
          <w:w w:val="90"/>
        </w:rPr>
        <w:t>es</w:t>
      </w:r>
      <w:r>
        <w:rPr>
          <w:spacing w:val="3"/>
          <w:w w:val="90"/>
        </w:rPr>
        <w:t>s</w:t>
      </w:r>
      <w:r>
        <w:rPr>
          <w:w w:val="90"/>
        </w:rPr>
        <w:t>o</w:t>
      </w:r>
      <w:r>
        <w:rPr>
          <w:spacing w:val="8"/>
          <w:w w:val="90"/>
        </w:rPr>
        <w:t xml:space="preserve"> </w:t>
      </w:r>
      <w:r w:rsidR="00E930DC">
        <w:rPr>
          <w:w w:val="90"/>
        </w:rPr>
        <w:t>L’Ist</w:t>
      </w:r>
      <w:r w:rsidR="00E930DC">
        <w:rPr>
          <w:spacing w:val="1"/>
          <w:w w:val="90"/>
        </w:rPr>
        <w:t>it</w:t>
      </w:r>
      <w:r w:rsidR="00E930DC">
        <w:rPr>
          <w:w w:val="90"/>
        </w:rPr>
        <w:t>u</w:t>
      </w:r>
      <w:r w:rsidR="00E930DC">
        <w:rPr>
          <w:spacing w:val="1"/>
          <w:w w:val="90"/>
        </w:rPr>
        <w:t>t</w:t>
      </w:r>
      <w:r w:rsidR="00E930DC">
        <w:rPr>
          <w:w w:val="90"/>
        </w:rPr>
        <w:t>o</w:t>
      </w:r>
      <w:r w:rsidR="00E930DC">
        <w:rPr>
          <w:spacing w:val="1"/>
          <w:w w:val="90"/>
        </w:rPr>
        <w:t xml:space="preserve"> </w:t>
      </w:r>
      <w:r w:rsidR="00E930DC">
        <w:rPr>
          <w:w w:val="90"/>
        </w:rPr>
        <w:t xml:space="preserve">Isabella d’Este Caracciolo,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d.</w:t>
      </w:r>
      <w:r>
        <w:rPr>
          <w:spacing w:val="18"/>
          <w:w w:val="90"/>
        </w:rPr>
        <w:t xml:space="preserve"> </w:t>
      </w:r>
      <w:proofErr w:type="spellStart"/>
      <w:r>
        <w:rPr>
          <w:w w:val="90"/>
        </w:rPr>
        <w:t>f</w:t>
      </w:r>
      <w:r>
        <w:rPr>
          <w:spacing w:val="1"/>
          <w:w w:val="90"/>
        </w:rPr>
        <w:t>i</w:t>
      </w:r>
      <w:r>
        <w:rPr>
          <w:w w:val="90"/>
        </w:rPr>
        <w:t>sc</w:t>
      </w:r>
      <w:proofErr w:type="spellEnd"/>
      <w:r>
        <w:rPr>
          <w:w w:val="90"/>
        </w:rPr>
        <w:t>.</w:t>
      </w:r>
      <w:r>
        <w:rPr>
          <w:spacing w:val="18"/>
          <w:w w:val="90"/>
        </w:rPr>
        <w:t xml:space="preserve"> </w:t>
      </w:r>
      <w:proofErr w:type="gramStart"/>
      <w:r w:rsidR="004A6BE1">
        <w:t>95186920633</w:t>
      </w:r>
      <w:r>
        <w:rPr>
          <w:w w:val="90"/>
        </w:rPr>
        <w:t xml:space="preserve">, </w:t>
      </w:r>
      <w:r>
        <w:rPr>
          <w:spacing w:val="38"/>
          <w:w w:val="90"/>
        </w:rPr>
        <w:t xml:space="preserve"> </w:t>
      </w:r>
      <w:r>
        <w:rPr>
          <w:w w:val="90"/>
        </w:rPr>
        <w:t>COD</w:t>
      </w:r>
      <w:r>
        <w:rPr>
          <w:spacing w:val="2"/>
          <w:w w:val="90"/>
        </w:rPr>
        <w:t>.</w:t>
      </w:r>
      <w:r>
        <w:rPr>
          <w:spacing w:val="1"/>
          <w:w w:val="90"/>
        </w:rPr>
        <w:t>ME</w:t>
      </w:r>
      <w:r>
        <w:rPr>
          <w:w w:val="90"/>
        </w:rPr>
        <w:t>CC</w:t>
      </w:r>
      <w:proofErr w:type="gramEnd"/>
      <w:r w:rsidR="00310154">
        <w:rPr>
          <w:w w:val="90"/>
        </w:rPr>
        <w:t xml:space="preserve"> </w:t>
      </w:r>
      <w:r w:rsidR="00E930DC">
        <w:rPr>
          <w:w w:val="90"/>
        </w:rPr>
        <w:t>NAIS118007</w:t>
      </w:r>
    </w:p>
    <w:p w:rsidR="000C50E5" w:rsidRDefault="000C50E5" w:rsidP="000C50E5">
      <w:pPr>
        <w:kinsoku w:val="0"/>
        <w:overflowPunct w:val="0"/>
        <w:spacing w:before="7" w:line="260" w:lineRule="exact"/>
        <w:rPr>
          <w:sz w:val="26"/>
          <w:szCs w:val="26"/>
        </w:rPr>
      </w:pPr>
    </w:p>
    <w:p w:rsidR="000C50E5" w:rsidRDefault="000C50E5" w:rsidP="000C50E5">
      <w:pPr>
        <w:pStyle w:val="Corpotesto"/>
        <w:kinsoku w:val="0"/>
        <w:overflowPunct w:val="0"/>
        <w:ind w:left="3"/>
        <w:jc w:val="center"/>
      </w:pPr>
      <w:r>
        <w:rPr>
          <w:w w:val="70"/>
        </w:rPr>
        <w:t>E</w:t>
      </w:r>
    </w:p>
    <w:p w:rsidR="000C50E5" w:rsidRDefault="000C50E5" w:rsidP="000C50E5">
      <w:pPr>
        <w:kinsoku w:val="0"/>
        <w:overflowPunct w:val="0"/>
        <w:spacing w:before="11" w:line="240" w:lineRule="exact"/>
      </w:pPr>
    </w:p>
    <w:p w:rsidR="000C50E5" w:rsidRDefault="000C50E5" w:rsidP="000C50E5">
      <w:pPr>
        <w:pStyle w:val="Corpotesto"/>
        <w:kinsoku w:val="0"/>
        <w:overflowPunct w:val="0"/>
        <w:ind w:right="2905"/>
        <w:jc w:val="both"/>
      </w:pPr>
      <w:proofErr w:type="gramStart"/>
      <w:r>
        <w:rPr>
          <w:spacing w:val="-1"/>
          <w:w w:val="70"/>
        </w:rPr>
        <w:t>l</w:t>
      </w:r>
      <w:r>
        <w:rPr>
          <w:w w:val="70"/>
        </w:rPr>
        <w:t>a</w:t>
      </w:r>
      <w:proofErr w:type="gramEnd"/>
      <w:r>
        <w:rPr>
          <w:w w:val="70"/>
        </w:rPr>
        <w:t xml:space="preserve">   </w:t>
      </w:r>
      <w:r>
        <w:rPr>
          <w:spacing w:val="3"/>
          <w:w w:val="70"/>
        </w:rPr>
        <w:t xml:space="preserve"> </w:t>
      </w:r>
      <w:r>
        <w:rPr>
          <w:w w:val="70"/>
        </w:rPr>
        <w:t>D</w:t>
      </w:r>
      <w:r>
        <w:rPr>
          <w:spacing w:val="-1"/>
          <w:w w:val="70"/>
        </w:rPr>
        <w:t>i</w:t>
      </w:r>
      <w:r>
        <w:rPr>
          <w:w w:val="70"/>
        </w:rPr>
        <w:t>t</w:t>
      </w:r>
      <w:r>
        <w:rPr>
          <w:spacing w:val="1"/>
          <w:w w:val="70"/>
        </w:rPr>
        <w:t>t</w:t>
      </w:r>
      <w:r>
        <w:rPr>
          <w:w w:val="70"/>
        </w:rPr>
        <w:t xml:space="preserve">a   </w:t>
      </w:r>
      <w:r>
        <w:rPr>
          <w:spacing w:val="3"/>
          <w:w w:val="70"/>
        </w:rPr>
        <w:t xml:space="preserve"> </w:t>
      </w:r>
      <w:r>
        <w:rPr>
          <w:w w:val="70"/>
        </w:rPr>
        <w:t>………………….</w:t>
      </w:r>
      <w:r>
        <w:rPr>
          <w:spacing w:val="2"/>
          <w:w w:val="70"/>
        </w:rPr>
        <w:t>.</w:t>
      </w:r>
      <w:r>
        <w:rPr>
          <w:w w:val="70"/>
        </w:rPr>
        <w:t>…………………………</w:t>
      </w:r>
      <w:r>
        <w:rPr>
          <w:spacing w:val="2"/>
          <w:w w:val="70"/>
        </w:rPr>
        <w:t>…</w:t>
      </w:r>
      <w:r>
        <w:rPr>
          <w:w w:val="70"/>
        </w:rPr>
        <w:t>…………………………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.</w:t>
      </w:r>
      <w:r>
        <w:rPr>
          <w:w w:val="70"/>
        </w:rPr>
        <w:t>…</w:t>
      </w:r>
      <w:r>
        <w:rPr>
          <w:spacing w:val="-2"/>
          <w:w w:val="70"/>
        </w:rPr>
        <w:t>…</w:t>
      </w:r>
      <w:r>
        <w:rPr>
          <w:w w:val="70"/>
        </w:rPr>
        <w:t>..s</w:t>
      </w:r>
      <w:r>
        <w:rPr>
          <w:spacing w:val="1"/>
          <w:w w:val="70"/>
        </w:rPr>
        <w:t>e</w:t>
      </w:r>
      <w:r>
        <w:rPr>
          <w:spacing w:val="-2"/>
          <w:w w:val="70"/>
        </w:rPr>
        <w:t>d</w:t>
      </w:r>
      <w:r>
        <w:rPr>
          <w:w w:val="70"/>
        </w:rPr>
        <w:t xml:space="preserve">e  </w:t>
      </w:r>
      <w:r>
        <w:rPr>
          <w:spacing w:val="30"/>
          <w:w w:val="70"/>
        </w:rPr>
        <w:t xml:space="preserve"> </w:t>
      </w:r>
      <w:r>
        <w:rPr>
          <w:w w:val="70"/>
        </w:rPr>
        <w:t>le</w:t>
      </w:r>
      <w:r>
        <w:rPr>
          <w:spacing w:val="1"/>
          <w:w w:val="70"/>
        </w:rPr>
        <w:t>g</w:t>
      </w:r>
      <w:r>
        <w:rPr>
          <w:spacing w:val="-2"/>
          <w:w w:val="70"/>
        </w:rPr>
        <w:t>a</w:t>
      </w:r>
      <w:r>
        <w:rPr>
          <w:spacing w:val="-1"/>
          <w:w w:val="70"/>
        </w:rPr>
        <w:t>l</w:t>
      </w:r>
      <w:r>
        <w:rPr>
          <w:w w:val="70"/>
        </w:rPr>
        <w:t xml:space="preserve">e   </w:t>
      </w:r>
      <w:r>
        <w:rPr>
          <w:spacing w:val="11"/>
          <w:w w:val="70"/>
        </w:rPr>
        <w:t xml:space="preserve"> </w:t>
      </w:r>
      <w:r>
        <w:rPr>
          <w:w w:val="70"/>
        </w:rPr>
        <w:t>in……………………</w:t>
      </w:r>
      <w:r>
        <w:rPr>
          <w:spacing w:val="2"/>
          <w:w w:val="70"/>
        </w:rPr>
        <w:t>…</w:t>
      </w:r>
      <w:r>
        <w:rPr>
          <w:w w:val="70"/>
        </w:rPr>
        <w:t>………………</w:t>
      </w:r>
      <w:r>
        <w:rPr>
          <w:spacing w:val="2"/>
          <w:w w:val="70"/>
        </w:rPr>
        <w:t>…</w:t>
      </w:r>
      <w:r>
        <w:rPr>
          <w:w w:val="70"/>
        </w:rPr>
        <w:t>…………..</w:t>
      </w:r>
    </w:p>
    <w:p w:rsidR="000C50E5" w:rsidRDefault="000C50E5" w:rsidP="000C50E5">
      <w:pPr>
        <w:kinsoku w:val="0"/>
        <w:overflowPunct w:val="0"/>
        <w:spacing w:before="7" w:line="130" w:lineRule="exact"/>
        <w:rPr>
          <w:sz w:val="13"/>
          <w:szCs w:val="13"/>
        </w:rPr>
      </w:pPr>
    </w:p>
    <w:p w:rsidR="000C50E5" w:rsidRDefault="000C50E5" w:rsidP="000C50E5">
      <w:pPr>
        <w:pStyle w:val="Corpotesto"/>
        <w:kinsoku w:val="0"/>
        <w:overflowPunct w:val="0"/>
        <w:ind w:left="158" w:right="515"/>
        <w:jc w:val="both"/>
      </w:pPr>
      <w:r>
        <w:rPr>
          <w:w w:val="70"/>
        </w:rPr>
        <w:t>……………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proofErr w:type="gramStart"/>
      <w:r>
        <w:rPr>
          <w:w w:val="70"/>
        </w:rPr>
        <w:t>…....</w:t>
      </w:r>
      <w:proofErr w:type="gramEnd"/>
      <w:r>
        <w:rPr>
          <w:w w:val="70"/>
        </w:rPr>
        <w:t xml:space="preserve">,            </w:t>
      </w:r>
      <w:r>
        <w:rPr>
          <w:spacing w:val="19"/>
          <w:w w:val="70"/>
        </w:rPr>
        <w:t xml:space="preserve"> </w:t>
      </w:r>
      <w:r>
        <w:rPr>
          <w:spacing w:val="-1"/>
          <w:w w:val="70"/>
        </w:rPr>
        <w:t>vi</w:t>
      </w:r>
      <w:r>
        <w:rPr>
          <w:w w:val="70"/>
        </w:rPr>
        <w:t xml:space="preserve">a            </w:t>
      </w:r>
      <w:r>
        <w:rPr>
          <w:spacing w:val="20"/>
          <w:w w:val="70"/>
        </w:rPr>
        <w:t xml:space="preserve"> </w:t>
      </w:r>
      <w:r>
        <w:rPr>
          <w:w w:val="70"/>
        </w:rPr>
        <w:t>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r>
        <w:rPr>
          <w:w w:val="70"/>
        </w:rPr>
        <w:t>……</w:t>
      </w:r>
      <w:r>
        <w:rPr>
          <w:spacing w:val="1"/>
          <w:w w:val="70"/>
        </w:rPr>
        <w:t>.</w:t>
      </w:r>
      <w:r>
        <w:rPr>
          <w:w w:val="70"/>
        </w:rPr>
        <w:t>…</w:t>
      </w:r>
      <w:r>
        <w:rPr>
          <w:spacing w:val="2"/>
          <w:w w:val="70"/>
        </w:rPr>
        <w:t>…</w:t>
      </w:r>
      <w:r>
        <w:rPr>
          <w:w w:val="70"/>
        </w:rPr>
        <w:t>……………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r>
        <w:rPr>
          <w:w w:val="70"/>
        </w:rPr>
        <w:t>…</w:t>
      </w:r>
      <w:r>
        <w:rPr>
          <w:spacing w:val="2"/>
          <w:w w:val="70"/>
        </w:rPr>
        <w:t>…</w:t>
      </w:r>
      <w:r>
        <w:rPr>
          <w:spacing w:val="-1"/>
          <w:w w:val="70"/>
        </w:rPr>
        <w:t>n</w:t>
      </w:r>
      <w:r>
        <w:rPr>
          <w:w w:val="70"/>
        </w:rPr>
        <w:t>………</w:t>
      </w:r>
      <w:r>
        <w:rPr>
          <w:spacing w:val="2"/>
          <w:w w:val="70"/>
        </w:rPr>
        <w:t>…</w:t>
      </w:r>
      <w:r>
        <w:rPr>
          <w:w w:val="70"/>
        </w:rPr>
        <w:t xml:space="preserve">…….            </w:t>
      </w:r>
      <w:r>
        <w:rPr>
          <w:spacing w:val="28"/>
          <w:w w:val="70"/>
        </w:rPr>
        <w:t xml:space="preserve"> </w:t>
      </w:r>
      <w:proofErr w:type="gramStart"/>
      <w:r>
        <w:rPr>
          <w:w w:val="70"/>
        </w:rPr>
        <w:t>co</w:t>
      </w:r>
      <w:r>
        <w:rPr>
          <w:spacing w:val="-2"/>
          <w:w w:val="70"/>
        </w:rPr>
        <w:t>d</w:t>
      </w:r>
      <w:r>
        <w:rPr>
          <w:spacing w:val="-1"/>
          <w:w w:val="70"/>
        </w:rPr>
        <w:t>i</w:t>
      </w:r>
      <w:r>
        <w:rPr>
          <w:w w:val="70"/>
        </w:rPr>
        <w:t>ce</w:t>
      </w:r>
      <w:proofErr w:type="gramEnd"/>
      <w:r>
        <w:rPr>
          <w:w w:val="70"/>
        </w:rPr>
        <w:t xml:space="preserve">            </w:t>
      </w:r>
      <w:r>
        <w:rPr>
          <w:spacing w:val="26"/>
          <w:w w:val="70"/>
        </w:rPr>
        <w:t xml:space="preserve"> </w:t>
      </w:r>
      <w:r>
        <w:rPr>
          <w:spacing w:val="1"/>
          <w:w w:val="70"/>
        </w:rPr>
        <w:t>f</w:t>
      </w:r>
      <w:r>
        <w:rPr>
          <w:spacing w:val="-1"/>
          <w:w w:val="70"/>
        </w:rPr>
        <w:t>i</w:t>
      </w:r>
      <w:r>
        <w:rPr>
          <w:w w:val="70"/>
        </w:rPr>
        <w:t>sca</w:t>
      </w:r>
      <w:r>
        <w:rPr>
          <w:spacing w:val="-1"/>
          <w:w w:val="70"/>
        </w:rPr>
        <w:t>l</w:t>
      </w:r>
      <w:r>
        <w:rPr>
          <w:w w:val="70"/>
        </w:rPr>
        <w:t>e/P</w:t>
      </w:r>
      <w:r>
        <w:rPr>
          <w:spacing w:val="2"/>
          <w:w w:val="70"/>
        </w:rPr>
        <w:t>.</w:t>
      </w:r>
      <w:r>
        <w:rPr>
          <w:spacing w:val="-2"/>
          <w:w w:val="70"/>
        </w:rPr>
        <w:t>I</w:t>
      </w:r>
      <w:r>
        <w:rPr>
          <w:spacing w:val="1"/>
          <w:w w:val="70"/>
        </w:rPr>
        <w:t>V</w:t>
      </w:r>
      <w:r>
        <w:rPr>
          <w:w w:val="70"/>
        </w:rPr>
        <w:t>A</w:t>
      </w:r>
    </w:p>
    <w:p w:rsidR="000C50E5" w:rsidRDefault="000C50E5" w:rsidP="000C50E5">
      <w:pPr>
        <w:kinsoku w:val="0"/>
        <w:overflowPunct w:val="0"/>
        <w:spacing w:before="5" w:line="140" w:lineRule="exact"/>
        <w:rPr>
          <w:sz w:val="14"/>
          <w:szCs w:val="14"/>
        </w:rPr>
      </w:pPr>
    </w:p>
    <w:p w:rsidR="000C50E5" w:rsidRDefault="000C50E5" w:rsidP="000C50E5">
      <w:pPr>
        <w:pStyle w:val="Corpotesto"/>
        <w:kinsoku w:val="0"/>
        <w:overflowPunct w:val="0"/>
        <w:ind w:right="513"/>
        <w:jc w:val="both"/>
      </w:pPr>
      <w:r>
        <w:rPr>
          <w:w w:val="80"/>
        </w:rPr>
        <w:t>…………………</w:t>
      </w:r>
      <w:proofErr w:type="gramStart"/>
      <w:r>
        <w:rPr>
          <w:w w:val="80"/>
        </w:rPr>
        <w:t>……</w:t>
      </w:r>
      <w:r>
        <w:rPr>
          <w:spacing w:val="3"/>
          <w:w w:val="80"/>
        </w:rPr>
        <w:t>.</w:t>
      </w:r>
      <w:proofErr w:type="gramEnd"/>
      <w:r>
        <w:rPr>
          <w:w w:val="80"/>
        </w:rPr>
        <w:t xml:space="preserve">……………………..,          </w:t>
      </w:r>
      <w:r>
        <w:rPr>
          <w:spacing w:val="27"/>
          <w:w w:val="80"/>
        </w:rPr>
        <w:t xml:space="preserve"> </w:t>
      </w:r>
      <w:r>
        <w:rPr>
          <w:w w:val="80"/>
        </w:rPr>
        <w:t>ra</w:t>
      </w:r>
      <w:r>
        <w:rPr>
          <w:spacing w:val="1"/>
          <w:w w:val="80"/>
        </w:rPr>
        <w:t>p</w:t>
      </w:r>
      <w:r>
        <w:rPr>
          <w:spacing w:val="-2"/>
          <w:w w:val="80"/>
        </w:rPr>
        <w:t>p</w:t>
      </w:r>
      <w:r>
        <w:rPr>
          <w:spacing w:val="-3"/>
          <w:w w:val="80"/>
        </w:rPr>
        <w:t>r</w:t>
      </w:r>
      <w:r>
        <w:rPr>
          <w:spacing w:val="2"/>
          <w:w w:val="80"/>
        </w:rPr>
        <w:t>e</w:t>
      </w:r>
      <w:r>
        <w:rPr>
          <w:spacing w:val="-2"/>
          <w:w w:val="80"/>
        </w:rPr>
        <w:t>s</w:t>
      </w:r>
      <w:r>
        <w:rPr>
          <w:spacing w:val="2"/>
          <w:w w:val="80"/>
        </w:rPr>
        <w:t>e</w:t>
      </w:r>
      <w:r>
        <w:rPr>
          <w:spacing w:val="-2"/>
          <w:w w:val="80"/>
        </w:rPr>
        <w:t>n</w:t>
      </w:r>
      <w:r>
        <w:rPr>
          <w:spacing w:val="3"/>
          <w:w w:val="80"/>
        </w:rPr>
        <w:t>t</w:t>
      </w:r>
      <w:r>
        <w:rPr>
          <w:spacing w:val="-3"/>
          <w:w w:val="80"/>
        </w:rPr>
        <w:t>a</w:t>
      </w:r>
      <w:r>
        <w:rPr>
          <w:spacing w:val="3"/>
          <w:w w:val="80"/>
        </w:rPr>
        <w:t>t</w:t>
      </w:r>
      <w:r>
        <w:rPr>
          <w:w w:val="80"/>
        </w:rPr>
        <w:t xml:space="preserve">a          </w:t>
      </w:r>
      <w:r>
        <w:rPr>
          <w:spacing w:val="25"/>
          <w:w w:val="80"/>
        </w:rPr>
        <w:t xml:space="preserve"> </w:t>
      </w:r>
      <w:r>
        <w:rPr>
          <w:spacing w:val="1"/>
          <w:w w:val="80"/>
        </w:rPr>
        <w:t>d</w:t>
      </w:r>
      <w:r>
        <w:rPr>
          <w:w w:val="80"/>
        </w:rPr>
        <w:t xml:space="preserve">a          </w:t>
      </w:r>
      <w:r>
        <w:rPr>
          <w:spacing w:val="26"/>
          <w:w w:val="80"/>
        </w:rPr>
        <w:t xml:space="preserve"> </w:t>
      </w:r>
      <w:r>
        <w:rPr>
          <w:spacing w:val="3"/>
          <w:w w:val="80"/>
        </w:rPr>
        <w:t>…</w:t>
      </w:r>
      <w:r>
        <w:rPr>
          <w:w w:val="80"/>
        </w:rPr>
        <w:t>………</w:t>
      </w:r>
      <w:r>
        <w:rPr>
          <w:spacing w:val="3"/>
          <w:w w:val="80"/>
        </w:rPr>
        <w:t>…</w:t>
      </w:r>
      <w:r>
        <w:rPr>
          <w:w w:val="80"/>
        </w:rPr>
        <w:t>…………………………</w:t>
      </w:r>
      <w:r>
        <w:rPr>
          <w:spacing w:val="3"/>
          <w:w w:val="80"/>
        </w:rPr>
        <w:t>…</w:t>
      </w:r>
      <w:r>
        <w:rPr>
          <w:w w:val="80"/>
        </w:rPr>
        <w:t>………………</w:t>
      </w:r>
      <w:r>
        <w:rPr>
          <w:spacing w:val="3"/>
          <w:w w:val="80"/>
        </w:rPr>
        <w:t>…</w:t>
      </w:r>
      <w:r>
        <w:rPr>
          <w:w w:val="80"/>
        </w:rPr>
        <w:t xml:space="preserve">…………..          </w:t>
      </w:r>
      <w:r>
        <w:rPr>
          <w:spacing w:val="35"/>
          <w:w w:val="80"/>
        </w:rPr>
        <w:t xml:space="preserve"> </w:t>
      </w:r>
      <w:proofErr w:type="gramStart"/>
      <w:r>
        <w:rPr>
          <w:spacing w:val="1"/>
          <w:w w:val="80"/>
        </w:rPr>
        <w:t>i</w:t>
      </w:r>
      <w:r>
        <w:rPr>
          <w:w w:val="80"/>
        </w:rPr>
        <w:t>n</w:t>
      </w:r>
      <w:proofErr w:type="gramEnd"/>
      <w:r>
        <w:rPr>
          <w:w w:val="80"/>
        </w:rPr>
        <w:t xml:space="preserve">           </w:t>
      </w:r>
      <w:r>
        <w:rPr>
          <w:spacing w:val="2"/>
          <w:w w:val="80"/>
        </w:rPr>
        <w:t xml:space="preserve"> </w:t>
      </w:r>
      <w:r>
        <w:rPr>
          <w:w w:val="80"/>
        </w:rPr>
        <w:t>qu</w:t>
      </w:r>
      <w:r>
        <w:rPr>
          <w:spacing w:val="1"/>
          <w:w w:val="80"/>
        </w:rPr>
        <w:t>a</w:t>
      </w:r>
      <w:r>
        <w:rPr>
          <w:w w:val="80"/>
        </w:rPr>
        <w:t>l</w:t>
      </w:r>
      <w:r>
        <w:rPr>
          <w:spacing w:val="1"/>
          <w:w w:val="80"/>
        </w:rPr>
        <w:t>it</w:t>
      </w:r>
      <w:r>
        <w:rPr>
          <w:w w:val="80"/>
        </w:rPr>
        <w:t xml:space="preserve">à           </w:t>
      </w:r>
      <w:r>
        <w:rPr>
          <w:spacing w:val="3"/>
          <w:w w:val="80"/>
        </w:rPr>
        <w:t xml:space="preserve"> </w:t>
      </w:r>
      <w:r>
        <w:rPr>
          <w:w w:val="80"/>
        </w:rPr>
        <w:t>di</w:t>
      </w:r>
    </w:p>
    <w:p w:rsidR="000C50E5" w:rsidRDefault="000C50E5" w:rsidP="000C50E5">
      <w:pPr>
        <w:kinsoku w:val="0"/>
        <w:overflowPunct w:val="0"/>
        <w:spacing w:before="5" w:line="140" w:lineRule="exact"/>
        <w:rPr>
          <w:sz w:val="14"/>
          <w:szCs w:val="14"/>
        </w:rPr>
      </w:pPr>
    </w:p>
    <w:p w:rsidR="000C50E5" w:rsidRDefault="000C50E5" w:rsidP="000C50E5">
      <w:pPr>
        <w:pStyle w:val="Corpotesto"/>
        <w:kinsoku w:val="0"/>
        <w:overflowPunct w:val="0"/>
        <w:ind w:right="6018"/>
        <w:jc w:val="both"/>
      </w:pPr>
      <w:r>
        <w:rPr>
          <w:w w:val="90"/>
        </w:rPr>
        <w:t>…</w:t>
      </w:r>
      <w:r>
        <w:rPr>
          <w:spacing w:val="2"/>
          <w:w w:val="90"/>
        </w:rPr>
        <w:t>…</w:t>
      </w:r>
      <w:r>
        <w:rPr>
          <w:w w:val="90"/>
        </w:rPr>
        <w:t>…..</w:t>
      </w:r>
      <w:r>
        <w:rPr>
          <w:spacing w:val="2"/>
          <w:w w:val="90"/>
        </w:rPr>
        <w:t>……</w:t>
      </w:r>
      <w:r>
        <w:rPr>
          <w:w w:val="90"/>
        </w:rPr>
        <w:t>…</w:t>
      </w:r>
      <w:r>
        <w:rPr>
          <w:spacing w:val="2"/>
          <w:w w:val="90"/>
        </w:rPr>
        <w:t>…</w:t>
      </w:r>
      <w:r>
        <w:rPr>
          <w:w w:val="90"/>
        </w:rPr>
        <w:t>…</w:t>
      </w:r>
      <w:r>
        <w:rPr>
          <w:spacing w:val="2"/>
          <w:w w:val="90"/>
        </w:rPr>
        <w:t>……</w:t>
      </w:r>
      <w:r>
        <w:rPr>
          <w:w w:val="90"/>
        </w:rPr>
        <w:t>…</w:t>
      </w:r>
      <w:r>
        <w:rPr>
          <w:spacing w:val="2"/>
          <w:w w:val="90"/>
        </w:rPr>
        <w:t>……</w:t>
      </w:r>
      <w:r>
        <w:rPr>
          <w:w w:val="90"/>
        </w:rPr>
        <w:t>…</w:t>
      </w:r>
      <w:r>
        <w:rPr>
          <w:spacing w:val="2"/>
          <w:w w:val="90"/>
        </w:rPr>
        <w:t>…</w:t>
      </w:r>
      <w:r>
        <w:rPr>
          <w:w w:val="90"/>
        </w:rPr>
        <w:t>…</w:t>
      </w:r>
      <w:r>
        <w:rPr>
          <w:spacing w:val="2"/>
          <w:w w:val="90"/>
        </w:rPr>
        <w:t>……</w:t>
      </w:r>
      <w:r>
        <w:rPr>
          <w:w w:val="90"/>
        </w:rPr>
        <w:t>…</w:t>
      </w:r>
      <w:r>
        <w:rPr>
          <w:spacing w:val="2"/>
          <w:w w:val="90"/>
        </w:rPr>
        <w:t>…</w:t>
      </w:r>
      <w:r>
        <w:rPr>
          <w:w w:val="90"/>
        </w:rPr>
        <w:t>…</w:t>
      </w:r>
      <w:r>
        <w:rPr>
          <w:spacing w:val="2"/>
          <w:w w:val="90"/>
        </w:rPr>
        <w:t>……</w:t>
      </w:r>
      <w:r>
        <w:rPr>
          <w:w w:val="90"/>
        </w:rPr>
        <w:t>…</w:t>
      </w:r>
      <w:r>
        <w:rPr>
          <w:spacing w:val="2"/>
          <w:w w:val="90"/>
        </w:rPr>
        <w:t>…</w:t>
      </w:r>
      <w:r>
        <w:rPr>
          <w:w w:val="90"/>
        </w:rPr>
        <w:t>…</w:t>
      </w:r>
      <w:r>
        <w:rPr>
          <w:spacing w:val="2"/>
          <w:w w:val="90"/>
        </w:rPr>
        <w:t>……</w:t>
      </w:r>
      <w:r>
        <w:rPr>
          <w:w w:val="90"/>
        </w:rPr>
        <w:t>…...</w:t>
      </w: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before="1" w:line="200" w:lineRule="exact"/>
        <w:rPr>
          <w:sz w:val="20"/>
          <w:szCs w:val="20"/>
        </w:rPr>
      </w:pPr>
    </w:p>
    <w:p w:rsidR="000C50E5" w:rsidRDefault="000C50E5" w:rsidP="000C50E5">
      <w:pPr>
        <w:pStyle w:val="Titolo2"/>
        <w:kinsoku w:val="0"/>
        <w:overflowPunct w:val="0"/>
        <w:spacing w:line="253" w:lineRule="auto"/>
        <w:ind w:left="112" w:right="119"/>
        <w:jc w:val="both"/>
        <w:rPr>
          <w:b w:val="0"/>
          <w:bCs w:val="0"/>
          <w:i w:val="0"/>
          <w:iCs w:val="0"/>
        </w:rPr>
      </w:pPr>
      <w:r>
        <w:rPr>
          <w:w w:val="90"/>
        </w:rPr>
        <w:t>Il</w:t>
      </w:r>
      <w:r>
        <w:rPr>
          <w:spacing w:val="18"/>
          <w:w w:val="90"/>
        </w:rPr>
        <w:t xml:space="preserve"> </w:t>
      </w:r>
      <w:r>
        <w:rPr>
          <w:w w:val="90"/>
        </w:rPr>
        <w:t>pre</w:t>
      </w:r>
      <w:r>
        <w:rPr>
          <w:spacing w:val="2"/>
          <w:w w:val="90"/>
        </w:rPr>
        <w:t>s</w:t>
      </w:r>
      <w:r>
        <w:rPr>
          <w:spacing w:val="1"/>
          <w:w w:val="90"/>
        </w:rPr>
        <w:t>en</w:t>
      </w:r>
      <w:r>
        <w:rPr>
          <w:w w:val="90"/>
        </w:rPr>
        <w:t>te</w:t>
      </w:r>
      <w:r>
        <w:rPr>
          <w:spacing w:val="18"/>
          <w:w w:val="90"/>
        </w:rPr>
        <w:t xml:space="preserve"> </w:t>
      </w:r>
      <w:r>
        <w:rPr>
          <w:spacing w:val="1"/>
          <w:w w:val="90"/>
        </w:rPr>
        <w:t>doc</w:t>
      </w:r>
      <w:r>
        <w:rPr>
          <w:w w:val="90"/>
        </w:rPr>
        <w:t>u</w:t>
      </w:r>
      <w:r>
        <w:rPr>
          <w:spacing w:val="3"/>
          <w:w w:val="90"/>
        </w:rPr>
        <w:t>m</w:t>
      </w:r>
      <w:r>
        <w:rPr>
          <w:spacing w:val="1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o</w:t>
      </w:r>
      <w:r>
        <w:rPr>
          <w:spacing w:val="19"/>
          <w:w w:val="90"/>
        </w:rPr>
        <w:t xml:space="preserve"> </w:t>
      </w:r>
      <w:r>
        <w:rPr>
          <w:spacing w:val="1"/>
          <w:w w:val="90"/>
        </w:rPr>
        <w:t>d</w:t>
      </w:r>
      <w:r>
        <w:rPr>
          <w:w w:val="90"/>
        </w:rPr>
        <w:t>e</w:t>
      </w:r>
      <w:r>
        <w:rPr>
          <w:spacing w:val="2"/>
          <w:w w:val="90"/>
        </w:rPr>
        <w:t>v</w:t>
      </w:r>
      <w:r>
        <w:rPr>
          <w:w w:val="90"/>
        </w:rPr>
        <w:t>e</w:t>
      </w:r>
      <w:r>
        <w:rPr>
          <w:spacing w:val="18"/>
          <w:w w:val="90"/>
        </w:rPr>
        <w:t xml:space="preserve"> </w:t>
      </w:r>
      <w:r>
        <w:rPr>
          <w:w w:val="90"/>
        </w:rPr>
        <w:t>e</w:t>
      </w:r>
      <w:r>
        <w:rPr>
          <w:spacing w:val="2"/>
          <w:w w:val="90"/>
        </w:rPr>
        <w:t>s</w:t>
      </w:r>
      <w:r>
        <w:rPr>
          <w:w w:val="90"/>
        </w:rPr>
        <w:t>se</w:t>
      </w:r>
      <w:r>
        <w:rPr>
          <w:spacing w:val="2"/>
          <w:w w:val="90"/>
        </w:rPr>
        <w:t>r</w:t>
      </w:r>
      <w:r>
        <w:rPr>
          <w:w w:val="90"/>
        </w:rPr>
        <w:t>e</w:t>
      </w:r>
      <w:r>
        <w:rPr>
          <w:spacing w:val="18"/>
          <w:w w:val="90"/>
        </w:rPr>
        <w:t xml:space="preserve"> </w:t>
      </w:r>
      <w:r>
        <w:rPr>
          <w:spacing w:val="1"/>
          <w:w w:val="90"/>
        </w:rPr>
        <w:t>o</w:t>
      </w:r>
      <w:r>
        <w:rPr>
          <w:w w:val="90"/>
        </w:rPr>
        <w:t>b</w:t>
      </w:r>
      <w:r>
        <w:rPr>
          <w:spacing w:val="1"/>
          <w:w w:val="90"/>
        </w:rPr>
        <w:t>b</w:t>
      </w:r>
      <w:r>
        <w:rPr>
          <w:w w:val="90"/>
        </w:rPr>
        <w:t>li</w:t>
      </w:r>
      <w:r>
        <w:rPr>
          <w:spacing w:val="1"/>
          <w:w w:val="90"/>
        </w:rPr>
        <w:t>g</w:t>
      </w:r>
      <w:r>
        <w:rPr>
          <w:w w:val="90"/>
        </w:rPr>
        <w:t>a</w:t>
      </w:r>
      <w:r>
        <w:rPr>
          <w:spacing w:val="1"/>
          <w:w w:val="90"/>
        </w:rPr>
        <w:t>t</w:t>
      </w:r>
      <w:r>
        <w:rPr>
          <w:w w:val="90"/>
        </w:rPr>
        <w:t>o</w:t>
      </w:r>
      <w:r>
        <w:rPr>
          <w:spacing w:val="1"/>
          <w:w w:val="90"/>
        </w:rPr>
        <w:t>ria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"/>
          <w:w w:val="90"/>
        </w:rPr>
        <w:t>nt</w:t>
      </w:r>
      <w:r>
        <w:rPr>
          <w:w w:val="90"/>
        </w:rPr>
        <w:t>e</w:t>
      </w:r>
      <w:r>
        <w:rPr>
          <w:spacing w:val="16"/>
          <w:w w:val="90"/>
        </w:rPr>
        <w:t xml:space="preserve"> </w:t>
      </w:r>
      <w:r>
        <w:rPr>
          <w:spacing w:val="2"/>
          <w:w w:val="90"/>
        </w:rPr>
        <w:t>s</w:t>
      </w:r>
      <w:r>
        <w:rPr>
          <w:w w:val="90"/>
        </w:rPr>
        <w:t>o</w:t>
      </w:r>
      <w:r>
        <w:rPr>
          <w:spacing w:val="1"/>
          <w:w w:val="90"/>
        </w:rPr>
        <w:t>t</w:t>
      </w:r>
      <w:r>
        <w:rPr>
          <w:w w:val="90"/>
        </w:rPr>
        <w:t>t</w:t>
      </w:r>
      <w:r>
        <w:rPr>
          <w:spacing w:val="1"/>
          <w:w w:val="90"/>
        </w:rPr>
        <w:t>o</w:t>
      </w:r>
      <w:r>
        <w:rPr>
          <w:spacing w:val="2"/>
          <w:w w:val="90"/>
        </w:rPr>
        <w:t>s</w:t>
      </w:r>
      <w:r>
        <w:rPr>
          <w:w w:val="90"/>
        </w:rPr>
        <w:t>cri</w:t>
      </w:r>
      <w:r>
        <w:rPr>
          <w:spacing w:val="1"/>
          <w:w w:val="90"/>
        </w:rPr>
        <w:t>tt</w:t>
      </w:r>
      <w:r>
        <w:rPr>
          <w:w w:val="90"/>
        </w:rPr>
        <w:t>o</w:t>
      </w:r>
      <w:r>
        <w:rPr>
          <w:spacing w:val="18"/>
          <w:w w:val="90"/>
        </w:rPr>
        <w:t xml:space="preserve"> </w:t>
      </w:r>
      <w:r>
        <w:rPr>
          <w:w w:val="90"/>
        </w:rPr>
        <w:t>e</w:t>
      </w:r>
      <w:r>
        <w:rPr>
          <w:spacing w:val="19"/>
          <w:w w:val="90"/>
        </w:rPr>
        <w:t xml:space="preserve"> </w:t>
      </w:r>
      <w:r>
        <w:rPr>
          <w:w w:val="90"/>
        </w:rPr>
        <w:t>pre</w:t>
      </w:r>
      <w:r>
        <w:rPr>
          <w:spacing w:val="2"/>
          <w:w w:val="90"/>
        </w:rPr>
        <w:t>s</w:t>
      </w:r>
      <w:r>
        <w:rPr>
          <w:spacing w:val="1"/>
          <w:w w:val="90"/>
        </w:rPr>
        <w:t>en</w:t>
      </w:r>
      <w:r>
        <w:rPr>
          <w:w w:val="90"/>
        </w:rPr>
        <w:t>t</w:t>
      </w:r>
      <w:r>
        <w:rPr>
          <w:spacing w:val="1"/>
          <w:w w:val="90"/>
        </w:rPr>
        <w:t>at</w:t>
      </w:r>
      <w:r>
        <w:rPr>
          <w:w w:val="90"/>
        </w:rPr>
        <w:t>o</w:t>
      </w:r>
      <w:r>
        <w:rPr>
          <w:spacing w:val="16"/>
          <w:w w:val="90"/>
        </w:rPr>
        <w:t xml:space="preserve"> </w:t>
      </w:r>
      <w:r>
        <w:rPr>
          <w:spacing w:val="1"/>
          <w:w w:val="90"/>
        </w:rPr>
        <w:t>i</w:t>
      </w:r>
      <w:r>
        <w:rPr>
          <w:w w:val="90"/>
        </w:rPr>
        <w:t>n</w:t>
      </w:r>
      <w:r>
        <w:rPr>
          <w:spacing w:val="2"/>
          <w:w w:val="90"/>
        </w:rPr>
        <w:t>s</w:t>
      </w:r>
      <w:r>
        <w:rPr>
          <w:w w:val="90"/>
        </w:rPr>
        <w:t>i</w:t>
      </w:r>
      <w:r>
        <w:rPr>
          <w:spacing w:val="1"/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e</w:t>
      </w:r>
      <w:r>
        <w:rPr>
          <w:spacing w:val="18"/>
          <w:w w:val="90"/>
        </w:rPr>
        <w:t xml:space="preserve"> </w:t>
      </w:r>
      <w:r>
        <w:rPr>
          <w:w w:val="90"/>
        </w:rPr>
        <w:t>a</w:t>
      </w:r>
      <w:r>
        <w:rPr>
          <w:spacing w:val="1"/>
          <w:w w:val="90"/>
        </w:rPr>
        <w:t>l</w:t>
      </w:r>
      <w:r>
        <w:rPr>
          <w:w w:val="90"/>
        </w:rPr>
        <w:t>l</w:t>
      </w:r>
      <w:r>
        <w:rPr>
          <w:spacing w:val="1"/>
          <w:w w:val="90"/>
        </w:rPr>
        <w:t>’</w:t>
      </w:r>
      <w:r>
        <w:rPr>
          <w:w w:val="90"/>
        </w:rPr>
        <w:t>of</w:t>
      </w:r>
      <w:r>
        <w:rPr>
          <w:spacing w:val="2"/>
          <w:w w:val="90"/>
        </w:rPr>
        <w:t>f</w:t>
      </w:r>
      <w:r>
        <w:rPr>
          <w:w w:val="90"/>
        </w:rPr>
        <w:t>er</w:t>
      </w:r>
      <w:r>
        <w:rPr>
          <w:spacing w:val="1"/>
          <w:w w:val="90"/>
        </w:rPr>
        <w:t>t</w:t>
      </w:r>
      <w:r>
        <w:rPr>
          <w:w w:val="90"/>
        </w:rPr>
        <w:t>a</w:t>
      </w:r>
      <w:r>
        <w:rPr>
          <w:spacing w:val="18"/>
          <w:w w:val="90"/>
        </w:rPr>
        <w:t xml:space="preserve"> </w:t>
      </w:r>
      <w:r>
        <w:rPr>
          <w:spacing w:val="1"/>
          <w:w w:val="90"/>
        </w:rPr>
        <w:t>d</w:t>
      </w:r>
      <w:r>
        <w:rPr>
          <w:w w:val="90"/>
        </w:rPr>
        <w:t>a</w:t>
      </w:r>
      <w:r>
        <w:rPr>
          <w:spacing w:val="16"/>
          <w:w w:val="90"/>
        </w:rPr>
        <w:t xml:space="preserve"> </w:t>
      </w:r>
      <w:r>
        <w:rPr>
          <w:spacing w:val="1"/>
          <w:w w:val="90"/>
        </w:rPr>
        <w:t>ci</w:t>
      </w:r>
      <w:r>
        <w:rPr>
          <w:w w:val="90"/>
        </w:rPr>
        <w:t>as</w:t>
      </w:r>
      <w:r>
        <w:rPr>
          <w:spacing w:val="1"/>
          <w:w w:val="90"/>
        </w:rPr>
        <w:t>cu</w:t>
      </w:r>
      <w:r>
        <w:rPr>
          <w:w w:val="90"/>
        </w:rPr>
        <w:t>n</w:t>
      </w:r>
      <w:r>
        <w:rPr>
          <w:spacing w:val="38"/>
          <w:w w:val="90"/>
        </w:rPr>
        <w:t xml:space="preserve"> </w:t>
      </w:r>
      <w:r>
        <w:rPr>
          <w:w w:val="90"/>
        </w:rPr>
        <w:t>p</w:t>
      </w:r>
      <w:r>
        <w:rPr>
          <w:spacing w:val="2"/>
          <w:w w:val="90"/>
        </w:rPr>
        <w:t>a</w:t>
      </w:r>
      <w:r>
        <w:rPr>
          <w:w w:val="90"/>
        </w:rPr>
        <w:t>rt</w:t>
      </w:r>
      <w:r>
        <w:rPr>
          <w:spacing w:val="1"/>
          <w:w w:val="90"/>
        </w:rPr>
        <w:t>ec</w:t>
      </w:r>
      <w:r>
        <w:rPr>
          <w:w w:val="90"/>
        </w:rPr>
        <w:t>i</w:t>
      </w:r>
      <w:r>
        <w:rPr>
          <w:spacing w:val="2"/>
          <w:w w:val="90"/>
        </w:rPr>
        <w:t>pa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-1"/>
          <w:w w:val="90"/>
        </w:rPr>
        <w:t xml:space="preserve"> </w:t>
      </w:r>
      <w:r>
        <w:rPr>
          <w:w w:val="90"/>
        </w:rPr>
        <w:t>al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w w:val="88"/>
        </w:rPr>
        <w:t xml:space="preserve"> </w:t>
      </w:r>
      <w:r>
        <w:rPr>
          <w:w w:val="90"/>
        </w:rPr>
        <w:t>g</w:t>
      </w:r>
      <w:r>
        <w:rPr>
          <w:spacing w:val="2"/>
          <w:w w:val="90"/>
        </w:rPr>
        <w:t>a</w:t>
      </w:r>
      <w:r>
        <w:rPr>
          <w:w w:val="90"/>
        </w:rPr>
        <w:t>ra</w:t>
      </w:r>
      <w:r>
        <w:rPr>
          <w:spacing w:val="-4"/>
          <w:w w:val="90"/>
        </w:rPr>
        <w:t xml:space="preserve"> </w:t>
      </w:r>
      <w:r>
        <w:rPr>
          <w:spacing w:val="2"/>
          <w:w w:val="90"/>
        </w:rPr>
        <w:t>i</w:t>
      </w:r>
      <w:r>
        <w:rPr>
          <w:w w:val="90"/>
        </w:rPr>
        <w:t>n</w:t>
      </w:r>
      <w:r>
        <w:rPr>
          <w:spacing w:val="-5"/>
          <w:w w:val="90"/>
        </w:rPr>
        <w:t xml:space="preserve"> </w:t>
      </w:r>
      <w:r>
        <w:rPr>
          <w:w w:val="90"/>
        </w:rPr>
        <w:t>o</w:t>
      </w:r>
      <w:r>
        <w:rPr>
          <w:spacing w:val="2"/>
          <w:w w:val="90"/>
        </w:rPr>
        <w:t>g</w:t>
      </w:r>
      <w:r>
        <w:rPr>
          <w:w w:val="90"/>
        </w:rPr>
        <w:t>g</w:t>
      </w:r>
      <w:r>
        <w:rPr>
          <w:spacing w:val="1"/>
          <w:w w:val="90"/>
        </w:rPr>
        <w:t>e</w:t>
      </w:r>
      <w:r>
        <w:rPr>
          <w:w w:val="90"/>
        </w:rPr>
        <w:t>tto.</w:t>
      </w:r>
      <w:r>
        <w:rPr>
          <w:spacing w:val="-2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-5"/>
          <w:w w:val="90"/>
        </w:rPr>
        <w:t xml:space="preserve"> </w:t>
      </w:r>
      <w:r>
        <w:rPr>
          <w:spacing w:val="3"/>
          <w:w w:val="90"/>
        </w:rPr>
        <w:t>m</w:t>
      </w:r>
      <w:r>
        <w:rPr>
          <w:w w:val="90"/>
        </w:rPr>
        <w:t>an</w:t>
      </w:r>
      <w:r>
        <w:rPr>
          <w:spacing w:val="4"/>
          <w:w w:val="90"/>
        </w:rPr>
        <w:t>c</w:t>
      </w:r>
      <w:r>
        <w:rPr>
          <w:w w:val="90"/>
        </w:rPr>
        <w:t>ata</w:t>
      </w:r>
      <w:r>
        <w:rPr>
          <w:spacing w:val="-3"/>
          <w:w w:val="90"/>
        </w:rPr>
        <w:t xml:space="preserve"> </w:t>
      </w:r>
      <w:r>
        <w:rPr>
          <w:spacing w:val="1"/>
          <w:w w:val="90"/>
        </w:rPr>
        <w:t>c</w:t>
      </w:r>
      <w:r>
        <w:rPr>
          <w:spacing w:val="2"/>
          <w:w w:val="90"/>
        </w:rPr>
        <w:t>on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spacing w:val="2"/>
          <w:w w:val="90"/>
        </w:rPr>
        <w:t>g</w:t>
      </w:r>
      <w:r>
        <w:rPr>
          <w:w w:val="90"/>
        </w:rPr>
        <w:t>na</w:t>
      </w:r>
      <w:r>
        <w:rPr>
          <w:spacing w:val="-2"/>
          <w:w w:val="90"/>
        </w:rPr>
        <w:t xml:space="preserve"> </w:t>
      </w:r>
      <w:r>
        <w:rPr>
          <w:w w:val="90"/>
        </w:rPr>
        <w:t>d</w:t>
      </w:r>
      <w:r>
        <w:rPr>
          <w:spacing w:val="4"/>
          <w:w w:val="90"/>
        </w:rPr>
        <w:t>e</w:t>
      </w:r>
      <w:r>
        <w:rPr>
          <w:w w:val="90"/>
        </w:rPr>
        <w:t>l</w:t>
      </w:r>
      <w:r>
        <w:rPr>
          <w:spacing w:val="-5"/>
          <w:w w:val="90"/>
        </w:rPr>
        <w:t xml:space="preserve"> </w:t>
      </w:r>
      <w:r>
        <w:rPr>
          <w:w w:val="90"/>
        </w:rPr>
        <w:t>pr</w:t>
      </w:r>
      <w:r>
        <w:rPr>
          <w:spacing w:val="4"/>
          <w:w w:val="90"/>
        </w:rPr>
        <w:t>e</w:t>
      </w:r>
      <w:r>
        <w:rPr>
          <w:w w:val="90"/>
        </w:rPr>
        <w:t>s</w:t>
      </w:r>
      <w:r>
        <w:rPr>
          <w:spacing w:val="1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-2"/>
          <w:w w:val="90"/>
        </w:rPr>
        <w:t xml:space="preserve"> </w:t>
      </w:r>
      <w:r>
        <w:rPr>
          <w:w w:val="90"/>
        </w:rPr>
        <w:t>do</w:t>
      </w:r>
      <w:r>
        <w:rPr>
          <w:spacing w:val="4"/>
          <w:w w:val="90"/>
        </w:rPr>
        <w:t>c</w:t>
      </w:r>
      <w:r>
        <w:rPr>
          <w:w w:val="90"/>
        </w:rPr>
        <w:t>u</w:t>
      </w:r>
      <w:r>
        <w:rPr>
          <w:spacing w:val="1"/>
          <w:w w:val="90"/>
        </w:rPr>
        <w:t>m</w:t>
      </w:r>
      <w:r>
        <w:rPr>
          <w:spacing w:val="4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o</w:t>
      </w:r>
      <w:r>
        <w:rPr>
          <w:spacing w:val="-4"/>
          <w:w w:val="90"/>
        </w:rPr>
        <w:t xml:space="preserve"> </w:t>
      </w:r>
      <w:r>
        <w:rPr>
          <w:spacing w:val="2"/>
          <w:w w:val="90"/>
        </w:rPr>
        <w:t>d</w:t>
      </w:r>
      <w:r>
        <w:rPr>
          <w:spacing w:val="1"/>
          <w:w w:val="90"/>
        </w:rPr>
        <w:t>e</w:t>
      </w:r>
      <w:r>
        <w:rPr>
          <w:w w:val="90"/>
        </w:rPr>
        <w:t>bit</w:t>
      </w:r>
      <w:r>
        <w:rPr>
          <w:spacing w:val="2"/>
          <w:w w:val="90"/>
        </w:rPr>
        <w:t>a</w:t>
      </w:r>
      <w:r>
        <w:rPr>
          <w:spacing w:val="1"/>
          <w:w w:val="90"/>
        </w:rPr>
        <w:t>me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-1"/>
          <w:w w:val="90"/>
        </w:rPr>
        <w:t xml:space="preserve"> </w:t>
      </w:r>
      <w:r>
        <w:rPr>
          <w:spacing w:val="2"/>
          <w:w w:val="90"/>
        </w:rPr>
        <w:t>s</w:t>
      </w:r>
      <w:r>
        <w:rPr>
          <w:w w:val="90"/>
        </w:rPr>
        <w:t>o</w:t>
      </w:r>
      <w:r>
        <w:rPr>
          <w:spacing w:val="1"/>
          <w:w w:val="90"/>
        </w:rPr>
        <w:t>t</w:t>
      </w:r>
      <w:r>
        <w:rPr>
          <w:w w:val="90"/>
        </w:rPr>
        <w:t>t</w:t>
      </w:r>
      <w:r>
        <w:rPr>
          <w:spacing w:val="2"/>
          <w:w w:val="90"/>
        </w:rPr>
        <w:t>o</w:t>
      </w:r>
      <w:r>
        <w:rPr>
          <w:w w:val="90"/>
        </w:rPr>
        <w:t>s</w:t>
      </w:r>
      <w:r>
        <w:rPr>
          <w:spacing w:val="1"/>
          <w:w w:val="90"/>
        </w:rPr>
        <w:t>c</w:t>
      </w:r>
      <w:r>
        <w:rPr>
          <w:w w:val="90"/>
        </w:rPr>
        <w:t>rit</w:t>
      </w:r>
      <w:r>
        <w:rPr>
          <w:spacing w:val="3"/>
          <w:w w:val="90"/>
        </w:rPr>
        <w:t>t</w:t>
      </w:r>
      <w:r>
        <w:rPr>
          <w:w w:val="90"/>
        </w:rPr>
        <w:t>o</w:t>
      </w:r>
      <w:r>
        <w:rPr>
          <w:spacing w:val="-4"/>
          <w:w w:val="90"/>
        </w:rPr>
        <w:t xml:space="preserve"> </w:t>
      </w:r>
      <w:r>
        <w:rPr>
          <w:spacing w:val="1"/>
          <w:w w:val="90"/>
        </w:rPr>
        <w:t>c</w:t>
      </w:r>
      <w:r>
        <w:rPr>
          <w:w w:val="90"/>
        </w:rPr>
        <w:t>o</w:t>
      </w:r>
      <w:r>
        <w:rPr>
          <w:spacing w:val="4"/>
          <w:w w:val="90"/>
        </w:rPr>
        <w:t>m</w:t>
      </w:r>
      <w:r>
        <w:rPr>
          <w:w w:val="90"/>
        </w:rPr>
        <w:t>p</w:t>
      </w:r>
      <w:r>
        <w:rPr>
          <w:spacing w:val="2"/>
          <w:w w:val="90"/>
        </w:rPr>
        <w:t>o</w:t>
      </w:r>
      <w:r>
        <w:rPr>
          <w:w w:val="90"/>
        </w:rPr>
        <w:t>r</w:t>
      </w:r>
      <w:r>
        <w:rPr>
          <w:spacing w:val="3"/>
          <w:w w:val="90"/>
        </w:rPr>
        <w:t>t</w:t>
      </w:r>
      <w:r>
        <w:rPr>
          <w:spacing w:val="1"/>
          <w:w w:val="90"/>
        </w:rPr>
        <w:t>e</w:t>
      </w:r>
      <w:r>
        <w:rPr>
          <w:w w:val="90"/>
        </w:rPr>
        <w:t>rà</w:t>
      </w:r>
      <w:r>
        <w:rPr>
          <w:spacing w:val="15"/>
          <w:w w:val="90"/>
        </w:rPr>
        <w:t xml:space="preserve"> </w:t>
      </w:r>
      <w:r>
        <w:rPr>
          <w:spacing w:val="-1"/>
          <w:w w:val="90"/>
        </w:rPr>
        <w:t>l’</w:t>
      </w:r>
      <w:r>
        <w:rPr>
          <w:w w:val="90"/>
        </w:rPr>
        <w:t>e</w:t>
      </w:r>
      <w:r>
        <w:rPr>
          <w:spacing w:val="2"/>
          <w:w w:val="90"/>
        </w:rPr>
        <w:t>s</w:t>
      </w:r>
      <w:r>
        <w:rPr>
          <w:w w:val="90"/>
        </w:rPr>
        <w:t>c</w:t>
      </w:r>
      <w:r>
        <w:rPr>
          <w:spacing w:val="-2"/>
          <w:w w:val="90"/>
        </w:rPr>
        <w:t>l</w:t>
      </w:r>
      <w:r>
        <w:rPr>
          <w:w w:val="90"/>
        </w:rPr>
        <w:t>us</w:t>
      </w:r>
      <w:r>
        <w:rPr>
          <w:spacing w:val="-1"/>
          <w:w w:val="90"/>
        </w:rPr>
        <w:t>i</w:t>
      </w:r>
      <w:r>
        <w:rPr>
          <w:w w:val="90"/>
        </w:rPr>
        <w:t>one</w:t>
      </w:r>
      <w:r>
        <w:rPr>
          <w:spacing w:val="20"/>
          <w:w w:val="90"/>
        </w:rPr>
        <w:t xml:space="preserve"> </w:t>
      </w:r>
      <w:r>
        <w:rPr>
          <w:w w:val="90"/>
        </w:rPr>
        <w:t>automatica</w:t>
      </w:r>
      <w:r>
        <w:rPr>
          <w:spacing w:val="18"/>
          <w:w w:val="90"/>
        </w:rPr>
        <w:t xml:space="preserve"> </w:t>
      </w:r>
      <w:r>
        <w:rPr>
          <w:w w:val="90"/>
        </w:rPr>
        <w:t>da</w:t>
      </w:r>
      <w:r>
        <w:rPr>
          <w:spacing w:val="-1"/>
          <w:w w:val="90"/>
        </w:rPr>
        <w:t>ll</w:t>
      </w:r>
      <w:r>
        <w:rPr>
          <w:w w:val="90"/>
        </w:rPr>
        <w:t>a</w:t>
      </w:r>
      <w:r>
        <w:rPr>
          <w:w w:val="99"/>
        </w:rPr>
        <w:t xml:space="preserve"> </w:t>
      </w:r>
      <w:proofErr w:type="gramStart"/>
      <w:r>
        <w:rPr>
          <w:w w:val="90"/>
        </w:rPr>
        <w:t>gara.*</w:t>
      </w:r>
      <w:proofErr w:type="gramEnd"/>
    </w:p>
    <w:p w:rsidR="000C50E5" w:rsidRDefault="000C50E5" w:rsidP="000C50E5">
      <w:pPr>
        <w:kinsoku w:val="0"/>
        <w:overflowPunct w:val="0"/>
        <w:spacing w:before="8" w:line="240" w:lineRule="exact"/>
      </w:pPr>
    </w:p>
    <w:p w:rsidR="000C50E5" w:rsidRDefault="000C50E5" w:rsidP="000C50E5">
      <w:pPr>
        <w:kinsoku w:val="0"/>
        <w:overflowPunct w:val="0"/>
        <w:ind w:right="1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VI</w:t>
      </w:r>
      <w:r>
        <w:rPr>
          <w:rFonts w:ascii="Calibri" w:hAnsi="Calibri" w:cs="Calibri"/>
          <w:b/>
          <w:bCs/>
          <w:spacing w:val="-2"/>
          <w:sz w:val="20"/>
          <w:szCs w:val="20"/>
        </w:rPr>
        <w:t>S</w:t>
      </w:r>
      <w:r>
        <w:rPr>
          <w:rFonts w:ascii="Calibri" w:hAnsi="Calibri" w:cs="Calibri"/>
          <w:b/>
          <w:bCs/>
          <w:spacing w:val="1"/>
          <w:sz w:val="20"/>
          <w:szCs w:val="20"/>
        </w:rPr>
        <w:t>T</w:t>
      </w:r>
      <w:r>
        <w:rPr>
          <w:rFonts w:ascii="Calibri" w:hAnsi="Calibri" w:cs="Calibri"/>
          <w:b/>
          <w:bCs/>
          <w:sz w:val="20"/>
          <w:szCs w:val="20"/>
        </w:rPr>
        <w:t>O</w:t>
      </w:r>
    </w:p>
    <w:p w:rsidR="000C50E5" w:rsidRDefault="000C50E5" w:rsidP="000C50E5">
      <w:pPr>
        <w:kinsoku w:val="0"/>
        <w:overflowPunct w:val="0"/>
        <w:spacing w:before="15" w:line="240" w:lineRule="exact"/>
      </w:pPr>
    </w:p>
    <w:p w:rsidR="000C50E5" w:rsidRDefault="000C50E5" w:rsidP="000C50E5">
      <w:pPr>
        <w:pStyle w:val="Corpotesto"/>
        <w:numPr>
          <w:ilvl w:val="0"/>
          <w:numId w:val="9"/>
        </w:numPr>
        <w:tabs>
          <w:tab w:val="left" w:pos="250"/>
        </w:tabs>
        <w:kinsoku w:val="0"/>
        <w:overflowPunct w:val="0"/>
        <w:spacing w:line="255" w:lineRule="auto"/>
        <w:ind w:right="119" w:firstLine="0"/>
      </w:pPr>
      <w:r>
        <w:t>La</w:t>
      </w:r>
      <w:r>
        <w:rPr>
          <w:spacing w:val="-24"/>
        </w:rPr>
        <w:t xml:space="preserve"> </w:t>
      </w:r>
      <w:r>
        <w:t>l</w:t>
      </w:r>
      <w:r>
        <w:rPr>
          <w:spacing w:val="-1"/>
        </w:rPr>
        <w:t>e</w:t>
      </w:r>
      <w:r>
        <w:t>gge</w:t>
      </w:r>
      <w:r>
        <w:rPr>
          <w:spacing w:val="-24"/>
        </w:rPr>
        <w:t xml:space="preserve"> </w:t>
      </w:r>
      <w:r>
        <w:t>6</w:t>
      </w:r>
      <w:r>
        <w:rPr>
          <w:spacing w:val="-24"/>
        </w:rPr>
        <w:t xml:space="preserve"> </w:t>
      </w:r>
      <w:r>
        <w:t>no</w:t>
      </w:r>
      <w:r>
        <w:rPr>
          <w:spacing w:val="-2"/>
        </w:rPr>
        <w:t>v</w:t>
      </w:r>
      <w:r>
        <w:rPr>
          <w:spacing w:val="1"/>
        </w:rPr>
        <w:t>e</w:t>
      </w:r>
      <w:r>
        <w:rPr>
          <w:spacing w:val="-1"/>
        </w:rPr>
        <w:t>m</w:t>
      </w:r>
      <w:r>
        <w:t>bre</w:t>
      </w:r>
      <w:r>
        <w:rPr>
          <w:spacing w:val="-24"/>
        </w:rPr>
        <w:t xml:space="preserve"> </w:t>
      </w:r>
      <w:r>
        <w:t>2</w:t>
      </w:r>
      <w:r>
        <w:rPr>
          <w:spacing w:val="1"/>
        </w:rPr>
        <w:t>0</w:t>
      </w:r>
      <w:r>
        <w:t>12</w:t>
      </w:r>
      <w:r>
        <w:rPr>
          <w:spacing w:val="-23"/>
        </w:rPr>
        <w:t xml:space="preserve"> </w:t>
      </w:r>
      <w:r>
        <w:rPr>
          <w:spacing w:val="1"/>
        </w:rPr>
        <w:t>n</w:t>
      </w:r>
      <w:r>
        <w:t>.</w:t>
      </w:r>
      <w:r>
        <w:rPr>
          <w:spacing w:val="-24"/>
        </w:rPr>
        <w:t xml:space="preserve"> </w:t>
      </w:r>
      <w:r>
        <w:rPr>
          <w:spacing w:val="2"/>
        </w:rPr>
        <w:t>1</w:t>
      </w:r>
      <w:r>
        <w:t>90,</w:t>
      </w:r>
      <w:r>
        <w:rPr>
          <w:spacing w:val="-22"/>
        </w:rPr>
        <w:t xml:space="preserve"> </w:t>
      </w:r>
      <w:r>
        <w:t>art.</w:t>
      </w:r>
      <w:r>
        <w:rPr>
          <w:spacing w:val="-23"/>
        </w:rPr>
        <w:t xml:space="preserve"> </w:t>
      </w:r>
      <w:r>
        <w:rPr>
          <w:spacing w:val="-1"/>
        </w:rPr>
        <w:t>1</w:t>
      </w:r>
      <w:r>
        <w:t>,</w:t>
      </w:r>
      <w:r>
        <w:rPr>
          <w:spacing w:val="-23"/>
        </w:rPr>
        <w:t xml:space="preserve"> </w:t>
      </w:r>
      <w:r>
        <w:t>com</w:t>
      </w:r>
      <w:r>
        <w:rPr>
          <w:spacing w:val="-2"/>
        </w:rPr>
        <w:t>m</w:t>
      </w:r>
      <w:r>
        <w:t>a</w:t>
      </w:r>
      <w:r>
        <w:rPr>
          <w:spacing w:val="-24"/>
        </w:rPr>
        <w:t xml:space="preserve"> </w:t>
      </w:r>
      <w:r>
        <w:rPr>
          <w:spacing w:val="-1"/>
        </w:rPr>
        <w:t>1</w:t>
      </w:r>
      <w:r>
        <w:t>7</w:t>
      </w:r>
      <w:r>
        <w:rPr>
          <w:spacing w:val="-23"/>
        </w:rPr>
        <w:t xml:space="preserve"> </w:t>
      </w:r>
      <w:r>
        <w:t>r</w:t>
      </w:r>
      <w:r>
        <w:rPr>
          <w:spacing w:val="1"/>
        </w:rPr>
        <w:t>e</w:t>
      </w:r>
      <w:r>
        <w:t>ca</w:t>
      </w:r>
      <w:r>
        <w:rPr>
          <w:spacing w:val="1"/>
        </w:rPr>
        <w:t>n</w:t>
      </w:r>
      <w:r>
        <w:t>te</w:t>
      </w:r>
      <w:r>
        <w:rPr>
          <w:spacing w:val="-23"/>
        </w:rPr>
        <w:t xml:space="preserve"> </w:t>
      </w:r>
      <w:r>
        <w:t>“Di</w:t>
      </w:r>
      <w:r>
        <w:rPr>
          <w:spacing w:val="-2"/>
        </w:rPr>
        <w:t>s</w:t>
      </w:r>
      <w:r>
        <w:t>po</w:t>
      </w:r>
      <w:r>
        <w:rPr>
          <w:spacing w:val="-1"/>
        </w:rPr>
        <w:t>s</w:t>
      </w:r>
      <w:r>
        <w:t>izioni</w:t>
      </w:r>
      <w:r>
        <w:rPr>
          <w:spacing w:val="-23"/>
        </w:rPr>
        <w:t xml:space="preserve"> </w:t>
      </w:r>
      <w:r>
        <w:t>p</w:t>
      </w:r>
      <w:r>
        <w:rPr>
          <w:spacing w:val="1"/>
        </w:rPr>
        <w:t>e</w:t>
      </w:r>
      <w:r>
        <w:t>r</w:t>
      </w:r>
      <w:r>
        <w:rPr>
          <w:spacing w:val="-23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24"/>
        </w:rPr>
        <w:t xml:space="preserve"> </w:t>
      </w:r>
      <w:r>
        <w:t>pr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</w:t>
      </w:r>
      <w:r>
        <w:t>nzione</w:t>
      </w:r>
      <w:r>
        <w:rPr>
          <w:spacing w:val="-23"/>
        </w:rPr>
        <w:t xml:space="preserve"> </w:t>
      </w:r>
      <w:r>
        <w:t>e</w:t>
      </w:r>
      <w:r>
        <w:rPr>
          <w:spacing w:val="-24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23"/>
        </w:rPr>
        <w:t xml:space="preserve"> </w:t>
      </w:r>
      <w:r>
        <w:t>r</w:t>
      </w:r>
      <w:r>
        <w:rPr>
          <w:spacing w:val="-1"/>
        </w:rPr>
        <w:t>e</w:t>
      </w:r>
      <w:r>
        <w:t>pr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s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-23"/>
        </w:rPr>
        <w:t xml:space="preserve"> </w:t>
      </w:r>
      <w:r>
        <w:t>d</w:t>
      </w:r>
      <w:r>
        <w:rPr>
          <w:spacing w:val="-1"/>
        </w:rPr>
        <w:t>e</w:t>
      </w:r>
      <w:r>
        <w:t>lla</w:t>
      </w:r>
      <w:r>
        <w:rPr>
          <w:spacing w:val="-6"/>
        </w:rPr>
        <w:t xml:space="preserve"> </w:t>
      </w:r>
      <w:r>
        <w:t>corr</w:t>
      </w:r>
      <w:r>
        <w:rPr>
          <w:spacing w:val="1"/>
        </w:rPr>
        <w:t>u</w:t>
      </w:r>
      <w:r>
        <w:t>z</w:t>
      </w:r>
      <w:r>
        <w:rPr>
          <w:spacing w:val="2"/>
        </w:rPr>
        <w:t>i</w:t>
      </w:r>
      <w:r>
        <w:t>one</w:t>
      </w:r>
      <w:r>
        <w:rPr>
          <w:w w:val="99"/>
        </w:rPr>
        <w:t xml:space="preserve"> </w:t>
      </w:r>
      <w:r>
        <w:t>e</w:t>
      </w:r>
      <w:r>
        <w:rPr>
          <w:spacing w:val="-24"/>
        </w:rPr>
        <w:t xml:space="preserve"> </w:t>
      </w:r>
      <w:r>
        <w:t>d</w:t>
      </w:r>
      <w:r>
        <w:rPr>
          <w:spacing w:val="-1"/>
        </w:rPr>
        <w:t>e</w:t>
      </w:r>
      <w:r>
        <w:t>ll</w:t>
      </w:r>
      <w:r>
        <w:rPr>
          <w:spacing w:val="-1"/>
        </w:rPr>
        <w:t>'</w:t>
      </w:r>
      <w:r>
        <w:rPr>
          <w:spacing w:val="2"/>
        </w:rPr>
        <w:t>i</w:t>
      </w:r>
      <w:r>
        <w:t>ll</w:t>
      </w:r>
      <w:r>
        <w:rPr>
          <w:spacing w:val="-1"/>
        </w:rPr>
        <w:t>e</w:t>
      </w:r>
      <w:r>
        <w:t>ga</w:t>
      </w:r>
      <w:r>
        <w:rPr>
          <w:spacing w:val="2"/>
        </w:rPr>
        <w:t>l</w:t>
      </w:r>
      <w:r>
        <w:t>ità</w:t>
      </w:r>
      <w:r>
        <w:rPr>
          <w:spacing w:val="-20"/>
        </w:rPr>
        <w:t xml:space="preserve"> </w:t>
      </w:r>
      <w:r>
        <w:t>n</w:t>
      </w:r>
      <w:r>
        <w:rPr>
          <w:spacing w:val="-1"/>
        </w:rPr>
        <w:t>e</w:t>
      </w:r>
      <w:r>
        <w:t>lla</w:t>
      </w:r>
      <w:r>
        <w:rPr>
          <w:spacing w:val="-22"/>
        </w:rPr>
        <w:t xml:space="preserve"> </w:t>
      </w:r>
      <w:r>
        <w:t>pubbli</w:t>
      </w:r>
      <w:r>
        <w:rPr>
          <w:spacing w:val="-1"/>
        </w:rPr>
        <w:t>c</w:t>
      </w:r>
      <w:r>
        <w:t>a</w:t>
      </w:r>
      <w:r>
        <w:rPr>
          <w:spacing w:val="-20"/>
        </w:rPr>
        <w:t xml:space="preserve"> </w:t>
      </w:r>
      <w:r>
        <w:rPr>
          <w:spacing w:val="-2"/>
        </w:rPr>
        <w:t>a</w:t>
      </w:r>
      <w:r>
        <w:rPr>
          <w:spacing w:val="-1"/>
        </w:rPr>
        <w:t>mm</w:t>
      </w:r>
      <w:r>
        <w:t>in</w:t>
      </w:r>
      <w:r>
        <w:rPr>
          <w:spacing w:val="2"/>
        </w:rPr>
        <w:t>i</w:t>
      </w:r>
      <w:r>
        <w:rPr>
          <w:spacing w:val="-1"/>
        </w:rPr>
        <w:t>s</w:t>
      </w:r>
      <w:r>
        <w:t>tr</w:t>
      </w:r>
      <w:r>
        <w:rPr>
          <w:spacing w:val="1"/>
        </w:rPr>
        <w:t>a</w:t>
      </w:r>
      <w:r>
        <w:t>zion</w:t>
      </w:r>
      <w:r>
        <w:rPr>
          <w:spacing w:val="-1"/>
        </w:rPr>
        <w:t>e</w:t>
      </w:r>
      <w:r>
        <w:t>”;</w:t>
      </w:r>
    </w:p>
    <w:p w:rsidR="000C50E5" w:rsidRDefault="00E57C0C" w:rsidP="000C50E5">
      <w:pPr>
        <w:pStyle w:val="Corpotesto"/>
        <w:numPr>
          <w:ilvl w:val="0"/>
          <w:numId w:val="9"/>
        </w:numPr>
        <w:tabs>
          <w:tab w:val="left" w:pos="252"/>
        </w:tabs>
        <w:kinsoku w:val="0"/>
        <w:overflowPunct w:val="0"/>
        <w:spacing w:line="244" w:lineRule="exact"/>
        <w:ind w:left="252" w:right="118" w:hanging="140"/>
        <w:jc w:val="both"/>
      </w:pPr>
      <w:r>
        <w:rPr>
          <w:spacing w:val="-1"/>
          <w:w w:val="95"/>
        </w:rPr>
        <w:t>I</w:t>
      </w:r>
      <w:r w:rsidR="000C50E5">
        <w:rPr>
          <w:spacing w:val="11"/>
          <w:w w:val="95"/>
        </w:rPr>
        <w:t>l</w:t>
      </w:r>
      <w:r>
        <w:rPr>
          <w:spacing w:val="11"/>
          <w:w w:val="95"/>
        </w:rPr>
        <w:t xml:space="preserve"> </w:t>
      </w:r>
      <w:r w:rsidR="000C50E5">
        <w:rPr>
          <w:w w:val="95"/>
        </w:rPr>
        <w:t>Pian</w:t>
      </w:r>
      <w:r w:rsidR="000C50E5">
        <w:rPr>
          <w:spacing w:val="14"/>
          <w:w w:val="95"/>
        </w:rPr>
        <w:t>o</w:t>
      </w:r>
      <w:r>
        <w:rPr>
          <w:spacing w:val="14"/>
          <w:w w:val="95"/>
        </w:rPr>
        <w:t xml:space="preserve"> </w:t>
      </w:r>
      <w:r w:rsidR="000C50E5">
        <w:rPr>
          <w:w w:val="95"/>
        </w:rPr>
        <w:t>Nazional</w:t>
      </w:r>
      <w:r w:rsidR="000C50E5">
        <w:rPr>
          <w:spacing w:val="11"/>
          <w:w w:val="95"/>
        </w:rPr>
        <w:t>e</w:t>
      </w:r>
      <w:r>
        <w:rPr>
          <w:spacing w:val="11"/>
          <w:w w:val="95"/>
        </w:rPr>
        <w:t xml:space="preserve"> </w:t>
      </w:r>
      <w:r w:rsidR="000C50E5">
        <w:rPr>
          <w:w w:val="95"/>
        </w:rPr>
        <w:t>Ant</w:t>
      </w:r>
      <w:r w:rsidR="000C50E5">
        <w:rPr>
          <w:spacing w:val="1"/>
          <w:w w:val="95"/>
        </w:rPr>
        <w:t>i</w:t>
      </w:r>
      <w:r w:rsidR="000C50E5">
        <w:rPr>
          <w:w w:val="95"/>
        </w:rPr>
        <w:t>corruzion</w:t>
      </w:r>
      <w:r w:rsidR="000C50E5">
        <w:rPr>
          <w:spacing w:val="14"/>
          <w:w w:val="95"/>
        </w:rPr>
        <w:t>e</w:t>
      </w:r>
      <w:r w:rsidR="000C50E5">
        <w:rPr>
          <w:w w:val="95"/>
        </w:rPr>
        <w:t>(</w:t>
      </w:r>
      <w:proofErr w:type="gramStart"/>
      <w:r w:rsidR="000C50E5">
        <w:rPr>
          <w:w w:val="95"/>
        </w:rPr>
        <w:t>P.N.A.</w:t>
      </w:r>
      <w:r w:rsidR="000C50E5">
        <w:rPr>
          <w:spacing w:val="13"/>
          <w:w w:val="95"/>
        </w:rPr>
        <w:t>)</w:t>
      </w:r>
      <w:r w:rsidR="000C50E5">
        <w:rPr>
          <w:w w:val="95"/>
        </w:rPr>
        <w:t>e</w:t>
      </w:r>
      <w:r w:rsidR="000C50E5">
        <w:rPr>
          <w:spacing w:val="-1"/>
          <w:w w:val="95"/>
        </w:rPr>
        <w:t>m</w:t>
      </w:r>
      <w:r w:rsidR="000C50E5">
        <w:rPr>
          <w:w w:val="95"/>
        </w:rPr>
        <w:t>anat</w:t>
      </w:r>
      <w:r w:rsidR="000C50E5">
        <w:rPr>
          <w:spacing w:val="12"/>
          <w:w w:val="95"/>
        </w:rPr>
        <w:t>o</w:t>
      </w:r>
      <w:proofErr w:type="gramEnd"/>
      <w:r w:rsidR="007E202B">
        <w:rPr>
          <w:spacing w:val="12"/>
          <w:w w:val="95"/>
        </w:rPr>
        <w:t xml:space="preserve"> </w:t>
      </w:r>
      <w:r w:rsidR="000C50E5">
        <w:rPr>
          <w:w w:val="95"/>
        </w:rPr>
        <w:t>dall’Autor</w:t>
      </w:r>
      <w:r w:rsidR="000C50E5">
        <w:rPr>
          <w:spacing w:val="1"/>
          <w:w w:val="95"/>
        </w:rPr>
        <w:t>i</w:t>
      </w:r>
      <w:r w:rsidR="000C50E5">
        <w:rPr>
          <w:w w:val="95"/>
        </w:rPr>
        <w:t>t</w:t>
      </w:r>
      <w:r w:rsidR="000C50E5">
        <w:rPr>
          <w:spacing w:val="16"/>
          <w:w w:val="95"/>
        </w:rPr>
        <w:t>à</w:t>
      </w:r>
      <w:r w:rsidR="007E202B">
        <w:rPr>
          <w:spacing w:val="16"/>
          <w:w w:val="95"/>
        </w:rPr>
        <w:t xml:space="preserve"> </w:t>
      </w:r>
      <w:r w:rsidR="000C50E5">
        <w:rPr>
          <w:w w:val="95"/>
        </w:rPr>
        <w:t>Nazional</w:t>
      </w:r>
      <w:r w:rsidR="000C50E5">
        <w:rPr>
          <w:spacing w:val="11"/>
          <w:w w:val="95"/>
        </w:rPr>
        <w:t>e</w:t>
      </w:r>
      <w:r w:rsidR="007E202B">
        <w:rPr>
          <w:spacing w:val="11"/>
          <w:w w:val="95"/>
        </w:rPr>
        <w:t xml:space="preserve"> </w:t>
      </w:r>
      <w:r w:rsidR="000C50E5">
        <w:rPr>
          <w:w w:val="95"/>
        </w:rPr>
        <w:t>Ant</w:t>
      </w:r>
      <w:r w:rsidR="000C50E5">
        <w:rPr>
          <w:spacing w:val="14"/>
          <w:w w:val="95"/>
        </w:rPr>
        <w:t>i</w:t>
      </w:r>
      <w:r w:rsidR="007E202B">
        <w:rPr>
          <w:spacing w:val="14"/>
          <w:w w:val="95"/>
        </w:rPr>
        <w:t xml:space="preserve"> </w:t>
      </w:r>
      <w:r w:rsidR="000C50E5">
        <w:rPr>
          <w:w w:val="95"/>
        </w:rPr>
        <w:t>Corruzion</w:t>
      </w:r>
      <w:r w:rsidR="000C50E5">
        <w:rPr>
          <w:spacing w:val="15"/>
          <w:w w:val="95"/>
        </w:rPr>
        <w:t>e</w:t>
      </w:r>
      <w:r w:rsidR="007E202B">
        <w:rPr>
          <w:spacing w:val="15"/>
          <w:w w:val="95"/>
        </w:rPr>
        <w:t xml:space="preserve"> </w:t>
      </w:r>
      <w:r w:rsidR="000C50E5">
        <w:rPr>
          <w:spacing w:val="12"/>
          <w:w w:val="95"/>
        </w:rPr>
        <w:t>e</w:t>
      </w:r>
      <w:r w:rsidR="007E202B">
        <w:rPr>
          <w:spacing w:val="12"/>
          <w:w w:val="95"/>
        </w:rPr>
        <w:t xml:space="preserve"> </w:t>
      </w:r>
      <w:r w:rsidR="000C50E5">
        <w:rPr>
          <w:w w:val="95"/>
        </w:rPr>
        <w:t>p</w:t>
      </w:r>
      <w:r w:rsidR="000C50E5">
        <w:rPr>
          <w:spacing w:val="-1"/>
          <w:w w:val="95"/>
        </w:rPr>
        <w:t>e</w:t>
      </w:r>
      <w:r w:rsidR="000C50E5">
        <w:rPr>
          <w:spacing w:val="14"/>
          <w:w w:val="95"/>
        </w:rPr>
        <w:t>r</w:t>
      </w:r>
      <w:r w:rsidR="007E202B">
        <w:rPr>
          <w:spacing w:val="14"/>
          <w:w w:val="95"/>
        </w:rPr>
        <w:t xml:space="preserve"> </w:t>
      </w:r>
      <w:r w:rsidR="000C50E5">
        <w:rPr>
          <w:spacing w:val="-1"/>
          <w:w w:val="95"/>
        </w:rPr>
        <w:t>l</w:t>
      </w:r>
      <w:r w:rsidR="000C50E5">
        <w:rPr>
          <w:spacing w:val="14"/>
          <w:w w:val="95"/>
        </w:rPr>
        <w:t>a</w:t>
      </w:r>
      <w:r w:rsidR="007E202B">
        <w:rPr>
          <w:spacing w:val="14"/>
          <w:w w:val="95"/>
        </w:rPr>
        <w:t xml:space="preserve"> </w:t>
      </w:r>
      <w:r w:rsidR="000C50E5">
        <w:rPr>
          <w:spacing w:val="-2"/>
          <w:w w:val="95"/>
        </w:rPr>
        <w:t>v</w:t>
      </w:r>
      <w:r w:rsidR="000C50E5">
        <w:rPr>
          <w:w w:val="95"/>
        </w:rPr>
        <w:t>alutazion</w:t>
      </w:r>
      <w:r w:rsidR="000C50E5">
        <w:rPr>
          <w:spacing w:val="13"/>
          <w:w w:val="95"/>
        </w:rPr>
        <w:t>e</w:t>
      </w:r>
      <w:r>
        <w:rPr>
          <w:spacing w:val="13"/>
          <w:w w:val="95"/>
        </w:rPr>
        <w:t xml:space="preserve"> </w:t>
      </w:r>
      <w:r w:rsidR="000C50E5">
        <w:rPr>
          <w:spacing w:val="12"/>
          <w:w w:val="95"/>
        </w:rPr>
        <w:t>e</w:t>
      </w:r>
      <w:r>
        <w:rPr>
          <w:spacing w:val="12"/>
          <w:w w:val="95"/>
        </w:rPr>
        <w:t xml:space="preserve"> </w:t>
      </w:r>
      <w:r w:rsidR="000C50E5">
        <w:rPr>
          <w:w w:val="95"/>
        </w:rPr>
        <w:t>la</w:t>
      </w:r>
      <w:r w:rsidR="000C50E5">
        <w:rPr>
          <w:spacing w:val="-9"/>
        </w:rPr>
        <w:t xml:space="preserve"> </w:t>
      </w:r>
      <w:r w:rsidR="000C50E5">
        <w:rPr>
          <w:spacing w:val="2"/>
          <w:w w:val="95"/>
        </w:rPr>
        <w:t>tra</w:t>
      </w:r>
      <w:r w:rsidR="000C50E5">
        <w:rPr>
          <w:spacing w:val="1"/>
          <w:w w:val="95"/>
        </w:rPr>
        <w:t>s</w:t>
      </w:r>
      <w:r w:rsidR="000C50E5">
        <w:rPr>
          <w:w w:val="95"/>
        </w:rPr>
        <w:t>p</w:t>
      </w:r>
      <w:r w:rsidR="000C50E5">
        <w:rPr>
          <w:spacing w:val="2"/>
          <w:w w:val="95"/>
        </w:rPr>
        <w:t>ar</w:t>
      </w:r>
      <w:r w:rsidR="000C50E5">
        <w:rPr>
          <w:spacing w:val="1"/>
          <w:w w:val="95"/>
        </w:rPr>
        <w:t>e</w:t>
      </w:r>
      <w:r w:rsidR="000C50E5">
        <w:rPr>
          <w:spacing w:val="3"/>
          <w:w w:val="95"/>
        </w:rPr>
        <w:t>n</w:t>
      </w:r>
      <w:r w:rsidR="000C50E5">
        <w:rPr>
          <w:spacing w:val="1"/>
          <w:w w:val="95"/>
        </w:rPr>
        <w:t>z</w:t>
      </w:r>
      <w:r w:rsidR="000C50E5">
        <w:rPr>
          <w:w w:val="95"/>
        </w:rPr>
        <w:t>a</w:t>
      </w:r>
    </w:p>
    <w:p w:rsidR="000C50E5" w:rsidRDefault="000C50E5" w:rsidP="000C50E5">
      <w:pPr>
        <w:pStyle w:val="Corpotesto"/>
        <w:kinsoku w:val="0"/>
        <w:overflowPunct w:val="0"/>
        <w:spacing w:before="12" w:line="254" w:lineRule="auto"/>
        <w:ind w:right="115"/>
      </w:pPr>
      <w:proofErr w:type="gramStart"/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w w:val="95"/>
        </w:rPr>
        <w:t>e</w:t>
      </w:r>
      <w:proofErr w:type="gramEnd"/>
      <w:r>
        <w:rPr>
          <w:spacing w:val="-7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spacing w:val="3"/>
          <w:w w:val="95"/>
        </w:rPr>
        <w:t>m</w:t>
      </w:r>
      <w:r>
        <w:rPr>
          <w:w w:val="95"/>
        </w:rPr>
        <w:t>m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2"/>
          <w:w w:val="95"/>
        </w:rPr>
        <w:t>i</w:t>
      </w:r>
      <w:r>
        <w:rPr>
          <w:spacing w:val="1"/>
          <w:w w:val="95"/>
        </w:rPr>
        <w:t>s</w:t>
      </w:r>
      <w:r>
        <w:rPr>
          <w:w w:val="95"/>
        </w:rPr>
        <w:t>t</w:t>
      </w:r>
      <w:r>
        <w:rPr>
          <w:spacing w:val="2"/>
          <w:w w:val="95"/>
        </w:rPr>
        <w:t>ra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oni</w:t>
      </w:r>
      <w:r>
        <w:rPr>
          <w:spacing w:val="-4"/>
          <w:w w:val="95"/>
        </w:rPr>
        <w:t xml:space="preserve"> </w:t>
      </w:r>
      <w:r>
        <w:rPr>
          <w:w w:val="95"/>
        </w:rPr>
        <w:t>p</w:t>
      </w:r>
      <w:r>
        <w:rPr>
          <w:spacing w:val="3"/>
          <w:w w:val="95"/>
        </w:rPr>
        <w:t>u</w:t>
      </w:r>
      <w:r>
        <w:rPr>
          <w:w w:val="95"/>
        </w:rPr>
        <w:t>bb</w:t>
      </w:r>
      <w:r>
        <w:rPr>
          <w:spacing w:val="2"/>
          <w:w w:val="95"/>
        </w:rPr>
        <w:t>li</w:t>
      </w:r>
      <w:r>
        <w:rPr>
          <w:w w:val="95"/>
        </w:rPr>
        <w:t>c</w:t>
      </w:r>
      <w:r>
        <w:rPr>
          <w:spacing w:val="3"/>
          <w:w w:val="95"/>
        </w:rPr>
        <w:t>h</w:t>
      </w:r>
      <w:r>
        <w:rPr>
          <w:w w:val="95"/>
        </w:rPr>
        <w:t>e</w:t>
      </w:r>
      <w:r>
        <w:rPr>
          <w:spacing w:val="-8"/>
          <w:w w:val="95"/>
        </w:rPr>
        <w:t xml:space="preserve"> </w:t>
      </w:r>
      <w:r>
        <w:rPr>
          <w:spacing w:val="1"/>
          <w:w w:val="95"/>
        </w:rPr>
        <w:t>(e</w:t>
      </w:r>
      <w:r>
        <w:rPr>
          <w:w w:val="95"/>
        </w:rPr>
        <w:t>x</w:t>
      </w:r>
      <w:r>
        <w:rPr>
          <w:spacing w:val="-7"/>
          <w:w w:val="95"/>
        </w:rPr>
        <w:t xml:space="preserve"> </w:t>
      </w:r>
      <w:r>
        <w:rPr>
          <w:spacing w:val="1"/>
          <w:w w:val="95"/>
        </w:rPr>
        <w:t>CI</w:t>
      </w:r>
      <w:r>
        <w:rPr>
          <w:spacing w:val="2"/>
          <w:w w:val="95"/>
        </w:rPr>
        <w:t>V</w:t>
      </w:r>
      <w:r>
        <w:rPr>
          <w:spacing w:val="1"/>
          <w:w w:val="95"/>
        </w:rPr>
        <w:t>I</w:t>
      </w:r>
      <w:r>
        <w:rPr>
          <w:w w:val="95"/>
        </w:rPr>
        <w:t>T)</w:t>
      </w:r>
      <w:r>
        <w:rPr>
          <w:spacing w:val="-7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spacing w:val="3"/>
          <w:w w:val="95"/>
        </w:rPr>
        <w:t>p</w:t>
      </w:r>
      <w:r>
        <w:rPr>
          <w:w w:val="95"/>
        </w:rPr>
        <w:t>p</w:t>
      </w:r>
      <w:r>
        <w:rPr>
          <w:spacing w:val="2"/>
          <w:w w:val="95"/>
        </w:rPr>
        <w:t>r</w:t>
      </w:r>
      <w:r>
        <w:rPr>
          <w:w w:val="95"/>
        </w:rPr>
        <w:t>o</w:t>
      </w:r>
      <w:r>
        <w:rPr>
          <w:spacing w:val="2"/>
          <w:w w:val="95"/>
        </w:rPr>
        <w:t>vat</w:t>
      </w:r>
      <w:r>
        <w:rPr>
          <w:w w:val="95"/>
        </w:rPr>
        <w:t>o</w:t>
      </w:r>
      <w:r>
        <w:rPr>
          <w:spacing w:val="-7"/>
          <w:w w:val="95"/>
        </w:rPr>
        <w:t xml:space="preserve"> </w:t>
      </w:r>
      <w:r>
        <w:rPr>
          <w:spacing w:val="3"/>
          <w:w w:val="95"/>
        </w:rPr>
        <w:t>co</w:t>
      </w:r>
      <w:r>
        <w:rPr>
          <w:w w:val="95"/>
        </w:rPr>
        <w:t>n</w:t>
      </w:r>
      <w:r>
        <w:rPr>
          <w:spacing w:val="-8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spacing w:val="2"/>
          <w:w w:val="95"/>
        </w:rPr>
        <w:t>li</w:t>
      </w:r>
      <w:r>
        <w:rPr>
          <w:w w:val="95"/>
        </w:rPr>
        <w:t>b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</w:t>
      </w:r>
      <w:r>
        <w:rPr>
          <w:w w:val="95"/>
        </w:rPr>
        <w:t>a</w:t>
      </w:r>
      <w:r>
        <w:rPr>
          <w:spacing w:val="-4"/>
          <w:w w:val="95"/>
        </w:rPr>
        <w:t xml:space="preserve"> </w:t>
      </w:r>
      <w:r>
        <w:rPr>
          <w:spacing w:val="1"/>
          <w:w w:val="95"/>
        </w:rPr>
        <w:t>n</w:t>
      </w:r>
      <w:r>
        <w:rPr>
          <w:w w:val="95"/>
        </w:rPr>
        <w:t>.</w:t>
      </w:r>
      <w:r>
        <w:rPr>
          <w:spacing w:val="-6"/>
          <w:w w:val="95"/>
        </w:rPr>
        <w:t xml:space="preserve"> </w:t>
      </w:r>
      <w:r>
        <w:rPr>
          <w:spacing w:val="1"/>
          <w:w w:val="95"/>
        </w:rPr>
        <w:t>7</w:t>
      </w:r>
      <w:r>
        <w:rPr>
          <w:w w:val="95"/>
        </w:rPr>
        <w:t>2</w:t>
      </w:r>
      <w:r>
        <w:rPr>
          <w:spacing w:val="2"/>
          <w:w w:val="95"/>
        </w:rPr>
        <w:t>/</w:t>
      </w:r>
      <w:r>
        <w:rPr>
          <w:spacing w:val="1"/>
          <w:w w:val="95"/>
        </w:rPr>
        <w:t>2013</w:t>
      </w:r>
      <w:r>
        <w:rPr>
          <w:w w:val="95"/>
        </w:rPr>
        <w:t>,</w:t>
      </w:r>
      <w:r>
        <w:rPr>
          <w:spacing w:val="-6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spacing w:val="1"/>
          <w:w w:val="95"/>
        </w:rPr>
        <w:t>e</w:t>
      </w:r>
      <w:r>
        <w:rPr>
          <w:spacing w:val="3"/>
          <w:w w:val="95"/>
        </w:rPr>
        <w:t>n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-6"/>
          <w:w w:val="95"/>
        </w:rPr>
        <w:t xml:space="preserve"> </w:t>
      </w:r>
      <w:r>
        <w:rPr>
          <w:spacing w:val="3"/>
          <w:w w:val="95"/>
        </w:rPr>
        <w:t>“</w:t>
      </w:r>
      <w:r>
        <w:rPr>
          <w:spacing w:val="1"/>
          <w:w w:val="95"/>
        </w:rPr>
        <w:t>D</w:t>
      </w:r>
      <w:r>
        <w:rPr>
          <w:spacing w:val="2"/>
          <w:w w:val="95"/>
        </w:rPr>
        <w:t>i</w:t>
      </w:r>
      <w:r>
        <w:rPr>
          <w:spacing w:val="1"/>
          <w:w w:val="95"/>
        </w:rPr>
        <w:t>s</w:t>
      </w:r>
      <w:r>
        <w:rPr>
          <w:w w:val="95"/>
        </w:rPr>
        <w:t>po</w:t>
      </w:r>
      <w:r>
        <w:rPr>
          <w:spacing w:val="1"/>
          <w:w w:val="95"/>
        </w:rPr>
        <w:t>s</w:t>
      </w:r>
      <w:r>
        <w:rPr>
          <w:spacing w:val="2"/>
          <w:w w:val="95"/>
        </w:rPr>
        <w:t>i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</w:t>
      </w:r>
      <w:r>
        <w:rPr>
          <w:w w:val="95"/>
        </w:rPr>
        <w:t>oni</w:t>
      </w:r>
      <w:r>
        <w:rPr>
          <w:spacing w:val="-4"/>
          <w:w w:val="95"/>
        </w:rPr>
        <w:t xml:space="preserve"> </w:t>
      </w:r>
      <w:r>
        <w:rPr>
          <w:w w:val="95"/>
        </w:rPr>
        <w:t>p</w:t>
      </w:r>
      <w:r>
        <w:rPr>
          <w:spacing w:val="1"/>
          <w:w w:val="95"/>
        </w:rPr>
        <w:t>e</w:t>
      </w:r>
      <w:r>
        <w:rPr>
          <w:w w:val="95"/>
        </w:rPr>
        <w:t>r</w:t>
      </w:r>
      <w:r>
        <w:rPr>
          <w:spacing w:val="-6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20"/>
          <w:w w:val="95"/>
        </w:rPr>
        <w:t xml:space="preserve"> </w:t>
      </w:r>
      <w:r>
        <w:rPr>
          <w:w w:val="95"/>
        </w:rPr>
        <w:t>pr</w:t>
      </w:r>
      <w:r>
        <w:rPr>
          <w:spacing w:val="-1"/>
          <w:w w:val="95"/>
        </w:rPr>
        <w:t>e</w:t>
      </w:r>
      <w:r>
        <w:rPr>
          <w:w w:val="95"/>
        </w:rPr>
        <w:t>v</w:t>
      </w:r>
      <w:r>
        <w:rPr>
          <w:spacing w:val="-1"/>
          <w:w w:val="95"/>
        </w:rPr>
        <w:t>e</w:t>
      </w:r>
      <w:r>
        <w:rPr>
          <w:w w:val="95"/>
        </w:rPr>
        <w:t>nzione</w:t>
      </w:r>
      <w:r>
        <w:rPr>
          <w:spacing w:val="3"/>
          <w:w w:val="95"/>
        </w:rPr>
        <w:t xml:space="preserve"> </w:t>
      </w:r>
      <w:r>
        <w:rPr>
          <w:w w:val="95"/>
        </w:rPr>
        <w:t xml:space="preserve">e </w:t>
      </w:r>
      <w:r>
        <w:rPr>
          <w:spacing w:val="-1"/>
          <w:w w:val="95"/>
        </w:rPr>
        <w:t>la</w:t>
      </w:r>
      <w:r>
        <w:rPr>
          <w:spacing w:val="-1"/>
          <w:w w:val="99"/>
        </w:rPr>
        <w:t xml:space="preserve"> </w:t>
      </w:r>
      <w:r>
        <w:rPr>
          <w:w w:val="95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pr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1"/>
          <w:w w:val="95"/>
        </w:rPr>
        <w:t>s</w:t>
      </w:r>
      <w:r>
        <w:rPr>
          <w:w w:val="95"/>
        </w:rPr>
        <w:t>ione</w:t>
      </w:r>
      <w:r>
        <w:rPr>
          <w:spacing w:val="22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lla</w:t>
      </w:r>
      <w:r>
        <w:rPr>
          <w:spacing w:val="18"/>
          <w:w w:val="95"/>
        </w:rPr>
        <w:t xml:space="preserve"> </w:t>
      </w:r>
      <w:r>
        <w:rPr>
          <w:w w:val="95"/>
        </w:rPr>
        <w:t>corruzione</w:t>
      </w:r>
      <w:r>
        <w:rPr>
          <w:spacing w:val="15"/>
          <w:w w:val="95"/>
        </w:rPr>
        <w:t xml:space="preserve"> </w:t>
      </w:r>
      <w:r>
        <w:rPr>
          <w:w w:val="95"/>
        </w:rPr>
        <w:t>e</w:t>
      </w:r>
      <w:r>
        <w:rPr>
          <w:spacing w:val="15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ll’ill</w:t>
      </w:r>
      <w:r>
        <w:rPr>
          <w:spacing w:val="-2"/>
          <w:w w:val="95"/>
        </w:rPr>
        <w:t>e</w:t>
      </w:r>
      <w:r>
        <w:rPr>
          <w:w w:val="95"/>
        </w:rPr>
        <w:t>ga</w:t>
      </w:r>
      <w:r>
        <w:rPr>
          <w:spacing w:val="1"/>
          <w:w w:val="95"/>
        </w:rPr>
        <w:t>l</w:t>
      </w:r>
      <w:r>
        <w:rPr>
          <w:w w:val="95"/>
        </w:rPr>
        <w:t>ità</w:t>
      </w:r>
      <w:r>
        <w:rPr>
          <w:spacing w:val="20"/>
          <w:w w:val="95"/>
        </w:rPr>
        <w:t xml:space="preserve"> </w:t>
      </w:r>
      <w:r>
        <w:rPr>
          <w:w w:val="95"/>
        </w:rPr>
        <w:t>n</w:t>
      </w:r>
      <w:r>
        <w:rPr>
          <w:spacing w:val="-1"/>
          <w:w w:val="95"/>
        </w:rPr>
        <w:t>e</w:t>
      </w:r>
      <w:r>
        <w:rPr>
          <w:w w:val="95"/>
        </w:rPr>
        <w:t>lla</w:t>
      </w:r>
      <w:r>
        <w:rPr>
          <w:spacing w:val="18"/>
          <w:w w:val="95"/>
        </w:rPr>
        <w:t xml:space="preserve"> </w:t>
      </w:r>
      <w:r>
        <w:rPr>
          <w:w w:val="95"/>
        </w:rPr>
        <w:t>pubbli</w:t>
      </w:r>
      <w:r>
        <w:rPr>
          <w:spacing w:val="-1"/>
          <w:w w:val="95"/>
        </w:rPr>
        <w:t>c</w:t>
      </w:r>
      <w:r>
        <w:rPr>
          <w:w w:val="95"/>
        </w:rPr>
        <w:t>a</w:t>
      </w:r>
      <w:r>
        <w:rPr>
          <w:spacing w:val="20"/>
          <w:w w:val="95"/>
        </w:rPr>
        <w:t xml:space="preserve"> </w:t>
      </w:r>
      <w:r>
        <w:rPr>
          <w:w w:val="95"/>
        </w:rPr>
        <w:t>a</w:t>
      </w:r>
      <w:r>
        <w:rPr>
          <w:spacing w:val="1"/>
          <w:w w:val="95"/>
        </w:rPr>
        <w:t>m</w:t>
      </w:r>
      <w:r>
        <w:rPr>
          <w:spacing w:val="-1"/>
          <w:w w:val="95"/>
        </w:rPr>
        <w:t>m</w:t>
      </w:r>
      <w:r>
        <w:rPr>
          <w:w w:val="95"/>
        </w:rPr>
        <w:t>ini</w:t>
      </w:r>
      <w:r>
        <w:rPr>
          <w:spacing w:val="-2"/>
          <w:w w:val="95"/>
        </w:rPr>
        <w:t>s</w:t>
      </w:r>
      <w:r>
        <w:rPr>
          <w:w w:val="95"/>
        </w:rPr>
        <w:t>trazion</w:t>
      </w:r>
      <w:r>
        <w:rPr>
          <w:spacing w:val="-1"/>
          <w:w w:val="95"/>
        </w:rPr>
        <w:t>e</w:t>
      </w:r>
      <w:r>
        <w:rPr>
          <w:spacing w:val="2"/>
          <w:w w:val="95"/>
        </w:rPr>
        <w:t>”</w:t>
      </w:r>
      <w:r>
        <w:rPr>
          <w:w w:val="95"/>
        </w:rPr>
        <w:t>;</w:t>
      </w:r>
    </w:p>
    <w:p w:rsidR="000C50E5" w:rsidRDefault="000C50E5" w:rsidP="000C50E5">
      <w:pPr>
        <w:pStyle w:val="Corpotesto"/>
        <w:numPr>
          <w:ilvl w:val="0"/>
          <w:numId w:val="9"/>
        </w:numPr>
        <w:tabs>
          <w:tab w:val="left" w:pos="264"/>
        </w:tabs>
        <w:kinsoku w:val="0"/>
        <w:overflowPunct w:val="0"/>
        <w:spacing w:before="4" w:line="250" w:lineRule="auto"/>
        <w:ind w:right="108" w:firstLine="0"/>
      </w:pPr>
      <w:proofErr w:type="gramStart"/>
      <w:r>
        <w:rPr>
          <w:spacing w:val="-1"/>
        </w:rPr>
        <w:t>i</w:t>
      </w:r>
      <w:r>
        <w:t>l</w:t>
      </w:r>
      <w:proofErr w:type="gramEnd"/>
      <w:r>
        <w:rPr>
          <w:spacing w:val="-15"/>
        </w:rPr>
        <w:t xml:space="preserve"> </w:t>
      </w:r>
      <w:r>
        <w:t>Pia</w:t>
      </w:r>
      <w:r>
        <w:rPr>
          <w:spacing w:val="1"/>
        </w:rPr>
        <w:t>n</w:t>
      </w:r>
      <w:r>
        <w:t>o</w:t>
      </w:r>
      <w:r>
        <w:rPr>
          <w:spacing w:val="-13"/>
        </w:rPr>
        <w:t xml:space="preserve"> </w:t>
      </w:r>
      <w:r>
        <w:rPr>
          <w:spacing w:val="-2"/>
        </w:rPr>
        <w:t>T</w:t>
      </w:r>
      <w:r>
        <w:t>ri</w:t>
      </w:r>
      <w:r>
        <w:rPr>
          <w:spacing w:val="-1"/>
        </w:rPr>
        <w:t>e</w:t>
      </w:r>
      <w:r>
        <w:t>nnale</w:t>
      </w:r>
      <w:r>
        <w:rPr>
          <w:spacing w:val="-12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4"/>
        </w:rPr>
        <w:t xml:space="preserve"> </w:t>
      </w:r>
      <w:r>
        <w:t>P</w:t>
      </w:r>
      <w:r>
        <w:rPr>
          <w:spacing w:val="2"/>
        </w:rPr>
        <w:t>r</w:t>
      </w:r>
      <w:r>
        <w:rPr>
          <w:spacing w:val="-1"/>
        </w:rPr>
        <w:t>e</w:t>
      </w:r>
      <w:r>
        <w:rPr>
          <w:spacing w:val="1"/>
        </w:rPr>
        <w:t>v</w:t>
      </w:r>
      <w:r>
        <w:rPr>
          <w:spacing w:val="-1"/>
        </w:rPr>
        <w:t>e</w:t>
      </w:r>
      <w:r>
        <w:t>nzi</w:t>
      </w:r>
      <w:r>
        <w:rPr>
          <w:spacing w:val="3"/>
        </w:rPr>
        <w:t>o</w:t>
      </w:r>
      <w:r>
        <w:t>ne</w:t>
      </w:r>
      <w:r>
        <w:rPr>
          <w:spacing w:val="-14"/>
        </w:rPr>
        <w:t xml:space="preserve"> </w:t>
      </w:r>
      <w:r>
        <w:t>d</w:t>
      </w:r>
      <w:r>
        <w:rPr>
          <w:spacing w:val="-1"/>
        </w:rPr>
        <w:t>e</w:t>
      </w:r>
      <w:r>
        <w:t>lla</w:t>
      </w:r>
      <w:r>
        <w:rPr>
          <w:spacing w:val="-11"/>
        </w:rPr>
        <w:t xml:space="preserve"> </w:t>
      </w:r>
      <w:r>
        <w:t>Corruzione</w:t>
      </w:r>
      <w:r>
        <w:rPr>
          <w:spacing w:val="-14"/>
        </w:rPr>
        <w:t xml:space="preserve"> </w:t>
      </w:r>
      <w:r>
        <w:t>(P</w:t>
      </w:r>
      <w:r>
        <w:rPr>
          <w:spacing w:val="2"/>
        </w:rPr>
        <w:t>.</w:t>
      </w:r>
      <w:r>
        <w:rPr>
          <w:spacing w:val="-2"/>
        </w:rPr>
        <w:t>T</w:t>
      </w:r>
      <w:r>
        <w:t>.P.</w:t>
      </w:r>
      <w:r>
        <w:rPr>
          <w:spacing w:val="1"/>
        </w:rPr>
        <w:t>C</w:t>
      </w:r>
      <w:r>
        <w:t>)</w:t>
      </w:r>
      <w:r>
        <w:rPr>
          <w:spacing w:val="-14"/>
        </w:rPr>
        <w:t xml:space="preserve"> </w:t>
      </w:r>
      <w:r>
        <w:rPr>
          <w:spacing w:val="3"/>
        </w:rPr>
        <w:t>p</w:t>
      </w:r>
      <w:r>
        <w:rPr>
          <w:spacing w:val="-1"/>
        </w:rPr>
        <w:t>e</w:t>
      </w:r>
      <w:r>
        <w:t>r</w:t>
      </w:r>
      <w:r>
        <w:rPr>
          <w:spacing w:val="-11"/>
        </w:rPr>
        <w:t xml:space="preserve"> </w:t>
      </w:r>
      <w:r>
        <w:rPr>
          <w:spacing w:val="-1"/>
        </w:rPr>
        <w:t>l</w:t>
      </w:r>
      <w:r>
        <w:t>e</w:t>
      </w:r>
      <w:r>
        <w:rPr>
          <w:spacing w:val="-14"/>
        </w:rPr>
        <w:t xml:space="preserve"> </w:t>
      </w:r>
      <w:r>
        <w:rPr>
          <w:spacing w:val="2"/>
        </w:rPr>
        <w:t>i</w:t>
      </w:r>
      <w:r>
        <w:rPr>
          <w:spacing w:val="-1"/>
        </w:rPr>
        <w:t>s</w:t>
      </w:r>
      <w:r>
        <w:t>tituzioni</w:t>
      </w:r>
      <w:r>
        <w:rPr>
          <w:spacing w:val="-13"/>
        </w:rPr>
        <w:t xml:space="preserve"> </w:t>
      </w:r>
      <w:r>
        <w:rPr>
          <w:spacing w:val="-1"/>
        </w:rPr>
        <w:t>s</w:t>
      </w:r>
      <w:r>
        <w:t>col</w:t>
      </w:r>
      <w:r>
        <w:rPr>
          <w:spacing w:val="3"/>
        </w:rPr>
        <w:t>a</w:t>
      </w:r>
      <w:r>
        <w:rPr>
          <w:spacing w:val="-1"/>
        </w:rPr>
        <w:t>s</w:t>
      </w:r>
      <w:r>
        <w:t>tiche</w:t>
      </w:r>
      <w:r>
        <w:rPr>
          <w:spacing w:val="-13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2"/>
        </w:rPr>
        <w:t>l</w:t>
      </w:r>
      <w:r>
        <w:t>a</w:t>
      </w:r>
      <w:r>
        <w:rPr>
          <w:spacing w:val="-13"/>
        </w:rPr>
        <w:t xml:space="preserve"> </w:t>
      </w:r>
      <w:r>
        <w:t>R</w:t>
      </w:r>
      <w:r>
        <w:rPr>
          <w:spacing w:val="-1"/>
        </w:rPr>
        <w:t>e</w:t>
      </w:r>
      <w:r>
        <w:t>gio</w:t>
      </w:r>
      <w:r>
        <w:rPr>
          <w:spacing w:val="1"/>
        </w:rPr>
        <w:t>n</w:t>
      </w:r>
      <w:r>
        <w:t>e</w:t>
      </w:r>
      <w:r>
        <w:rPr>
          <w:spacing w:val="21"/>
        </w:rPr>
        <w:t xml:space="preserve"> </w:t>
      </w:r>
      <w:r>
        <w:t>Lazio,</w:t>
      </w:r>
      <w:r>
        <w:rPr>
          <w:spacing w:val="6"/>
        </w:rPr>
        <w:t xml:space="preserve"> </w:t>
      </w:r>
      <w:r>
        <w:t>a</w:t>
      </w:r>
      <w:r>
        <w:rPr>
          <w:spacing w:val="1"/>
        </w:rPr>
        <w:t>d</w:t>
      </w:r>
      <w:r>
        <w:t>ottato</w:t>
      </w:r>
      <w:r>
        <w:rPr>
          <w:spacing w:val="5"/>
        </w:rPr>
        <w:t xml:space="preserve"> </w:t>
      </w:r>
      <w:r>
        <w:t>c</w:t>
      </w:r>
      <w:r>
        <w:rPr>
          <w:spacing w:val="-3"/>
        </w:rPr>
        <w:t>o</w:t>
      </w:r>
      <w:r>
        <w:t>n</w:t>
      </w:r>
      <w:r>
        <w:rPr>
          <w:w w:val="99"/>
        </w:rPr>
        <w:t xml:space="preserve"> </w:t>
      </w:r>
      <w:r>
        <w:t>d</w:t>
      </w:r>
      <w:r>
        <w:rPr>
          <w:spacing w:val="-1"/>
        </w:rPr>
        <w:t>e</w:t>
      </w:r>
      <w:r>
        <w:t>cr</w:t>
      </w:r>
      <w:r>
        <w:rPr>
          <w:spacing w:val="-1"/>
        </w:rPr>
        <w:t>e</w:t>
      </w:r>
      <w:r>
        <w:t>to</w:t>
      </w:r>
      <w:r>
        <w:rPr>
          <w:spacing w:val="-27"/>
        </w:rPr>
        <w:t xml:space="preserve"> </w:t>
      </w:r>
      <w:r>
        <w:rPr>
          <w:spacing w:val="-1"/>
        </w:rPr>
        <w:t>m</w:t>
      </w:r>
      <w:r>
        <w:t>in</w:t>
      </w:r>
      <w:r>
        <w:rPr>
          <w:spacing w:val="2"/>
        </w:rPr>
        <w:t>i</w:t>
      </w:r>
      <w:r>
        <w:rPr>
          <w:spacing w:val="-1"/>
        </w:rPr>
        <w:t>s</w:t>
      </w:r>
      <w:r>
        <w:t>teri</w:t>
      </w:r>
      <w:r>
        <w:rPr>
          <w:spacing w:val="2"/>
        </w:rPr>
        <w:t>a</w:t>
      </w:r>
      <w:r>
        <w:t>l</w:t>
      </w:r>
      <w:r>
        <w:rPr>
          <w:spacing w:val="-1"/>
        </w:rPr>
        <w:t>e</w:t>
      </w:r>
      <w:r>
        <w:t>;</w:t>
      </w:r>
    </w:p>
    <w:p w:rsidR="000C50E5" w:rsidRDefault="000C50E5" w:rsidP="000C50E5">
      <w:pPr>
        <w:pStyle w:val="Corpotesto"/>
        <w:numPr>
          <w:ilvl w:val="0"/>
          <w:numId w:val="9"/>
        </w:numPr>
        <w:tabs>
          <w:tab w:val="left" w:pos="233"/>
        </w:tabs>
        <w:kinsoku w:val="0"/>
        <w:overflowPunct w:val="0"/>
        <w:spacing w:before="7" w:line="252" w:lineRule="auto"/>
        <w:ind w:right="113" w:firstLine="0"/>
      </w:pPr>
      <w:proofErr w:type="gramStart"/>
      <w:r>
        <w:rPr>
          <w:spacing w:val="-1"/>
        </w:rPr>
        <w:t>i</w:t>
      </w:r>
      <w:r>
        <w:rPr>
          <w:spacing w:val="16"/>
        </w:rPr>
        <w:t>l</w:t>
      </w:r>
      <w:proofErr w:type="gramEnd"/>
      <w:r>
        <w:rPr>
          <w:spacing w:val="16"/>
        </w:rPr>
        <w:t xml:space="preserve"> </w:t>
      </w:r>
      <w:r>
        <w:t>d</w:t>
      </w:r>
      <w:r>
        <w:rPr>
          <w:spacing w:val="-1"/>
        </w:rPr>
        <w:t>e</w:t>
      </w:r>
      <w:r>
        <w:t>cr</w:t>
      </w:r>
      <w:r>
        <w:rPr>
          <w:spacing w:val="-1"/>
        </w:rPr>
        <w:t>e</w:t>
      </w:r>
      <w:r>
        <w:t xml:space="preserve">to </w:t>
      </w:r>
      <w:r>
        <w:rPr>
          <w:spacing w:val="-30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16"/>
        </w:rPr>
        <w:t xml:space="preserve">l </w:t>
      </w:r>
      <w:r>
        <w:t>P</w:t>
      </w:r>
      <w:r>
        <w:rPr>
          <w:spacing w:val="2"/>
        </w:rPr>
        <w:t>r</w:t>
      </w:r>
      <w:r>
        <w:rPr>
          <w:spacing w:val="-1"/>
        </w:rPr>
        <w:t>es</w:t>
      </w:r>
      <w:r>
        <w:t>i</w:t>
      </w:r>
      <w:r>
        <w:rPr>
          <w:spacing w:val="3"/>
        </w:rPr>
        <w:t>d</w:t>
      </w:r>
      <w:r>
        <w:rPr>
          <w:spacing w:val="-1"/>
        </w:rPr>
        <w:t>e</w:t>
      </w:r>
      <w:r>
        <w:t>nte</w:t>
      </w:r>
      <w:r>
        <w:rPr>
          <w:spacing w:val="-31"/>
        </w:rPr>
        <w:t xml:space="preserve"> </w:t>
      </w:r>
      <w:r>
        <w:t>d</w:t>
      </w:r>
      <w:r>
        <w:rPr>
          <w:spacing w:val="-1"/>
        </w:rPr>
        <w:t>e</w:t>
      </w:r>
      <w:r>
        <w:t>lla</w:t>
      </w:r>
      <w:r>
        <w:rPr>
          <w:spacing w:val="-30"/>
        </w:rPr>
        <w:t xml:space="preserve"> </w:t>
      </w:r>
      <w:r>
        <w:rPr>
          <w:spacing w:val="2"/>
        </w:rPr>
        <w:t>R</w:t>
      </w:r>
      <w:r>
        <w:rPr>
          <w:spacing w:val="-1"/>
        </w:rPr>
        <w:t>e</w:t>
      </w:r>
      <w:r>
        <w:t>pubbli</w:t>
      </w:r>
      <w:r>
        <w:rPr>
          <w:spacing w:val="-1"/>
        </w:rPr>
        <w:t>c</w:t>
      </w:r>
      <w:r>
        <w:t>a</w:t>
      </w:r>
      <w:r>
        <w:rPr>
          <w:spacing w:val="-29"/>
        </w:rPr>
        <w:t xml:space="preserve"> </w:t>
      </w:r>
      <w:r>
        <w:rPr>
          <w:spacing w:val="-1"/>
        </w:rPr>
        <w:t>1</w:t>
      </w:r>
      <w:r>
        <w:rPr>
          <w:spacing w:val="16"/>
        </w:rPr>
        <w:t>6</w:t>
      </w:r>
      <w:r>
        <w:t>a</w:t>
      </w:r>
      <w:r>
        <w:rPr>
          <w:spacing w:val="1"/>
        </w:rPr>
        <w:t>p</w:t>
      </w:r>
      <w:r>
        <w:t>rile</w:t>
      </w:r>
      <w:r>
        <w:rPr>
          <w:spacing w:val="-31"/>
        </w:rPr>
        <w:t xml:space="preserve"> </w:t>
      </w:r>
      <w:r>
        <w:rPr>
          <w:spacing w:val="-1"/>
        </w:rPr>
        <w:t>2013</w:t>
      </w:r>
      <w:r>
        <w:t>,</w:t>
      </w:r>
      <w:r>
        <w:rPr>
          <w:spacing w:val="-32"/>
        </w:rPr>
        <w:t xml:space="preserve"> </w:t>
      </w:r>
      <w:r>
        <w:rPr>
          <w:spacing w:val="1"/>
        </w:rPr>
        <w:t>n</w:t>
      </w:r>
      <w:r>
        <w:t>.</w:t>
      </w:r>
      <w:r>
        <w:rPr>
          <w:spacing w:val="-31"/>
        </w:rPr>
        <w:t xml:space="preserve"> </w:t>
      </w:r>
      <w:r>
        <w:rPr>
          <w:spacing w:val="-1"/>
        </w:rPr>
        <w:t>6</w:t>
      </w:r>
      <w:r>
        <w:t>2</w:t>
      </w:r>
      <w:r>
        <w:rPr>
          <w:spacing w:val="-29"/>
        </w:rPr>
        <w:t xml:space="preserve"> </w:t>
      </w:r>
      <w:r>
        <w:t>con</w:t>
      </w:r>
      <w:r>
        <w:rPr>
          <w:spacing w:val="-29"/>
        </w:rPr>
        <w:t xml:space="preserve"> </w:t>
      </w:r>
      <w:r>
        <w:rPr>
          <w:spacing w:val="-1"/>
        </w:rPr>
        <w:t>i</w:t>
      </w:r>
      <w:r>
        <w:rPr>
          <w:spacing w:val="16"/>
        </w:rPr>
        <w:t xml:space="preserve">l </w:t>
      </w:r>
      <w:r>
        <w:t>quale</w:t>
      </w:r>
      <w:r>
        <w:rPr>
          <w:spacing w:val="-31"/>
        </w:rPr>
        <w:t xml:space="preserve">  </w:t>
      </w:r>
      <w:r>
        <w:t>è</w:t>
      </w:r>
      <w:r>
        <w:rPr>
          <w:spacing w:val="-31"/>
        </w:rPr>
        <w:t xml:space="preserve">  </w:t>
      </w:r>
      <w:r>
        <w:rPr>
          <w:spacing w:val="-1"/>
        </w:rPr>
        <w:t>s</w:t>
      </w:r>
      <w:r>
        <w:t>tato</w:t>
      </w:r>
      <w:r>
        <w:rPr>
          <w:spacing w:val="-30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m</w:t>
      </w:r>
      <w:r>
        <w:t>a</w:t>
      </w:r>
      <w:r>
        <w:rPr>
          <w:spacing w:val="1"/>
        </w:rPr>
        <w:t>n</w:t>
      </w:r>
      <w:r>
        <w:t>ato</w:t>
      </w:r>
      <w:r>
        <w:rPr>
          <w:spacing w:val="-29"/>
        </w:rPr>
        <w:t xml:space="preserve"> </w:t>
      </w:r>
      <w:r>
        <w:rPr>
          <w:spacing w:val="-1"/>
        </w:rPr>
        <w:t>i</w:t>
      </w:r>
      <w:r>
        <w:t>l</w:t>
      </w:r>
      <w:r>
        <w:rPr>
          <w:spacing w:val="-31"/>
        </w:rPr>
        <w:t xml:space="preserve"> </w:t>
      </w:r>
      <w:r>
        <w:t>“R</w:t>
      </w:r>
      <w:r>
        <w:rPr>
          <w:spacing w:val="-1"/>
        </w:rPr>
        <w:t>e</w:t>
      </w:r>
      <w:r>
        <w:t>gol</w:t>
      </w:r>
      <w:r>
        <w:rPr>
          <w:spacing w:val="3"/>
        </w:rPr>
        <w:t>a</w:t>
      </w:r>
      <w:r>
        <w:rPr>
          <w:spacing w:val="-1"/>
        </w:rPr>
        <w:t>me</w:t>
      </w:r>
      <w:r>
        <w:t>nto</w:t>
      </w:r>
      <w:r>
        <w:rPr>
          <w:spacing w:val="-29"/>
        </w:rPr>
        <w:t xml:space="preserve"> </w:t>
      </w:r>
      <w:r>
        <w:t>r</w:t>
      </w:r>
      <w:r>
        <w:rPr>
          <w:spacing w:val="-1"/>
        </w:rPr>
        <w:t>e</w:t>
      </w:r>
      <w:r>
        <w:t>ca</w:t>
      </w:r>
      <w:r>
        <w:rPr>
          <w:spacing w:val="1"/>
        </w:rPr>
        <w:t>n</w:t>
      </w:r>
      <w:r>
        <w:t>t</w:t>
      </w:r>
      <w:r>
        <w:rPr>
          <w:spacing w:val="16"/>
        </w:rPr>
        <w:t xml:space="preserve">e </w:t>
      </w:r>
      <w:r>
        <w:t>il</w:t>
      </w:r>
      <w:r>
        <w:rPr>
          <w:spacing w:val="4"/>
        </w:rPr>
        <w:t xml:space="preserve"> </w:t>
      </w:r>
      <w:r>
        <w:t>co</w:t>
      </w:r>
      <w:r>
        <w:rPr>
          <w:spacing w:val="1"/>
        </w:rPr>
        <w:t>d</w:t>
      </w:r>
      <w:r>
        <w:t>ice</w:t>
      </w:r>
      <w:r>
        <w:rPr>
          <w:spacing w:val="-11"/>
        </w:rPr>
        <w:t xml:space="preserve"> </w:t>
      </w:r>
      <w:r>
        <w:rPr>
          <w:spacing w:val="-2"/>
        </w:rPr>
        <w:t>di</w:t>
      </w:r>
      <w:r>
        <w:rPr>
          <w:spacing w:val="-2"/>
          <w:w w:val="99"/>
        </w:rPr>
        <w:t xml:space="preserve"> </w:t>
      </w:r>
      <w:r>
        <w:t>comport</w:t>
      </w:r>
      <w:r>
        <w:rPr>
          <w:spacing w:val="1"/>
        </w:rPr>
        <w:t>a</w:t>
      </w:r>
      <w:r>
        <w:rPr>
          <w:spacing w:val="-1"/>
        </w:rPr>
        <w:t>me</w:t>
      </w:r>
      <w:r>
        <w:t>nto</w:t>
      </w:r>
      <w:r>
        <w:rPr>
          <w:spacing w:val="-21"/>
        </w:rPr>
        <w:t xml:space="preserve"> </w:t>
      </w:r>
      <w:r>
        <w:rPr>
          <w:spacing w:val="3"/>
        </w:rPr>
        <w:t>d</w:t>
      </w:r>
      <w:r>
        <w:rPr>
          <w:spacing w:val="-1"/>
        </w:rPr>
        <w:t>e</w:t>
      </w:r>
      <w:r>
        <w:t>i</w:t>
      </w:r>
      <w:r>
        <w:rPr>
          <w:spacing w:val="-21"/>
        </w:rPr>
        <w:t xml:space="preserve"> </w:t>
      </w:r>
      <w:r>
        <w:t>dip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nti</w:t>
      </w:r>
      <w:r>
        <w:rPr>
          <w:spacing w:val="-21"/>
        </w:rPr>
        <w:t xml:space="preserve"> </w:t>
      </w:r>
      <w:r>
        <w:t>pubbli</w:t>
      </w:r>
      <w:r>
        <w:rPr>
          <w:spacing w:val="-1"/>
        </w:rPr>
        <w:t>c</w:t>
      </w:r>
      <w:r>
        <w:t>i”;</w:t>
      </w:r>
    </w:p>
    <w:p w:rsidR="000C50E5" w:rsidRDefault="000C50E5" w:rsidP="000C50E5">
      <w:pPr>
        <w:kinsoku w:val="0"/>
        <w:overflowPunct w:val="0"/>
        <w:spacing w:before="10" w:line="240" w:lineRule="exact"/>
      </w:pPr>
    </w:p>
    <w:p w:rsidR="000C50E5" w:rsidRDefault="000C50E5" w:rsidP="000C50E5">
      <w:pPr>
        <w:pStyle w:val="Titolo1"/>
        <w:kinsoku w:val="0"/>
        <w:overflowPunct w:val="0"/>
        <w:ind w:left="3842" w:right="3846"/>
        <w:jc w:val="center"/>
        <w:rPr>
          <w:b w:val="0"/>
          <w:bCs w:val="0"/>
        </w:rPr>
      </w:pPr>
      <w:r>
        <w:rPr>
          <w:spacing w:val="-1"/>
        </w:rPr>
        <w:t>S</w:t>
      </w:r>
      <w:r>
        <w:t>I</w:t>
      </w:r>
      <w:r>
        <w:rPr>
          <w:spacing w:val="-9"/>
        </w:rPr>
        <w:t xml:space="preserve"> </w:t>
      </w:r>
      <w:r>
        <w:t>CONV</w:t>
      </w:r>
      <w:r>
        <w:rPr>
          <w:spacing w:val="1"/>
        </w:rPr>
        <w:t>I</w:t>
      </w:r>
      <w:r>
        <w:rPr>
          <w:spacing w:val="-2"/>
        </w:rPr>
        <w:t>E</w:t>
      </w:r>
      <w:r>
        <w:rPr>
          <w:spacing w:val="3"/>
        </w:rPr>
        <w:t>N</w:t>
      </w:r>
      <w:r>
        <w:t>E</w:t>
      </w:r>
      <w:r>
        <w:rPr>
          <w:spacing w:val="-10"/>
        </w:rPr>
        <w:t xml:space="preserve"> </w:t>
      </w:r>
      <w:r>
        <w:t>QU</w:t>
      </w:r>
      <w:r>
        <w:rPr>
          <w:spacing w:val="-2"/>
        </w:rPr>
        <w:t>A</w:t>
      </w:r>
      <w:r>
        <w:rPr>
          <w:spacing w:val="3"/>
        </w:rPr>
        <w:t>N</w:t>
      </w:r>
      <w:r>
        <w:t>TO</w:t>
      </w:r>
      <w:r>
        <w:rPr>
          <w:spacing w:val="-9"/>
        </w:rPr>
        <w:t xml:space="preserve"> </w:t>
      </w:r>
      <w:r>
        <w:rPr>
          <w:spacing w:val="1"/>
        </w:rPr>
        <w:t>S</w:t>
      </w:r>
      <w:r>
        <w:rPr>
          <w:spacing w:val="-2"/>
        </w:rPr>
        <w:t>E</w:t>
      </w:r>
      <w:r>
        <w:t>G</w:t>
      </w:r>
      <w:r>
        <w:rPr>
          <w:spacing w:val="2"/>
        </w:rPr>
        <w:t>U</w:t>
      </w:r>
      <w:r>
        <w:t>E</w:t>
      </w:r>
    </w:p>
    <w:p w:rsidR="000C50E5" w:rsidRDefault="000C50E5" w:rsidP="000C50E5">
      <w:pPr>
        <w:kinsoku w:val="0"/>
        <w:overflowPunct w:val="0"/>
        <w:spacing w:before="5" w:line="240" w:lineRule="exact"/>
      </w:pPr>
    </w:p>
    <w:p w:rsidR="000C50E5" w:rsidRDefault="000C50E5" w:rsidP="000C50E5">
      <w:pPr>
        <w:kinsoku w:val="0"/>
        <w:overflowPunct w:val="0"/>
        <w:ind w:left="4659" w:right="4664"/>
        <w:jc w:val="center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w w:val="90"/>
          <w:sz w:val="20"/>
          <w:szCs w:val="20"/>
        </w:rPr>
        <w:t>Ar</w:t>
      </w:r>
      <w:r>
        <w:rPr>
          <w:rFonts w:ascii="Calibri" w:hAnsi="Calibri" w:cs="Calibri"/>
          <w:b/>
          <w:bCs/>
          <w:spacing w:val="1"/>
          <w:w w:val="90"/>
          <w:sz w:val="20"/>
          <w:szCs w:val="20"/>
        </w:rPr>
        <w:t>ti</w:t>
      </w:r>
      <w:r>
        <w:rPr>
          <w:rFonts w:ascii="Calibri" w:hAnsi="Calibri" w:cs="Calibri"/>
          <w:b/>
          <w:bCs/>
          <w:w w:val="90"/>
          <w:sz w:val="20"/>
          <w:szCs w:val="20"/>
        </w:rPr>
        <w:t>co</w:t>
      </w:r>
      <w:r>
        <w:rPr>
          <w:rFonts w:ascii="Calibri" w:hAnsi="Calibri" w:cs="Calibri"/>
          <w:b/>
          <w:bCs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b/>
          <w:bCs/>
          <w:w w:val="90"/>
          <w:sz w:val="20"/>
          <w:szCs w:val="20"/>
        </w:rPr>
        <w:t>o</w:t>
      </w:r>
      <w:r>
        <w:rPr>
          <w:rFonts w:ascii="Calibri" w:hAnsi="Calibri" w:cs="Calibri"/>
          <w:b/>
          <w:bCs/>
          <w:spacing w:val="22"/>
          <w:w w:val="9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w w:val="90"/>
          <w:sz w:val="20"/>
          <w:szCs w:val="20"/>
        </w:rPr>
        <w:t>1</w:t>
      </w:r>
    </w:p>
    <w:p w:rsidR="000C50E5" w:rsidRDefault="000C50E5" w:rsidP="000C50E5">
      <w:pPr>
        <w:pStyle w:val="Corpotesto"/>
        <w:kinsoku w:val="0"/>
        <w:overflowPunct w:val="0"/>
        <w:spacing w:before="12" w:line="252" w:lineRule="auto"/>
        <w:ind w:right="106"/>
      </w:pPr>
      <w:r>
        <w:rPr>
          <w:spacing w:val="-2"/>
          <w:w w:val="90"/>
        </w:rPr>
        <w:t>I</w:t>
      </w:r>
      <w:r>
        <w:rPr>
          <w:w w:val="90"/>
        </w:rPr>
        <w:t>l</w:t>
      </w:r>
      <w:r>
        <w:rPr>
          <w:spacing w:val="25"/>
          <w:w w:val="90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r</w:t>
      </w:r>
      <w:r>
        <w:rPr>
          <w:w w:val="90"/>
        </w:rPr>
        <w:t>es</w:t>
      </w:r>
      <w:r>
        <w:rPr>
          <w:spacing w:val="2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28"/>
          <w:w w:val="90"/>
        </w:rPr>
        <w:t xml:space="preserve"> 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spacing w:val="1"/>
          <w:w w:val="90"/>
        </w:rPr>
        <w:t>tt</w:t>
      </w:r>
      <w:r>
        <w:rPr>
          <w:w w:val="90"/>
        </w:rPr>
        <w:t>o</w:t>
      </w:r>
      <w:r>
        <w:rPr>
          <w:spacing w:val="29"/>
          <w:w w:val="90"/>
        </w:rPr>
        <w:t xml:space="preserve"> </w:t>
      </w:r>
      <w:r>
        <w:rPr>
          <w:w w:val="90"/>
        </w:rPr>
        <w:t>d</w:t>
      </w:r>
      <w:r>
        <w:rPr>
          <w:spacing w:val="-1"/>
          <w:w w:val="90"/>
        </w:rPr>
        <w:t>’</w:t>
      </w:r>
      <w:r>
        <w:rPr>
          <w:spacing w:val="1"/>
          <w:w w:val="90"/>
        </w:rPr>
        <w:t>i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eg</w:t>
      </w:r>
      <w:r>
        <w:rPr>
          <w:spacing w:val="1"/>
          <w:w w:val="90"/>
        </w:rPr>
        <w:t>r</w:t>
      </w:r>
      <w:r>
        <w:rPr>
          <w:w w:val="90"/>
        </w:rPr>
        <w:t>i</w:t>
      </w:r>
      <w:r>
        <w:rPr>
          <w:spacing w:val="1"/>
          <w:w w:val="90"/>
        </w:rPr>
        <w:t>t</w:t>
      </w:r>
      <w:r>
        <w:rPr>
          <w:w w:val="90"/>
        </w:rPr>
        <w:t>à</w:t>
      </w:r>
      <w:r>
        <w:rPr>
          <w:spacing w:val="29"/>
          <w:w w:val="90"/>
        </w:rPr>
        <w:t xml:space="preserve"> </w:t>
      </w:r>
      <w:r>
        <w:rPr>
          <w:w w:val="90"/>
        </w:rPr>
        <w:t>s</w:t>
      </w:r>
      <w:r>
        <w:rPr>
          <w:spacing w:val="1"/>
          <w:w w:val="90"/>
        </w:rPr>
        <w:t>ta</w:t>
      </w:r>
      <w:r>
        <w:rPr>
          <w:w w:val="90"/>
        </w:rPr>
        <w:t>bil</w:t>
      </w:r>
      <w:r>
        <w:rPr>
          <w:spacing w:val="1"/>
          <w:w w:val="90"/>
        </w:rPr>
        <w:t>i</w:t>
      </w:r>
      <w:r>
        <w:rPr>
          <w:w w:val="90"/>
        </w:rPr>
        <w:t>sce</w:t>
      </w:r>
      <w:r>
        <w:rPr>
          <w:spacing w:val="25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28"/>
          <w:w w:val="90"/>
        </w:rPr>
        <w:t xml:space="preserve"> </w:t>
      </w:r>
      <w:r>
        <w:rPr>
          <w:w w:val="90"/>
        </w:rPr>
        <w:t>fo</w:t>
      </w:r>
      <w:r>
        <w:rPr>
          <w:spacing w:val="3"/>
          <w:w w:val="90"/>
        </w:rPr>
        <w:t>r</w:t>
      </w:r>
      <w:r>
        <w:rPr>
          <w:w w:val="90"/>
        </w:rPr>
        <w:t>m</w:t>
      </w:r>
      <w:r>
        <w:rPr>
          <w:spacing w:val="1"/>
          <w:w w:val="90"/>
        </w:rPr>
        <w:t>al</w:t>
      </w:r>
      <w:r>
        <w:rPr>
          <w:w w:val="90"/>
        </w:rPr>
        <w:t>e</w:t>
      </w:r>
      <w:r>
        <w:rPr>
          <w:spacing w:val="24"/>
          <w:w w:val="90"/>
        </w:rPr>
        <w:t xml:space="preserve"> </w:t>
      </w:r>
      <w:r>
        <w:rPr>
          <w:spacing w:val="1"/>
          <w:w w:val="90"/>
        </w:rPr>
        <w:t>o</w:t>
      </w:r>
      <w:r>
        <w:rPr>
          <w:w w:val="90"/>
        </w:rPr>
        <w:t>bbl</w:t>
      </w:r>
      <w:r>
        <w:rPr>
          <w:spacing w:val="1"/>
          <w:w w:val="90"/>
        </w:rPr>
        <w:t>i</w:t>
      </w:r>
      <w:r>
        <w:rPr>
          <w:w w:val="90"/>
        </w:rPr>
        <w:t>g</w:t>
      </w:r>
      <w:r>
        <w:rPr>
          <w:spacing w:val="1"/>
          <w:w w:val="90"/>
        </w:rPr>
        <w:t>a</w:t>
      </w:r>
      <w:r>
        <w:rPr>
          <w:w w:val="90"/>
        </w:rPr>
        <w:t>z</w:t>
      </w:r>
      <w:r>
        <w:rPr>
          <w:spacing w:val="1"/>
          <w:w w:val="90"/>
        </w:rPr>
        <w:t>i</w:t>
      </w:r>
      <w:r>
        <w:rPr>
          <w:w w:val="90"/>
        </w:rPr>
        <w:t>o</w:t>
      </w:r>
      <w:r>
        <w:rPr>
          <w:spacing w:val="2"/>
          <w:w w:val="90"/>
        </w:rPr>
        <w:t>n</w:t>
      </w:r>
      <w:r>
        <w:rPr>
          <w:w w:val="90"/>
        </w:rPr>
        <w:t>e</w:t>
      </w:r>
      <w:r>
        <w:rPr>
          <w:spacing w:val="29"/>
          <w:w w:val="90"/>
        </w:rPr>
        <w:t xml:space="preserve"> </w:t>
      </w:r>
      <w:r>
        <w:rPr>
          <w:w w:val="90"/>
        </w:rPr>
        <w:t>del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29"/>
          <w:w w:val="90"/>
        </w:rPr>
        <w:t xml:space="preserve"> </w:t>
      </w:r>
      <w:r>
        <w:rPr>
          <w:w w:val="90"/>
        </w:rPr>
        <w:t>D</w:t>
      </w:r>
      <w:r>
        <w:rPr>
          <w:spacing w:val="1"/>
          <w:w w:val="90"/>
        </w:rPr>
        <w:t>i</w:t>
      </w:r>
      <w:r>
        <w:rPr>
          <w:w w:val="90"/>
        </w:rPr>
        <w:t>t</w:t>
      </w:r>
      <w:r>
        <w:rPr>
          <w:spacing w:val="1"/>
          <w:w w:val="90"/>
        </w:rPr>
        <w:t>t</w:t>
      </w:r>
      <w:r>
        <w:rPr>
          <w:w w:val="90"/>
        </w:rPr>
        <w:t>a</w:t>
      </w:r>
      <w:r>
        <w:rPr>
          <w:spacing w:val="28"/>
          <w:w w:val="90"/>
        </w:rPr>
        <w:t xml:space="preserve"> </w:t>
      </w:r>
      <w:r>
        <w:rPr>
          <w:w w:val="90"/>
        </w:rPr>
        <w:t>che,</w:t>
      </w:r>
      <w:r>
        <w:rPr>
          <w:spacing w:val="30"/>
          <w:w w:val="90"/>
        </w:rPr>
        <w:t xml:space="preserve"> </w:t>
      </w:r>
      <w:r>
        <w:rPr>
          <w:w w:val="90"/>
        </w:rPr>
        <w:t>ai</w:t>
      </w:r>
      <w:r>
        <w:rPr>
          <w:spacing w:val="22"/>
          <w:w w:val="90"/>
        </w:rPr>
        <w:t xml:space="preserve"> </w:t>
      </w:r>
      <w:r>
        <w:rPr>
          <w:w w:val="90"/>
        </w:rPr>
        <w:t>f</w:t>
      </w:r>
      <w:r>
        <w:rPr>
          <w:spacing w:val="1"/>
          <w:w w:val="90"/>
        </w:rPr>
        <w:t>i</w:t>
      </w:r>
      <w:r>
        <w:rPr>
          <w:w w:val="90"/>
        </w:rPr>
        <w:t>ni</w:t>
      </w:r>
      <w:r>
        <w:rPr>
          <w:spacing w:val="25"/>
          <w:w w:val="90"/>
        </w:rPr>
        <w:t xml:space="preserve"> </w:t>
      </w:r>
      <w:r>
        <w:rPr>
          <w:w w:val="90"/>
        </w:rPr>
        <w:t>de</w:t>
      </w:r>
      <w:r>
        <w:rPr>
          <w:spacing w:val="1"/>
          <w:w w:val="90"/>
        </w:rPr>
        <w:t>ll</w:t>
      </w:r>
      <w:r>
        <w:rPr>
          <w:w w:val="90"/>
        </w:rPr>
        <w:t>a</w:t>
      </w:r>
      <w:r>
        <w:rPr>
          <w:spacing w:val="26"/>
          <w:w w:val="90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art</w:t>
      </w:r>
      <w:r>
        <w:rPr>
          <w:w w:val="90"/>
        </w:rPr>
        <w:t>e</w:t>
      </w:r>
      <w:r>
        <w:rPr>
          <w:spacing w:val="-2"/>
          <w:w w:val="90"/>
        </w:rPr>
        <w:t>c</w:t>
      </w:r>
      <w:r>
        <w:rPr>
          <w:spacing w:val="1"/>
          <w:w w:val="90"/>
        </w:rPr>
        <w:t>i</w:t>
      </w:r>
      <w:r>
        <w:rPr>
          <w:w w:val="90"/>
        </w:rPr>
        <w:t>p</w:t>
      </w:r>
      <w:r>
        <w:rPr>
          <w:spacing w:val="1"/>
          <w:w w:val="90"/>
        </w:rPr>
        <w:t>a</w:t>
      </w:r>
      <w:r>
        <w:rPr>
          <w:w w:val="90"/>
        </w:rPr>
        <w:t>z</w:t>
      </w:r>
      <w:r>
        <w:rPr>
          <w:spacing w:val="1"/>
          <w:w w:val="90"/>
        </w:rPr>
        <w:t>io</w:t>
      </w:r>
      <w:r>
        <w:rPr>
          <w:w w:val="90"/>
        </w:rPr>
        <w:t>ne</w:t>
      </w:r>
      <w:r>
        <w:rPr>
          <w:spacing w:val="29"/>
          <w:w w:val="90"/>
        </w:rPr>
        <w:t xml:space="preserve"> 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28"/>
          <w:w w:val="90"/>
        </w:rPr>
        <w:t xml:space="preserve"> </w:t>
      </w:r>
      <w:r>
        <w:rPr>
          <w:w w:val="90"/>
        </w:rPr>
        <w:t>g</w:t>
      </w:r>
      <w:r>
        <w:rPr>
          <w:spacing w:val="1"/>
          <w:w w:val="90"/>
        </w:rPr>
        <w:t>ar</w:t>
      </w:r>
      <w:r>
        <w:rPr>
          <w:w w:val="90"/>
        </w:rPr>
        <w:t>a</w:t>
      </w:r>
      <w:r>
        <w:rPr>
          <w:spacing w:val="21"/>
          <w:w w:val="90"/>
        </w:rPr>
        <w:t xml:space="preserve"> </w:t>
      </w:r>
      <w:r>
        <w:rPr>
          <w:spacing w:val="1"/>
          <w:w w:val="90"/>
        </w:rPr>
        <w:t>i</w:t>
      </w:r>
      <w:r>
        <w:rPr>
          <w:w w:val="90"/>
        </w:rPr>
        <w:t>n</w:t>
      </w:r>
      <w:r>
        <w:rPr>
          <w:spacing w:val="26"/>
          <w:w w:val="90"/>
        </w:rPr>
        <w:t xml:space="preserve"> </w:t>
      </w:r>
      <w:r>
        <w:rPr>
          <w:w w:val="90"/>
        </w:rPr>
        <w:t>og</w:t>
      </w:r>
      <w:r>
        <w:rPr>
          <w:spacing w:val="2"/>
          <w:w w:val="90"/>
        </w:rPr>
        <w:t>g</w:t>
      </w:r>
      <w:r>
        <w:rPr>
          <w:w w:val="90"/>
        </w:rPr>
        <w:t>e</w:t>
      </w:r>
      <w:r>
        <w:rPr>
          <w:spacing w:val="1"/>
          <w:w w:val="90"/>
        </w:rPr>
        <w:t>tt</w:t>
      </w:r>
      <w:r>
        <w:rPr>
          <w:w w:val="90"/>
        </w:rPr>
        <w:t>o, si</w:t>
      </w:r>
      <w:r>
        <w:rPr>
          <w:spacing w:val="1"/>
          <w:w w:val="99"/>
        </w:rPr>
        <w:t xml:space="preserve"> </w:t>
      </w:r>
      <w:r>
        <w:rPr>
          <w:w w:val="90"/>
        </w:rPr>
        <w:t>i</w:t>
      </w:r>
      <w:r>
        <w:rPr>
          <w:spacing w:val="-1"/>
          <w:w w:val="90"/>
        </w:rPr>
        <w:t>m</w:t>
      </w:r>
      <w:r>
        <w:rPr>
          <w:w w:val="90"/>
        </w:rPr>
        <w:t>p</w:t>
      </w:r>
      <w:r>
        <w:rPr>
          <w:spacing w:val="-1"/>
          <w:w w:val="90"/>
        </w:rPr>
        <w:t>e</w:t>
      </w:r>
      <w:r>
        <w:rPr>
          <w:w w:val="90"/>
        </w:rPr>
        <w:t>gna: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3" w:line="249" w:lineRule="auto"/>
        <w:ind w:left="833" w:right="808"/>
      </w:pPr>
      <w:proofErr w:type="gramStart"/>
      <w:r>
        <w:t>a</w:t>
      </w:r>
      <w:r w:rsidR="00310154">
        <w:t xml:space="preserve"> </w:t>
      </w:r>
      <w:r>
        <w:rPr>
          <w:spacing w:val="-27"/>
        </w:rPr>
        <w:t xml:space="preserve"> </w:t>
      </w:r>
      <w:r>
        <w:t>co</w:t>
      </w:r>
      <w:r>
        <w:rPr>
          <w:spacing w:val="1"/>
        </w:rPr>
        <w:t>n</w:t>
      </w:r>
      <w:r>
        <w:rPr>
          <w:spacing w:val="-1"/>
        </w:rPr>
        <w:t>f</w:t>
      </w:r>
      <w:r>
        <w:t>or</w:t>
      </w:r>
      <w:r>
        <w:rPr>
          <w:spacing w:val="-1"/>
        </w:rPr>
        <w:t>m</w:t>
      </w:r>
      <w:r>
        <w:t>are</w:t>
      </w:r>
      <w:proofErr w:type="gramEnd"/>
      <w:r w:rsidR="00310154">
        <w:t xml:space="preserve"> </w:t>
      </w:r>
      <w:r>
        <w:rPr>
          <w:spacing w:val="-26"/>
        </w:rPr>
        <w:t xml:space="preserve"> </w:t>
      </w:r>
      <w:r>
        <w:t>i</w:t>
      </w:r>
      <w:r>
        <w:rPr>
          <w:spacing w:val="-27"/>
        </w:rPr>
        <w:t xml:space="preserve"> </w:t>
      </w:r>
      <w:r w:rsidR="00310154">
        <w:rPr>
          <w:spacing w:val="-27"/>
        </w:rPr>
        <w:t xml:space="preserve"> </w:t>
      </w:r>
      <w:r>
        <w:t>propri</w:t>
      </w:r>
      <w:r>
        <w:rPr>
          <w:spacing w:val="-26"/>
        </w:rPr>
        <w:t xml:space="preserve"> </w:t>
      </w:r>
      <w:r w:rsidR="00310154">
        <w:rPr>
          <w:spacing w:val="-26"/>
        </w:rPr>
        <w:t xml:space="preserve"> </w:t>
      </w:r>
      <w:r>
        <w:t>compor</w:t>
      </w:r>
      <w:r>
        <w:rPr>
          <w:spacing w:val="2"/>
        </w:rPr>
        <w:t>t</w:t>
      </w:r>
      <w:r>
        <w:t>am</w:t>
      </w:r>
      <w:r>
        <w:rPr>
          <w:spacing w:val="-1"/>
        </w:rPr>
        <w:t>e</w:t>
      </w:r>
      <w:r>
        <w:t>nti</w:t>
      </w:r>
      <w:r w:rsidR="00310154">
        <w:t xml:space="preserve"> </w:t>
      </w:r>
      <w:r>
        <w:rPr>
          <w:spacing w:val="-26"/>
        </w:rPr>
        <w:t xml:space="preserve"> </w:t>
      </w:r>
      <w:r>
        <w:t>ai</w:t>
      </w:r>
      <w:r w:rsidR="00310154">
        <w:t xml:space="preserve"> </w:t>
      </w:r>
      <w:r>
        <w:rPr>
          <w:spacing w:val="-27"/>
        </w:rPr>
        <w:t xml:space="preserve"> </w:t>
      </w:r>
      <w:r>
        <w:t>principi</w:t>
      </w:r>
      <w:r>
        <w:rPr>
          <w:spacing w:val="-26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7"/>
        </w:rPr>
        <w:t xml:space="preserve"> </w:t>
      </w:r>
      <w:r>
        <w:t>l</w:t>
      </w:r>
      <w:r>
        <w:rPr>
          <w:spacing w:val="-1"/>
        </w:rPr>
        <w:t>e</w:t>
      </w:r>
      <w:r>
        <w:t>altà,</w:t>
      </w:r>
      <w:r>
        <w:rPr>
          <w:spacing w:val="-25"/>
        </w:rPr>
        <w:t xml:space="preserve"> </w:t>
      </w:r>
      <w:r>
        <w:t>tr</w:t>
      </w:r>
      <w:r>
        <w:rPr>
          <w:spacing w:val="1"/>
        </w:rPr>
        <w:t>as</w:t>
      </w:r>
      <w:r>
        <w:t>par</w:t>
      </w:r>
      <w:r>
        <w:rPr>
          <w:spacing w:val="-1"/>
        </w:rPr>
        <w:t>e</w:t>
      </w:r>
      <w:r>
        <w:t>nza</w:t>
      </w:r>
      <w:r w:rsidR="00310154">
        <w:t xml:space="preserve"> </w:t>
      </w:r>
      <w:r>
        <w:rPr>
          <w:spacing w:val="-25"/>
        </w:rPr>
        <w:t xml:space="preserve"> </w:t>
      </w:r>
      <w:r>
        <w:t>e</w:t>
      </w:r>
      <w:r w:rsidR="00310154">
        <w:t xml:space="preserve"> </w:t>
      </w:r>
      <w:r>
        <w:rPr>
          <w:spacing w:val="-27"/>
        </w:rPr>
        <w:t xml:space="preserve"> </w:t>
      </w:r>
      <w:r>
        <w:t>corrett</w:t>
      </w:r>
      <w:r>
        <w:rPr>
          <w:spacing w:val="-1"/>
        </w:rPr>
        <w:t>e</w:t>
      </w:r>
      <w:r>
        <w:t>zza,</w:t>
      </w:r>
      <w:r>
        <w:rPr>
          <w:spacing w:val="-25"/>
        </w:rPr>
        <w:t xml:space="preserve"> </w:t>
      </w:r>
      <w:r>
        <w:t>a</w:t>
      </w:r>
      <w:r w:rsidR="00310154">
        <w:t xml:space="preserve"> </w:t>
      </w:r>
      <w:r>
        <w:rPr>
          <w:spacing w:val="-27"/>
        </w:rPr>
        <w:t xml:space="preserve"> </w:t>
      </w:r>
      <w:r>
        <w:t>non</w:t>
      </w:r>
      <w:r w:rsidR="00310154">
        <w:t xml:space="preserve"> </w:t>
      </w:r>
      <w:r>
        <w:rPr>
          <w:spacing w:val="-25"/>
        </w:rPr>
        <w:t xml:space="preserve"> </w:t>
      </w:r>
      <w:r>
        <w:t>o</w:t>
      </w:r>
      <w:r>
        <w:rPr>
          <w:spacing w:val="1"/>
        </w:rPr>
        <w:t>f</w:t>
      </w:r>
      <w:r>
        <w:rPr>
          <w:spacing w:val="-1"/>
        </w:rPr>
        <w:t>f</w:t>
      </w:r>
      <w:r>
        <w:t>rir</w:t>
      </w:r>
      <w:r>
        <w:rPr>
          <w:spacing w:val="-1"/>
        </w:rPr>
        <w:t>e</w:t>
      </w:r>
      <w:r>
        <w:t>,</w:t>
      </w:r>
      <w:r>
        <w:rPr>
          <w:spacing w:val="-26"/>
        </w:rPr>
        <w:t xml:space="preserve"> </w:t>
      </w:r>
      <w:r>
        <w:t>acc</w:t>
      </w:r>
      <w:r>
        <w:rPr>
          <w:spacing w:val="-1"/>
        </w:rPr>
        <w:t>e</w:t>
      </w:r>
      <w:r>
        <w:t>tta</w:t>
      </w:r>
      <w:r>
        <w:rPr>
          <w:spacing w:val="2"/>
        </w:rPr>
        <w:t>r</w:t>
      </w:r>
      <w:r>
        <w:t>e</w:t>
      </w:r>
      <w:r>
        <w:rPr>
          <w:spacing w:val="-27"/>
        </w:rPr>
        <w:t xml:space="preserve"> </w:t>
      </w:r>
      <w:r>
        <w:t>o</w:t>
      </w:r>
      <w:r>
        <w:rPr>
          <w:w w:val="99"/>
        </w:rPr>
        <w:t xml:space="preserve"> </w:t>
      </w:r>
      <w:r>
        <w:t>richi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rPr>
          <w:spacing w:val="2"/>
        </w:rPr>
        <w:t>r</w:t>
      </w:r>
      <w:r>
        <w:t>e</w:t>
      </w:r>
      <w:r>
        <w:rPr>
          <w:spacing w:val="13"/>
        </w:rPr>
        <w:t xml:space="preserve"> </w:t>
      </w:r>
      <w:r>
        <w:rPr>
          <w:spacing w:val="-1"/>
        </w:rPr>
        <w:t>s</w:t>
      </w:r>
      <w:r>
        <w:t>o</w:t>
      </w:r>
      <w:r>
        <w:rPr>
          <w:spacing w:val="1"/>
        </w:rPr>
        <w:t>m</w:t>
      </w:r>
      <w:r>
        <w:rPr>
          <w:spacing w:val="-1"/>
        </w:rPr>
        <w:t>m</w:t>
      </w:r>
      <w:r>
        <w:t>e</w:t>
      </w:r>
      <w:r>
        <w:rPr>
          <w:spacing w:val="13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13"/>
        </w:rPr>
        <w:t xml:space="preserve"> </w:t>
      </w:r>
      <w:r>
        <w:t>d</w:t>
      </w:r>
      <w:r>
        <w:rPr>
          <w:spacing w:val="-1"/>
        </w:rPr>
        <w:t>e</w:t>
      </w:r>
      <w:r>
        <w:t>naro</w:t>
      </w:r>
      <w:r>
        <w:rPr>
          <w:spacing w:val="17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qual</w:t>
      </w:r>
      <w:r>
        <w:rPr>
          <w:spacing w:val="-1"/>
        </w:rPr>
        <w:t>s</w:t>
      </w:r>
      <w:r>
        <w:t>ia</w:t>
      </w:r>
      <w:r>
        <w:rPr>
          <w:spacing w:val="-1"/>
        </w:rPr>
        <w:t>s</w:t>
      </w:r>
      <w:r>
        <w:t>i</w:t>
      </w:r>
      <w:r>
        <w:rPr>
          <w:spacing w:val="14"/>
        </w:rPr>
        <w:t xml:space="preserve"> </w:t>
      </w:r>
      <w:r>
        <w:t>altra</w:t>
      </w:r>
      <w:r>
        <w:rPr>
          <w:spacing w:val="14"/>
        </w:rPr>
        <w:t xml:space="preserve"> </w:t>
      </w:r>
      <w:r>
        <w:t>ric</w:t>
      </w:r>
      <w:r>
        <w:rPr>
          <w:spacing w:val="2"/>
        </w:rPr>
        <w:t>o</w:t>
      </w:r>
      <w:r>
        <w:rPr>
          <w:spacing w:val="-1"/>
        </w:rPr>
        <w:t>m</w:t>
      </w:r>
      <w:r>
        <w:t>p</w:t>
      </w:r>
      <w:r>
        <w:rPr>
          <w:spacing w:val="-1"/>
        </w:rPr>
        <w:t>e</w:t>
      </w:r>
      <w:r>
        <w:t>n</w:t>
      </w:r>
      <w:r>
        <w:rPr>
          <w:spacing w:val="-1"/>
        </w:rPr>
        <w:t>s</w:t>
      </w:r>
      <w:r>
        <w:t>a,</w:t>
      </w:r>
      <w:r>
        <w:rPr>
          <w:spacing w:val="18"/>
        </w:rPr>
        <w:t xml:space="preserve"> </w:t>
      </w:r>
      <w:r>
        <w:rPr>
          <w:spacing w:val="-2"/>
        </w:rPr>
        <w:t>v</w:t>
      </w:r>
      <w:r>
        <w:t>a</w:t>
      </w:r>
      <w:r>
        <w:rPr>
          <w:spacing w:val="1"/>
        </w:rPr>
        <w:t>n</w:t>
      </w:r>
      <w:r>
        <w:t>tagg</w:t>
      </w:r>
      <w:r>
        <w:rPr>
          <w:spacing w:val="-1"/>
        </w:rPr>
        <w:t>i</w:t>
      </w:r>
      <w:r>
        <w:t>o</w:t>
      </w:r>
      <w:r>
        <w:rPr>
          <w:spacing w:val="14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b</w:t>
      </w:r>
      <w:r>
        <w:rPr>
          <w:spacing w:val="-1"/>
        </w:rPr>
        <w:t>e</w:t>
      </w:r>
      <w:r>
        <w:t>n</w:t>
      </w:r>
      <w:r>
        <w:rPr>
          <w:spacing w:val="1"/>
        </w:rPr>
        <w:t>e</w:t>
      </w:r>
      <w:r>
        <w:rPr>
          <w:spacing w:val="-1"/>
        </w:rPr>
        <w:t>f</w:t>
      </w:r>
      <w:r>
        <w:t>ic</w:t>
      </w:r>
      <w:r>
        <w:rPr>
          <w:spacing w:val="-1"/>
        </w:rPr>
        <w:t>i</w:t>
      </w:r>
      <w:r>
        <w:t>o,</w:t>
      </w:r>
      <w:r>
        <w:rPr>
          <w:spacing w:val="18"/>
        </w:rPr>
        <w:t xml:space="preserve"> </w:t>
      </w:r>
      <w:r>
        <w:rPr>
          <w:spacing w:val="-1"/>
        </w:rPr>
        <w:t>s</w:t>
      </w:r>
      <w:r>
        <w:t>ia</w:t>
      </w:r>
      <w:r>
        <w:rPr>
          <w:spacing w:val="14"/>
        </w:rPr>
        <w:t xml:space="preserve"> </w:t>
      </w:r>
      <w:r>
        <w:t>di</w:t>
      </w:r>
      <w:r>
        <w:rPr>
          <w:spacing w:val="2"/>
        </w:rPr>
        <w:t>r</w:t>
      </w:r>
      <w:r>
        <w:rPr>
          <w:spacing w:val="-1"/>
        </w:rPr>
        <w:t>e</w:t>
      </w:r>
      <w:r>
        <w:t>ttam</w:t>
      </w:r>
      <w:r>
        <w:rPr>
          <w:spacing w:val="-1"/>
        </w:rPr>
        <w:t>e</w:t>
      </w:r>
      <w:r>
        <w:t>nte</w:t>
      </w:r>
      <w:r>
        <w:rPr>
          <w:spacing w:val="14"/>
        </w:rPr>
        <w:t xml:space="preserve"> </w:t>
      </w:r>
      <w:r>
        <w:t>c</w:t>
      </w:r>
      <w:r>
        <w:rPr>
          <w:spacing w:val="2"/>
        </w:rPr>
        <w:t>h</w:t>
      </w:r>
      <w:r>
        <w:t>e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3" w:line="249" w:lineRule="auto"/>
        <w:ind w:left="833" w:right="808"/>
        <w:sectPr w:rsidR="000C50E5">
          <w:pgSz w:w="11921" w:h="16860"/>
          <w:pgMar w:top="1320" w:right="740" w:bottom="280" w:left="1020" w:header="720" w:footer="720" w:gutter="0"/>
          <w:cols w:space="720" w:equalWidth="0">
            <w:col w:w="10161"/>
          </w:cols>
          <w:noEndnote/>
        </w:sectPr>
      </w:pPr>
    </w:p>
    <w:p w:rsidR="000C50E5" w:rsidRDefault="000C50E5" w:rsidP="000C50E5">
      <w:pPr>
        <w:pStyle w:val="Corpotesto"/>
        <w:kinsoku w:val="0"/>
        <w:overflowPunct w:val="0"/>
        <w:spacing w:before="52" w:line="252" w:lineRule="auto"/>
        <w:ind w:left="833" w:right="591"/>
      </w:pPr>
      <w:proofErr w:type="gramStart"/>
      <w:r>
        <w:t>indir</w:t>
      </w:r>
      <w:r>
        <w:rPr>
          <w:spacing w:val="-1"/>
        </w:rPr>
        <w:t>e</w:t>
      </w:r>
      <w:r>
        <w:t>ttam</w:t>
      </w:r>
      <w:r>
        <w:rPr>
          <w:spacing w:val="-1"/>
        </w:rPr>
        <w:t>e</w:t>
      </w:r>
      <w:r>
        <w:t>nte</w:t>
      </w:r>
      <w:proofErr w:type="gramEnd"/>
      <w:r>
        <w:rPr>
          <w:spacing w:val="-25"/>
        </w:rPr>
        <w:t xml:space="preserve"> </w:t>
      </w:r>
      <w:r>
        <w:t>tr</w:t>
      </w:r>
      <w:r>
        <w:rPr>
          <w:spacing w:val="3"/>
        </w:rPr>
        <w:t>a</w:t>
      </w:r>
      <w:r>
        <w:rPr>
          <w:spacing w:val="-1"/>
        </w:rPr>
        <w:t>m</w:t>
      </w:r>
      <w:r>
        <w:t>ite</w:t>
      </w:r>
      <w:r>
        <w:rPr>
          <w:spacing w:val="-23"/>
        </w:rPr>
        <w:t xml:space="preserve"> </w:t>
      </w:r>
      <w:r>
        <w:t>inter</w:t>
      </w:r>
      <w:r>
        <w:rPr>
          <w:spacing w:val="1"/>
        </w:rPr>
        <w:t>m</w:t>
      </w:r>
      <w:r>
        <w:rPr>
          <w:spacing w:val="-1"/>
        </w:rPr>
        <w:t>e</w:t>
      </w:r>
      <w:r>
        <w:t>diari,</w:t>
      </w:r>
      <w:r>
        <w:rPr>
          <w:spacing w:val="-23"/>
        </w:rPr>
        <w:t xml:space="preserve"> </w:t>
      </w:r>
      <w:r>
        <w:t>al</w:t>
      </w:r>
      <w:r>
        <w:rPr>
          <w:spacing w:val="-25"/>
        </w:rPr>
        <w:t xml:space="preserve"> </w:t>
      </w:r>
      <w:r>
        <w:rPr>
          <w:spacing w:val="1"/>
        </w:rPr>
        <w:t>f</w:t>
      </w:r>
      <w:r>
        <w:t>ine</w:t>
      </w:r>
      <w:r>
        <w:rPr>
          <w:spacing w:val="-25"/>
        </w:rPr>
        <w:t xml:space="preserve"> </w:t>
      </w:r>
      <w:r>
        <w:t>d</w:t>
      </w:r>
      <w:r>
        <w:rPr>
          <w:spacing w:val="-1"/>
        </w:rPr>
        <w:t>e</w:t>
      </w:r>
      <w:r>
        <w:t>ll’</w:t>
      </w:r>
      <w:r>
        <w:rPr>
          <w:spacing w:val="3"/>
        </w:rPr>
        <w:t>a</w:t>
      </w:r>
      <w:r>
        <w:rPr>
          <w:spacing w:val="-1"/>
        </w:rPr>
        <w:t>s</w:t>
      </w:r>
      <w:r>
        <w:rPr>
          <w:spacing w:val="1"/>
        </w:rPr>
        <w:t>s</w:t>
      </w:r>
      <w:r>
        <w:rPr>
          <w:spacing w:val="-1"/>
        </w:rPr>
        <w:t>e</w:t>
      </w:r>
      <w:r>
        <w:t>gna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e</w:t>
      </w:r>
      <w:r>
        <w:rPr>
          <w:spacing w:val="-25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-25"/>
        </w:rPr>
        <w:t xml:space="preserve"> </w:t>
      </w:r>
      <w:r>
        <w:t>co</w:t>
      </w:r>
      <w:r>
        <w:rPr>
          <w:spacing w:val="1"/>
        </w:rPr>
        <w:t>n</w:t>
      </w:r>
      <w:r>
        <w:t>tr</w:t>
      </w:r>
      <w:r>
        <w:rPr>
          <w:spacing w:val="1"/>
        </w:rPr>
        <w:t>a</w:t>
      </w:r>
      <w:r>
        <w:t>tto</w:t>
      </w:r>
      <w:r>
        <w:rPr>
          <w:spacing w:val="-24"/>
        </w:rPr>
        <w:t xml:space="preserve"> </w:t>
      </w:r>
      <w:r>
        <w:rPr>
          <w:spacing w:val="-1"/>
        </w:rPr>
        <w:t>e</w:t>
      </w:r>
      <w:r>
        <w:t>/o</w:t>
      </w:r>
      <w:r>
        <w:rPr>
          <w:spacing w:val="-23"/>
        </w:rPr>
        <w:t xml:space="preserve"> </w:t>
      </w:r>
      <w:r>
        <w:t>al</w:t>
      </w:r>
      <w:r>
        <w:rPr>
          <w:spacing w:val="-24"/>
        </w:rPr>
        <w:t xml:space="preserve"> </w:t>
      </w:r>
      <w:r>
        <w:rPr>
          <w:spacing w:val="1"/>
        </w:rPr>
        <w:t>f</w:t>
      </w:r>
      <w:r>
        <w:t>ine</w:t>
      </w:r>
      <w:r>
        <w:rPr>
          <w:spacing w:val="-26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5"/>
        </w:rPr>
        <w:t xml:space="preserve"> </w:t>
      </w:r>
      <w:r>
        <w:t>d</w:t>
      </w:r>
      <w:r>
        <w:rPr>
          <w:spacing w:val="2"/>
        </w:rPr>
        <w:t>i</w:t>
      </w:r>
      <w:r>
        <w:rPr>
          <w:spacing w:val="1"/>
        </w:rPr>
        <w:t>s</w:t>
      </w:r>
      <w:r>
        <w:t>torc</w:t>
      </w:r>
      <w:r>
        <w:rPr>
          <w:spacing w:val="-1"/>
        </w:rPr>
        <w:t>e</w:t>
      </w:r>
      <w:r>
        <w:t>r</w:t>
      </w:r>
      <w:r>
        <w:rPr>
          <w:spacing w:val="1"/>
        </w:rPr>
        <w:t>n</w:t>
      </w:r>
      <w:r>
        <w:t>e</w:t>
      </w:r>
      <w:r>
        <w:rPr>
          <w:spacing w:val="-25"/>
        </w:rPr>
        <w:t xml:space="preserve"> </w:t>
      </w:r>
      <w:r>
        <w:rPr>
          <w:spacing w:val="-1"/>
        </w:rPr>
        <w:t>l</w:t>
      </w:r>
      <w:r>
        <w:t>a</w:t>
      </w:r>
      <w:r>
        <w:rPr>
          <w:spacing w:val="-22"/>
        </w:rPr>
        <w:t xml:space="preserve"> </w:t>
      </w:r>
      <w:r>
        <w:t>r</w:t>
      </w:r>
      <w:r>
        <w:rPr>
          <w:spacing w:val="-1"/>
        </w:rPr>
        <w:t>e</w:t>
      </w:r>
      <w:r>
        <w:t>lat</w:t>
      </w:r>
      <w:r>
        <w:rPr>
          <w:spacing w:val="2"/>
        </w:rPr>
        <w:t>i</w:t>
      </w:r>
      <w:r>
        <w:rPr>
          <w:spacing w:val="-2"/>
        </w:rPr>
        <w:t>v</w:t>
      </w:r>
      <w:r>
        <w:t>a</w:t>
      </w:r>
      <w:r>
        <w:rPr>
          <w:w w:val="99"/>
        </w:rPr>
        <w:t xml:space="preserve"> </w:t>
      </w:r>
      <w:r>
        <w:t>corretta</w:t>
      </w:r>
      <w:r>
        <w:rPr>
          <w:spacing w:val="-17"/>
        </w:rPr>
        <w:t xml:space="preserve"> 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e</w:t>
      </w:r>
      <w:r>
        <w:t>cuzion</w:t>
      </w:r>
      <w:r>
        <w:rPr>
          <w:spacing w:val="-1"/>
        </w:rPr>
        <w:t>e</w:t>
      </w:r>
      <w:r>
        <w:t>;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line="254" w:lineRule="exact"/>
        <w:ind w:left="833"/>
      </w:pPr>
      <w:proofErr w:type="gramStart"/>
      <w:r>
        <w:t xml:space="preserve">a </w:t>
      </w:r>
      <w:r>
        <w:rPr>
          <w:spacing w:val="2"/>
        </w:rPr>
        <w:t xml:space="preserve"> </w:t>
      </w:r>
      <w:r>
        <w:rPr>
          <w:spacing w:val="-1"/>
        </w:rPr>
        <w:t>se</w:t>
      </w:r>
      <w:r>
        <w:t>gnalare</w:t>
      </w:r>
      <w:proofErr w:type="gramEnd"/>
      <w:r>
        <w:t xml:space="preserve"> </w:t>
      </w:r>
      <w:r>
        <w:rPr>
          <w:spacing w:val="1"/>
        </w:rPr>
        <w:t xml:space="preserve"> </w:t>
      </w:r>
      <w:r>
        <w:t xml:space="preserve">alla </w:t>
      </w:r>
      <w:r>
        <w:rPr>
          <w:spacing w:val="3"/>
        </w:rPr>
        <w:t xml:space="preserve"> </w:t>
      </w:r>
      <w:r>
        <w:rPr>
          <w:spacing w:val="-1"/>
        </w:rPr>
        <w:t>s</w:t>
      </w:r>
      <w:r>
        <w:t>tazio</w:t>
      </w:r>
      <w:r>
        <w:rPr>
          <w:spacing w:val="3"/>
        </w:rPr>
        <w:t>n</w:t>
      </w:r>
      <w:r>
        <w:t xml:space="preserve">e 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>p</w:t>
      </w:r>
      <w:r>
        <w:t>palta</w:t>
      </w:r>
      <w:r>
        <w:rPr>
          <w:spacing w:val="1"/>
        </w:rPr>
        <w:t>n</w:t>
      </w:r>
      <w:r>
        <w:t xml:space="preserve">te </w:t>
      </w:r>
      <w:r>
        <w:rPr>
          <w:spacing w:val="2"/>
        </w:rPr>
        <w:t xml:space="preserve"> </w:t>
      </w:r>
      <w:r>
        <w:t>qual</w:t>
      </w:r>
      <w:r>
        <w:rPr>
          <w:spacing w:val="-1"/>
        </w:rPr>
        <w:t>s</w:t>
      </w:r>
      <w:r>
        <w:t>ia</w:t>
      </w:r>
      <w:r>
        <w:rPr>
          <w:spacing w:val="-1"/>
        </w:rPr>
        <w:t>s</w:t>
      </w:r>
      <w:r>
        <w:t xml:space="preserve">i </w:t>
      </w:r>
      <w:r>
        <w:rPr>
          <w:spacing w:val="1"/>
        </w:rPr>
        <w:t xml:space="preserve"> </w:t>
      </w:r>
      <w:r>
        <w:t>tentati</w:t>
      </w:r>
      <w:r>
        <w:rPr>
          <w:spacing w:val="-1"/>
        </w:rPr>
        <w:t>v</w:t>
      </w:r>
      <w:r>
        <w:t xml:space="preserve">o </w:t>
      </w:r>
      <w:r>
        <w:rPr>
          <w:spacing w:val="4"/>
        </w:rPr>
        <w:t xml:space="preserve"> </w:t>
      </w:r>
      <w:r>
        <w:t xml:space="preserve">di </w:t>
      </w:r>
      <w:r>
        <w:rPr>
          <w:spacing w:val="2"/>
        </w:rPr>
        <w:t xml:space="preserve"> </w:t>
      </w:r>
      <w:r>
        <w:t>t</w:t>
      </w:r>
      <w:r>
        <w:rPr>
          <w:spacing w:val="1"/>
        </w:rPr>
        <w:t>u</w:t>
      </w:r>
      <w:r>
        <w:t>r</w:t>
      </w:r>
      <w:r>
        <w:rPr>
          <w:spacing w:val="1"/>
        </w:rPr>
        <w:t>b</w:t>
      </w:r>
      <w:r>
        <w:t>ati</w:t>
      </w:r>
      <w:r>
        <w:rPr>
          <w:spacing w:val="-2"/>
        </w:rPr>
        <w:t>v</w:t>
      </w:r>
      <w:r>
        <w:t xml:space="preserve">a, </w:t>
      </w:r>
      <w:r>
        <w:rPr>
          <w:spacing w:val="2"/>
        </w:rPr>
        <w:t xml:space="preserve"> </w:t>
      </w:r>
      <w:r>
        <w:t>irr</w:t>
      </w:r>
      <w:r>
        <w:rPr>
          <w:spacing w:val="-1"/>
        </w:rPr>
        <w:t>e</w:t>
      </w:r>
      <w:r>
        <w:t xml:space="preserve">golarità </w:t>
      </w:r>
      <w:r>
        <w:rPr>
          <w:spacing w:val="2"/>
        </w:rPr>
        <w:t xml:space="preserve"> </w:t>
      </w:r>
      <w:r>
        <w:t xml:space="preserve">o </w:t>
      </w:r>
      <w:r>
        <w:rPr>
          <w:spacing w:val="3"/>
        </w:rPr>
        <w:t xml:space="preserve"> </w:t>
      </w:r>
      <w:r>
        <w:rPr>
          <w:spacing w:val="-2"/>
        </w:rPr>
        <w:t>d</w:t>
      </w:r>
      <w:r>
        <w:t>i</w:t>
      </w:r>
      <w:r>
        <w:rPr>
          <w:spacing w:val="-2"/>
        </w:rPr>
        <w:t>s</w:t>
      </w:r>
      <w:r>
        <w:t>tor</w:t>
      </w:r>
      <w:r>
        <w:rPr>
          <w:spacing w:val="-1"/>
        </w:rPr>
        <w:t>s</w:t>
      </w:r>
      <w:r>
        <w:t>io</w:t>
      </w:r>
      <w:r>
        <w:rPr>
          <w:spacing w:val="3"/>
        </w:rPr>
        <w:t>n</w:t>
      </w:r>
      <w:r>
        <w:t xml:space="preserve">e </w:t>
      </w:r>
      <w:r>
        <w:rPr>
          <w:spacing w:val="1"/>
        </w:rPr>
        <w:t xml:space="preserve"> </w:t>
      </w:r>
      <w:r>
        <w:t>n</w:t>
      </w:r>
      <w:r>
        <w:rPr>
          <w:spacing w:val="-1"/>
        </w:rPr>
        <w:t>e</w:t>
      </w:r>
      <w:r>
        <w:t xml:space="preserve">lle </w:t>
      </w:r>
      <w:r>
        <w:rPr>
          <w:spacing w:val="1"/>
        </w:rPr>
        <w:t xml:space="preserve"> </w:t>
      </w:r>
      <w:r>
        <w:rPr>
          <w:spacing w:val="-1"/>
        </w:rPr>
        <w:t>f</w:t>
      </w:r>
      <w:r>
        <w:rPr>
          <w:spacing w:val="2"/>
        </w:rPr>
        <w:t>a</w:t>
      </w:r>
      <w:r>
        <w:rPr>
          <w:spacing w:val="-1"/>
        </w:rPr>
        <w:t>s</w:t>
      </w:r>
      <w:r>
        <w:t xml:space="preserve">i </w:t>
      </w:r>
      <w:r>
        <w:rPr>
          <w:spacing w:val="1"/>
        </w:rPr>
        <w:t xml:space="preserve"> </w:t>
      </w:r>
      <w:r>
        <w:t>di</w:t>
      </w:r>
    </w:p>
    <w:p w:rsidR="000C50E5" w:rsidRDefault="000C50E5" w:rsidP="000C50E5">
      <w:pPr>
        <w:pStyle w:val="Corpotesto"/>
        <w:kinsoku w:val="0"/>
        <w:overflowPunct w:val="0"/>
        <w:spacing w:before="13" w:line="254" w:lineRule="auto"/>
        <w:ind w:left="833"/>
      </w:pPr>
      <w:proofErr w:type="gramStart"/>
      <w:r>
        <w:rPr>
          <w:spacing w:val="1"/>
          <w:w w:val="95"/>
        </w:rPr>
        <w:t>s</w:t>
      </w:r>
      <w:r>
        <w:rPr>
          <w:spacing w:val="2"/>
          <w:w w:val="95"/>
        </w:rPr>
        <w:t>v</w:t>
      </w:r>
      <w:r>
        <w:rPr>
          <w:w w:val="95"/>
        </w:rPr>
        <w:t>o</w:t>
      </w:r>
      <w:r>
        <w:rPr>
          <w:spacing w:val="2"/>
          <w:w w:val="95"/>
        </w:rPr>
        <w:t>l</w:t>
      </w:r>
      <w:r>
        <w:rPr>
          <w:spacing w:val="-2"/>
          <w:w w:val="95"/>
        </w:rPr>
        <w:t>g</w:t>
      </w:r>
      <w:r>
        <w:rPr>
          <w:spacing w:val="2"/>
          <w:w w:val="95"/>
        </w:rPr>
        <w:t>i</w:t>
      </w:r>
      <w:r>
        <w:rPr>
          <w:w w:val="95"/>
        </w:rPr>
        <w:t>m</w:t>
      </w:r>
      <w:r>
        <w:rPr>
          <w:spacing w:val="3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o</w:t>
      </w:r>
      <w:proofErr w:type="gramEnd"/>
      <w:r>
        <w:rPr>
          <w:spacing w:val="-15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-14"/>
          <w:w w:val="95"/>
        </w:rPr>
        <w:t xml:space="preserve"> </w:t>
      </w:r>
      <w:r>
        <w:rPr>
          <w:spacing w:val="1"/>
          <w:w w:val="95"/>
        </w:rPr>
        <w:t>g</w:t>
      </w:r>
      <w:r>
        <w:rPr>
          <w:spacing w:val="2"/>
          <w:w w:val="95"/>
        </w:rPr>
        <w:t>ar</w:t>
      </w:r>
      <w:r>
        <w:rPr>
          <w:w w:val="95"/>
        </w:rPr>
        <w:t>a</w:t>
      </w:r>
      <w:r>
        <w:rPr>
          <w:spacing w:val="-17"/>
          <w:w w:val="95"/>
        </w:rPr>
        <w:t xml:space="preserve"> </w:t>
      </w:r>
      <w:r>
        <w:rPr>
          <w:spacing w:val="1"/>
          <w:w w:val="95"/>
        </w:rPr>
        <w:t>e</w:t>
      </w:r>
      <w:r>
        <w:rPr>
          <w:spacing w:val="2"/>
          <w:w w:val="95"/>
        </w:rPr>
        <w:t>/</w:t>
      </w:r>
      <w:r>
        <w:rPr>
          <w:w w:val="95"/>
        </w:rPr>
        <w:t>o</w:t>
      </w:r>
      <w:r>
        <w:rPr>
          <w:spacing w:val="-16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u</w:t>
      </w:r>
      <w:r>
        <w:rPr>
          <w:spacing w:val="2"/>
          <w:w w:val="95"/>
        </w:rPr>
        <w:t>ra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-17"/>
          <w:w w:val="95"/>
        </w:rPr>
        <w:t xml:space="preserve"> </w:t>
      </w:r>
      <w:r>
        <w:rPr>
          <w:w w:val="95"/>
        </w:rPr>
        <w:t>l</w:t>
      </w:r>
      <w:r>
        <w:rPr>
          <w:spacing w:val="1"/>
          <w:w w:val="95"/>
        </w:rPr>
        <w:t>’es</w:t>
      </w:r>
      <w:r>
        <w:rPr>
          <w:spacing w:val="3"/>
          <w:w w:val="95"/>
        </w:rPr>
        <w:t>e</w:t>
      </w:r>
      <w:r>
        <w:rPr>
          <w:w w:val="95"/>
        </w:rPr>
        <w:t>cu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io</w:t>
      </w:r>
      <w:r>
        <w:rPr>
          <w:w w:val="95"/>
        </w:rPr>
        <w:t>ne</w:t>
      </w:r>
      <w:r>
        <w:rPr>
          <w:spacing w:val="-15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i</w:t>
      </w:r>
      <w:r>
        <w:rPr>
          <w:spacing w:val="-16"/>
          <w:w w:val="95"/>
        </w:rPr>
        <w:t xml:space="preserve"> </w:t>
      </w:r>
      <w:r>
        <w:rPr>
          <w:spacing w:val="3"/>
          <w:w w:val="95"/>
        </w:rPr>
        <w:t>c</w:t>
      </w:r>
      <w:r>
        <w:rPr>
          <w:w w:val="95"/>
        </w:rPr>
        <w:t>on</w:t>
      </w:r>
      <w:r>
        <w:rPr>
          <w:spacing w:val="2"/>
          <w:w w:val="95"/>
        </w:rPr>
        <w:t>tra</w:t>
      </w:r>
      <w:r>
        <w:rPr>
          <w:w w:val="95"/>
        </w:rPr>
        <w:t>tt</w:t>
      </w:r>
      <w:r>
        <w:rPr>
          <w:spacing w:val="2"/>
          <w:w w:val="95"/>
        </w:rPr>
        <w:t>i</w:t>
      </w:r>
      <w:r>
        <w:rPr>
          <w:w w:val="95"/>
        </w:rPr>
        <w:t>,</w:t>
      </w:r>
      <w:r>
        <w:rPr>
          <w:spacing w:val="-15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a</w:t>
      </w:r>
      <w:r>
        <w:rPr>
          <w:spacing w:val="-19"/>
          <w:w w:val="95"/>
        </w:rPr>
        <w:t xml:space="preserve"> </w:t>
      </w:r>
      <w:r>
        <w:rPr>
          <w:w w:val="95"/>
        </w:rPr>
        <w:t>p</w:t>
      </w:r>
      <w:r>
        <w:rPr>
          <w:spacing w:val="2"/>
          <w:w w:val="95"/>
        </w:rPr>
        <w:t>art</w:t>
      </w:r>
      <w:r>
        <w:rPr>
          <w:w w:val="95"/>
        </w:rPr>
        <w:t>e</w:t>
      </w:r>
      <w:r>
        <w:rPr>
          <w:spacing w:val="-17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-17"/>
          <w:w w:val="95"/>
        </w:rPr>
        <w:t xml:space="preserve"> </w:t>
      </w:r>
      <w:r>
        <w:rPr>
          <w:w w:val="95"/>
        </w:rPr>
        <w:t>o</w:t>
      </w:r>
      <w:r>
        <w:rPr>
          <w:spacing w:val="1"/>
          <w:w w:val="95"/>
        </w:rPr>
        <w:t>g</w:t>
      </w:r>
      <w:r>
        <w:rPr>
          <w:w w:val="95"/>
        </w:rPr>
        <w:t>ni</w:t>
      </w:r>
      <w:r>
        <w:rPr>
          <w:spacing w:val="-16"/>
          <w:w w:val="95"/>
        </w:rPr>
        <w:t xml:space="preserve"> 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ess</w:t>
      </w:r>
      <w:r>
        <w:rPr>
          <w:w w:val="95"/>
        </w:rPr>
        <w:t>a</w:t>
      </w:r>
      <w:r>
        <w:rPr>
          <w:spacing w:val="2"/>
          <w:w w:val="95"/>
        </w:rPr>
        <w:t>t</w:t>
      </w:r>
      <w:r>
        <w:rPr>
          <w:w w:val="95"/>
        </w:rPr>
        <w:t>o</w:t>
      </w:r>
      <w:r>
        <w:rPr>
          <w:spacing w:val="-12"/>
          <w:w w:val="95"/>
        </w:rPr>
        <w:t xml:space="preserve"> </w:t>
      </w:r>
      <w:r>
        <w:rPr>
          <w:w w:val="95"/>
        </w:rPr>
        <w:t>o</w:t>
      </w:r>
      <w:r>
        <w:rPr>
          <w:spacing w:val="-18"/>
          <w:w w:val="95"/>
        </w:rPr>
        <w:t xml:space="preserve"> </w:t>
      </w:r>
      <w:r>
        <w:rPr>
          <w:spacing w:val="4"/>
          <w:w w:val="95"/>
        </w:rPr>
        <w:t>a</w:t>
      </w:r>
      <w:r>
        <w:rPr>
          <w:spacing w:val="3"/>
          <w:w w:val="95"/>
        </w:rPr>
        <w:t>d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spacing w:val="2"/>
          <w:w w:val="95"/>
        </w:rPr>
        <w:t>tt</w:t>
      </w:r>
      <w:r>
        <w:rPr>
          <w:w w:val="95"/>
        </w:rPr>
        <w:t>o</w:t>
      </w:r>
      <w:r>
        <w:rPr>
          <w:spacing w:val="-16"/>
          <w:w w:val="95"/>
        </w:rPr>
        <w:t xml:space="preserve"> </w:t>
      </w:r>
      <w:r>
        <w:rPr>
          <w:w w:val="95"/>
        </w:rPr>
        <w:t>o</w:t>
      </w:r>
      <w:r>
        <w:rPr>
          <w:spacing w:val="-18"/>
          <w:w w:val="95"/>
        </w:rPr>
        <w:t xml:space="preserve"> </w:t>
      </w:r>
      <w:r>
        <w:rPr>
          <w:spacing w:val="1"/>
          <w:w w:val="95"/>
        </w:rPr>
        <w:t>d</w:t>
      </w:r>
      <w:r>
        <w:rPr>
          <w:w w:val="95"/>
        </w:rPr>
        <w:t>i</w:t>
      </w:r>
      <w:r>
        <w:rPr>
          <w:spacing w:val="-15"/>
          <w:w w:val="95"/>
        </w:rPr>
        <w:t xml:space="preserve"> </w:t>
      </w:r>
      <w:r>
        <w:rPr>
          <w:w w:val="95"/>
        </w:rPr>
        <w:t>ch</w:t>
      </w:r>
      <w:r>
        <w:rPr>
          <w:spacing w:val="2"/>
          <w:w w:val="95"/>
        </w:rPr>
        <w:t>i</w:t>
      </w:r>
      <w:r>
        <w:rPr>
          <w:w w:val="95"/>
        </w:rPr>
        <w:t>u</w:t>
      </w:r>
      <w:r>
        <w:rPr>
          <w:spacing w:val="3"/>
          <w:w w:val="95"/>
        </w:rPr>
        <w:t>n</w:t>
      </w:r>
      <w:r>
        <w:rPr>
          <w:w w:val="95"/>
        </w:rPr>
        <w:t>que</w:t>
      </w:r>
      <w:r>
        <w:rPr>
          <w:spacing w:val="2"/>
          <w:w w:val="95"/>
        </w:rPr>
        <w:t xml:space="preserve"> </w:t>
      </w:r>
      <w:r>
        <w:rPr>
          <w:w w:val="95"/>
        </w:rPr>
        <w:t>p</w:t>
      </w:r>
      <w:r>
        <w:rPr>
          <w:spacing w:val="1"/>
          <w:w w:val="95"/>
        </w:rPr>
        <w:t>o</w:t>
      </w:r>
      <w:r>
        <w:rPr>
          <w:w w:val="95"/>
        </w:rPr>
        <w:t>s</w:t>
      </w:r>
      <w:r>
        <w:rPr>
          <w:spacing w:val="-1"/>
          <w:w w:val="95"/>
        </w:rPr>
        <w:t>s</w:t>
      </w:r>
      <w:r>
        <w:rPr>
          <w:w w:val="95"/>
        </w:rPr>
        <w:t>a</w:t>
      </w:r>
      <w:r>
        <w:rPr>
          <w:w w:val="99"/>
        </w:rPr>
        <w:t xml:space="preserve"> </w:t>
      </w:r>
      <w:r>
        <w:rPr>
          <w:w w:val="95"/>
        </w:rPr>
        <w:t>in</w:t>
      </w:r>
      <w:r>
        <w:rPr>
          <w:spacing w:val="-1"/>
          <w:w w:val="95"/>
        </w:rPr>
        <w:t>f</w:t>
      </w:r>
      <w:r>
        <w:rPr>
          <w:w w:val="95"/>
        </w:rPr>
        <w:t>lu</w:t>
      </w:r>
      <w:r>
        <w:rPr>
          <w:spacing w:val="-1"/>
          <w:w w:val="95"/>
        </w:rPr>
        <w:t>e</w:t>
      </w:r>
      <w:r>
        <w:rPr>
          <w:w w:val="95"/>
        </w:rPr>
        <w:t>nzare</w:t>
      </w:r>
      <w:r>
        <w:rPr>
          <w:spacing w:val="10"/>
          <w:w w:val="95"/>
        </w:rPr>
        <w:t xml:space="preserve"> </w:t>
      </w:r>
      <w:r>
        <w:rPr>
          <w:spacing w:val="-1"/>
          <w:w w:val="95"/>
        </w:rPr>
        <w:t>l</w:t>
      </w:r>
      <w:r>
        <w:rPr>
          <w:w w:val="95"/>
        </w:rPr>
        <w:t>e</w:t>
      </w:r>
      <w:r>
        <w:rPr>
          <w:spacing w:val="8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ci</w:t>
      </w:r>
      <w:r>
        <w:rPr>
          <w:spacing w:val="-1"/>
          <w:w w:val="95"/>
        </w:rPr>
        <w:t>s</w:t>
      </w:r>
      <w:r>
        <w:rPr>
          <w:w w:val="95"/>
        </w:rPr>
        <w:t>ioni</w:t>
      </w:r>
      <w:r>
        <w:rPr>
          <w:spacing w:val="16"/>
          <w:w w:val="95"/>
        </w:rPr>
        <w:t xml:space="preserve"> </w:t>
      </w:r>
      <w:r>
        <w:rPr>
          <w:spacing w:val="1"/>
          <w:w w:val="95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lative</w:t>
      </w:r>
      <w:r>
        <w:rPr>
          <w:spacing w:val="5"/>
          <w:w w:val="95"/>
        </w:rPr>
        <w:t xml:space="preserve"> </w:t>
      </w:r>
      <w:r>
        <w:rPr>
          <w:w w:val="95"/>
        </w:rPr>
        <w:t>alla</w:t>
      </w:r>
      <w:r>
        <w:rPr>
          <w:spacing w:val="15"/>
          <w:w w:val="95"/>
        </w:rPr>
        <w:t xml:space="preserve"> </w:t>
      </w:r>
      <w:r>
        <w:rPr>
          <w:w w:val="95"/>
        </w:rPr>
        <w:t>gara</w:t>
      </w:r>
      <w:r>
        <w:rPr>
          <w:spacing w:val="12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w w:val="95"/>
        </w:rPr>
        <w:t>n</w:t>
      </w:r>
      <w:r>
        <w:rPr>
          <w:spacing w:val="16"/>
          <w:w w:val="95"/>
        </w:rPr>
        <w:t xml:space="preserve"> </w:t>
      </w:r>
      <w:r>
        <w:rPr>
          <w:w w:val="95"/>
        </w:rPr>
        <w:t>ogg</w:t>
      </w:r>
      <w:r>
        <w:rPr>
          <w:spacing w:val="-1"/>
          <w:w w:val="95"/>
        </w:rPr>
        <w:t>e</w:t>
      </w:r>
      <w:r>
        <w:rPr>
          <w:w w:val="95"/>
        </w:rPr>
        <w:t>tto;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1" w:line="249" w:lineRule="auto"/>
        <w:ind w:left="833" w:right="825"/>
      </w:pPr>
      <w:proofErr w:type="gramStart"/>
      <w:r>
        <w:t>ad</w:t>
      </w:r>
      <w:proofErr w:type="gramEnd"/>
      <w:r>
        <w:rPr>
          <w:spacing w:val="-9"/>
        </w:rPr>
        <w:t xml:space="preserve"> </w:t>
      </w:r>
      <w:r>
        <w:t>as</w:t>
      </w:r>
      <w:r>
        <w:rPr>
          <w:spacing w:val="-2"/>
        </w:rPr>
        <w:t>s</w:t>
      </w:r>
      <w:r>
        <w:t>icura</w:t>
      </w:r>
      <w:r>
        <w:rPr>
          <w:spacing w:val="2"/>
        </w:rPr>
        <w:t>r</w:t>
      </w:r>
      <w:r>
        <w:t>e</w:t>
      </w:r>
      <w:r>
        <w:rPr>
          <w:spacing w:val="-10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0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tr</w:t>
      </w:r>
      <w:r>
        <w:rPr>
          <w:spacing w:val="1"/>
        </w:rPr>
        <w:t>o</w:t>
      </w:r>
      <w:r>
        <w:rPr>
          <w:spacing w:val="-2"/>
        </w:rPr>
        <w:t>v</w:t>
      </w:r>
      <w:r>
        <w:t>a</w:t>
      </w:r>
      <w:r>
        <w:rPr>
          <w:spacing w:val="2"/>
        </w:rPr>
        <w:t>r</w:t>
      </w:r>
      <w:r>
        <w:rPr>
          <w:spacing w:val="-1"/>
        </w:rPr>
        <w:t>s</w:t>
      </w:r>
      <w:r>
        <w:t>i</w:t>
      </w:r>
      <w:r>
        <w:rPr>
          <w:spacing w:val="-7"/>
        </w:rPr>
        <w:t xml:space="preserve"> </w:t>
      </w:r>
      <w:r>
        <w:rPr>
          <w:spacing w:val="2"/>
        </w:rPr>
        <w:t>i</w:t>
      </w:r>
      <w:r>
        <w:t>n</w:t>
      </w:r>
      <w:r>
        <w:rPr>
          <w:spacing w:val="-9"/>
        </w:rPr>
        <w:t xml:space="preserve"> </w:t>
      </w:r>
      <w:r>
        <w:rPr>
          <w:spacing w:val="-1"/>
        </w:rPr>
        <w:t>s</w:t>
      </w:r>
      <w:r>
        <w:t>it</w:t>
      </w:r>
      <w:r>
        <w:rPr>
          <w:spacing w:val="1"/>
        </w:rPr>
        <w:t>u</w:t>
      </w:r>
      <w:r>
        <w:t>a</w:t>
      </w:r>
      <w:r>
        <w:rPr>
          <w:spacing w:val="1"/>
        </w:rPr>
        <w:t>z</w:t>
      </w:r>
      <w:r>
        <w:t>io</w:t>
      </w:r>
      <w:r>
        <w:rPr>
          <w:spacing w:val="1"/>
        </w:rPr>
        <w:t>n</w:t>
      </w:r>
      <w:r>
        <w:t>i</w:t>
      </w:r>
      <w:r>
        <w:rPr>
          <w:spacing w:val="-11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10"/>
        </w:rPr>
        <w:t xml:space="preserve"> </w:t>
      </w:r>
      <w:r>
        <w:t>co</w:t>
      </w:r>
      <w:r>
        <w:rPr>
          <w:spacing w:val="1"/>
        </w:rPr>
        <w:t>n</w:t>
      </w:r>
      <w:r>
        <w:t>tr</w:t>
      </w:r>
      <w:r>
        <w:rPr>
          <w:spacing w:val="1"/>
        </w:rPr>
        <w:t>o</w:t>
      </w:r>
      <w:r>
        <w:t>llo</w:t>
      </w:r>
      <w:r>
        <w:rPr>
          <w:spacing w:val="-9"/>
        </w:rPr>
        <w:t xml:space="preserve"> </w:t>
      </w:r>
      <w:r>
        <w:t>o</w:t>
      </w:r>
      <w:r>
        <w:rPr>
          <w:spacing w:val="-9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8"/>
        </w:rPr>
        <w:t xml:space="preserve"> </w:t>
      </w:r>
      <w:r>
        <w:t>coll</w:t>
      </w:r>
      <w:r>
        <w:rPr>
          <w:spacing w:val="-1"/>
        </w:rPr>
        <w:t>e</w:t>
      </w:r>
      <w:r>
        <w:t>ga</w:t>
      </w:r>
      <w:r>
        <w:rPr>
          <w:spacing w:val="1"/>
        </w:rPr>
        <w:t>m</w:t>
      </w:r>
      <w:r>
        <w:rPr>
          <w:spacing w:val="-1"/>
        </w:rPr>
        <w:t>e</w:t>
      </w:r>
      <w:r>
        <w:t>nto</w:t>
      </w:r>
      <w:r>
        <w:rPr>
          <w:spacing w:val="-9"/>
        </w:rPr>
        <w:t xml:space="preserve"> </w:t>
      </w:r>
      <w:r>
        <w:t>(</w:t>
      </w:r>
      <w:r>
        <w:rPr>
          <w:spacing w:val="-2"/>
        </w:rPr>
        <w:t>f</w:t>
      </w:r>
      <w:r>
        <w:t>o</w:t>
      </w:r>
      <w:r>
        <w:rPr>
          <w:spacing w:val="2"/>
        </w:rPr>
        <w:t>r</w:t>
      </w:r>
      <w:r>
        <w:rPr>
          <w:spacing w:val="-1"/>
        </w:rPr>
        <w:t>m</w:t>
      </w:r>
      <w:r>
        <w:t>a</w:t>
      </w:r>
      <w:r>
        <w:rPr>
          <w:spacing w:val="2"/>
        </w:rPr>
        <w:t>l</w:t>
      </w:r>
      <w:r>
        <w:t>e</w:t>
      </w:r>
      <w:r>
        <w:rPr>
          <w:spacing w:val="-10"/>
        </w:rPr>
        <w:t xml:space="preserve"> </w:t>
      </w:r>
      <w:r>
        <w:rPr>
          <w:spacing w:val="-1"/>
        </w:rPr>
        <w:t>e</w:t>
      </w:r>
      <w:r>
        <w:t>/o</w:t>
      </w:r>
      <w:r>
        <w:rPr>
          <w:spacing w:val="-7"/>
        </w:rPr>
        <w:t xml:space="preserve"> </w:t>
      </w:r>
      <w:r>
        <w:rPr>
          <w:spacing w:val="-1"/>
        </w:rPr>
        <w:t>s</w:t>
      </w:r>
      <w:r>
        <w:rPr>
          <w:spacing w:val="2"/>
        </w:rPr>
        <w:t>o</w:t>
      </w:r>
      <w:r>
        <w:rPr>
          <w:spacing w:val="-1"/>
        </w:rPr>
        <w:t>s</w:t>
      </w:r>
      <w:r>
        <w:t>tanzial</w:t>
      </w:r>
      <w:r>
        <w:rPr>
          <w:spacing w:val="-1"/>
        </w:rPr>
        <w:t>e</w:t>
      </w:r>
      <w:r>
        <w:t>)</w:t>
      </w:r>
      <w:r>
        <w:rPr>
          <w:spacing w:val="-9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altri</w:t>
      </w:r>
      <w:r>
        <w:rPr>
          <w:w w:val="99"/>
        </w:rPr>
        <w:t xml:space="preserve"> </w:t>
      </w:r>
      <w:r>
        <w:t>co</w:t>
      </w:r>
      <w:r>
        <w:rPr>
          <w:spacing w:val="1"/>
        </w:rPr>
        <w:t>n</w:t>
      </w:r>
      <w:r>
        <w:t>correnti</w:t>
      </w:r>
      <w:r>
        <w:rPr>
          <w:spacing w:val="-24"/>
        </w:rPr>
        <w:t xml:space="preserve"> </w:t>
      </w:r>
      <w:r>
        <w:t>e</w:t>
      </w:r>
      <w:r>
        <w:rPr>
          <w:spacing w:val="-24"/>
        </w:rPr>
        <w:t xml:space="preserve"> </w:t>
      </w:r>
      <w:r>
        <w:t>che</w:t>
      </w:r>
      <w:r>
        <w:rPr>
          <w:spacing w:val="-24"/>
        </w:rPr>
        <w:t xml:space="preserve"> </w:t>
      </w:r>
      <w:r>
        <w:t>non</w:t>
      </w:r>
      <w:r>
        <w:rPr>
          <w:spacing w:val="-22"/>
        </w:rPr>
        <w:t xml:space="preserve"> </w:t>
      </w:r>
      <w:r>
        <w:rPr>
          <w:spacing w:val="-2"/>
        </w:rPr>
        <w:t>s</w:t>
      </w:r>
      <w:r>
        <w:t>i</w:t>
      </w:r>
      <w:r>
        <w:rPr>
          <w:spacing w:val="-20"/>
        </w:rPr>
        <w:t xml:space="preserve"> </w:t>
      </w:r>
      <w:r>
        <w:t>è</w:t>
      </w:r>
      <w:r>
        <w:rPr>
          <w:spacing w:val="-24"/>
        </w:rPr>
        <w:t xml:space="preserve"> </w:t>
      </w:r>
      <w:r>
        <w:t>acc</w:t>
      </w:r>
      <w:r>
        <w:rPr>
          <w:spacing w:val="2"/>
        </w:rPr>
        <w:t>o</w:t>
      </w:r>
      <w:r>
        <w:t>r</w:t>
      </w:r>
      <w:r>
        <w:rPr>
          <w:spacing w:val="1"/>
        </w:rPr>
        <w:t>d</w:t>
      </w:r>
      <w:r>
        <w:t>ata</w:t>
      </w:r>
      <w:r>
        <w:rPr>
          <w:spacing w:val="-23"/>
        </w:rPr>
        <w:t xml:space="preserve"> </w:t>
      </w:r>
      <w:r>
        <w:t>e</w:t>
      </w:r>
      <w:r>
        <w:rPr>
          <w:spacing w:val="-24"/>
        </w:rPr>
        <w:t xml:space="preserve"> </w:t>
      </w:r>
      <w:r>
        <w:t>non</w:t>
      </w:r>
      <w:r>
        <w:rPr>
          <w:spacing w:val="-22"/>
        </w:rPr>
        <w:t xml:space="preserve"> </w:t>
      </w:r>
      <w:r>
        <w:rPr>
          <w:spacing w:val="-2"/>
        </w:rPr>
        <w:t>s</w:t>
      </w:r>
      <w:r>
        <w:t>i</w:t>
      </w:r>
      <w:r>
        <w:rPr>
          <w:spacing w:val="-23"/>
        </w:rPr>
        <w:t xml:space="preserve"> </w:t>
      </w:r>
      <w:r>
        <w:t>accor</w:t>
      </w:r>
      <w:r>
        <w:rPr>
          <w:spacing w:val="1"/>
        </w:rPr>
        <w:t>d</w:t>
      </w:r>
      <w:r>
        <w:rPr>
          <w:spacing w:val="-1"/>
        </w:rPr>
        <w:t>e</w:t>
      </w:r>
      <w:r>
        <w:t>rà</w:t>
      </w:r>
      <w:r>
        <w:rPr>
          <w:spacing w:val="-22"/>
        </w:rPr>
        <w:t xml:space="preserve"> </w:t>
      </w:r>
      <w:r>
        <w:t>con</w:t>
      </w:r>
      <w:r>
        <w:rPr>
          <w:spacing w:val="-23"/>
        </w:rPr>
        <w:t xml:space="preserve"> </w:t>
      </w:r>
      <w:r>
        <w:t>al</w:t>
      </w:r>
      <w:r>
        <w:rPr>
          <w:spacing w:val="3"/>
        </w:rPr>
        <w:t>t</w:t>
      </w:r>
      <w:r>
        <w:t>ri</w:t>
      </w:r>
      <w:r>
        <w:rPr>
          <w:spacing w:val="-23"/>
        </w:rPr>
        <w:t xml:space="preserve"> </w:t>
      </w:r>
      <w:r>
        <w:t>partec</w:t>
      </w:r>
      <w:r>
        <w:rPr>
          <w:spacing w:val="-1"/>
        </w:rPr>
        <w:t>i</w:t>
      </w:r>
      <w:r>
        <w:t>pa</w:t>
      </w:r>
      <w:r>
        <w:rPr>
          <w:spacing w:val="1"/>
        </w:rPr>
        <w:t>n</w:t>
      </w:r>
      <w:r>
        <w:t>ti</w:t>
      </w:r>
      <w:r>
        <w:rPr>
          <w:spacing w:val="-22"/>
        </w:rPr>
        <w:t xml:space="preserve"> </w:t>
      </w:r>
      <w:r>
        <w:t>alla</w:t>
      </w:r>
      <w:r>
        <w:rPr>
          <w:spacing w:val="-21"/>
        </w:rPr>
        <w:t xml:space="preserve"> </w:t>
      </w:r>
      <w:r>
        <w:t>gara;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2" w:line="249" w:lineRule="auto"/>
        <w:ind w:left="833" w:right="413"/>
      </w:pPr>
      <w:proofErr w:type="gramStart"/>
      <w:r>
        <w:t>ad</w:t>
      </w:r>
      <w:proofErr w:type="gramEnd"/>
      <w:r>
        <w:rPr>
          <w:spacing w:val="-30"/>
        </w:rPr>
        <w:t xml:space="preserve"> </w:t>
      </w:r>
      <w:r>
        <w:t>in</w:t>
      </w:r>
      <w:r>
        <w:rPr>
          <w:spacing w:val="-1"/>
        </w:rPr>
        <w:t>f</w:t>
      </w:r>
      <w:r>
        <w:t>or</w:t>
      </w:r>
      <w:r>
        <w:rPr>
          <w:spacing w:val="-1"/>
        </w:rPr>
        <w:t>m</w:t>
      </w:r>
      <w:r>
        <w:t>are</w:t>
      </w:r>
      <w:r>
        <w:rPr>
          <w:spacing w:val="-29"/>
        </w:rPr>
        <w:t xml:space="preserve"> </w:t>
      </w:r>
      <w:r>
        <w:t>punt</w:t>
      </w:r>
      <w:r>
        <w:rPr>
          <w:spacing w:val="1"/>
        </w:rPr>
        <w:t>u</w:t>
      </w:r>
      <w:r>
        <w:t>alm</w:t>
      </w:r>
      <w:r>
        <w:rPr>
          <w:spacing w:val="-1"/>
        </w:rPr>
        <w:t>e</w:t>
      </w:r>
      <w:r>
        <w:t>nte</w:t>
      </w:r>
      <w:r>
        <w:rPr>
          <w:spacing w:val="-29"/>
        </w:rPr>
        <w:t xml:space="preserve"> </w:t>
      </w:r>
      <w:r>
        <w:t>t</w:t>
      </w:r>
      <w:r>
        <w:rPr>
          <w:spacing w:val="3"/>
        </w:rPr>
        <w:t>u</w:t>
      </w:r>
      <w:r>
        <w:t>tto</w:t>
      </w:r>
      <w:r>
        <w:rPr>
          <w:spacing w:val="-30"/>
        </w:rPr>
        <w:t xml:space="preserve"> </w:t>
      </w:r>
      <w:r>
        <w:rPr>
          <w:spacing w:val="-1"/>
        </w:rPr>
        <w:t>i</w:t>
      </w:r>
      <w:r>
        <w:t>l</w:t>
      </w:r>
      <w:r>
        <w:rPr>
          <w:spacing w:val="-30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1"/>
        </w:rPr>
        <w:t>s</w:t>
      </w:r>
      <w:r>
        <w:t>onale,</w:t>
      </w:r>
      <w:r>
        <w:rPr>
          <w:spacing w:val="-29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9"/>
        </w:rPr>
        <w:t xml:space="preserve"> </w:t>
      </w:r>
      <w:r>
        <w:t>cui</w:t>
      </w:r>
      <w:r>
        <w:rPr>
          <w:spacing w:val="-28"/>
        </w:rPr>
        <w:t xml:space="preserve"> </w:t>
      </w:r>
      <w:r>
        <w:rPr>
          <w:spacing w:val="-2"/>
        </w:rPr>
        <w:t>s</w:t>
      </w:r>
      <w:r>
        <w:t>i</w:t>
      </w:r>
      <w:r>
        <w:rPr>
          <w:spacing w:val="-31"/>
        </w:rPr>
        <w:t xml:space="preserve"> </w:t>
      </w:r>
      <w:r>
        <w:t>a</w:t>
      </w:r>
      <w:r>
        <w:rPr>
          <w:spacing w:val="1"/>
        </w:rPr>
        <w:t>v</w:t>
      </w:r>
      <w:r>
        <w:rPr>
          <w:spacing w:val="-2"/>
        </w:rPr>
        <w:t>v</w:t>
      </w:r>
      <w:r>
        <w:t>ale,</w:t>
      </w:r>
      <w:r>
        <w:rPr>
          <w:spacing w:val="-27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-30"/>
        </w:rPr>
        <w:t xml:space="preserve"> </w:t>
      </w:r>
      <w:r>
        <w:t>pr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e</w:t>
      </w:r>
      <w:r>
        <w:t>nte</w:t>
      </w:r>
      <w:r>
        <w:rPr>
          <w:spacing w:val="-30"/>
        </w:rPr>
        <w:t xml:space="preserve"> </w:t>
      </w:r>
      <w:r>
        <w:t>Patto</w:t>
      </w:r>
      <w:r>
        <w:rPr>
          <w:spacing w:val="-30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31"/>
        </w:rPr>
        <w:t xml:space="preserve"> </w:t>
      </w:r>
      <w:r>
        <w:t>integr</w:t>
      </w:r>
      <w:r>
        <w:rPr>
          <w:spacing w:val="-1"/>
        </w:rPr>
        <w:t>i</w:t>
      </w:r>
      <w:r>
        <w:t>tà</w:t>
      </w:r>
      <w:r>
        <w:rPr>
          <w:spacing w:val="-27"/>
        </w:rPr>
        <w:t xml:space="preserve"> </w:t>
      </w:r>
      <w:r>
        <w:t>e</w:t>
      </w:r>
      <w:r>
        <w:rPr>
          <w:spacing w:val="-27"/>
        </w:rPr>
        <w:t xml:space="preserve"> </w:t>
      </w:r>
      <w:r>
        <w:t>d</w:t>
      </w:r>
      <w:r>
        <w:rPr>
          <w:spacing w:val="-1"/>
        </w:rPr>
        <w:t>e</w:t>
      </w:r>
      <w:r>
        <w:t>gli</w:t>
      </w:r>
      <w:r>
        <w:rPr>
          <w:spacing w:val="-28"/>
        </w:rPr>
        <w:t xml:space="preserve"> </w:t>
      </w:r>
      <w:r>
        <w:t>obbli</w:t>
      </w:r>
      <w:r>
        <w:rPr>
          <w:spacing w:val="-1"/>
        </w:rPr>
        <w:t>g</w:t>
      </w:r>
      <w:r>
        <w:t>hi</w:t>
      </w:r>
      <w:r>
        <w:rPr>
          <w:spacing w:val="-3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e</w:t>
      </w:r>
      <w:r>
        <w:rPr>
          <w:spacing w:val="-2"/>
        </w:rPr>
        <w:t>s</w:t>
      </w:r>
      <w:r>
        <w:rPr>
          <w:spacing w:val="-1"/>
        </w:rPr>
        <w:t>s</w:t>
      </w:r>
      <w:r>
        <w:t>o</w:t>
      </w:r>
      <w:r>
        <w:rPr>
          <w:w w:val="99"/>
        </w:rPr>
        <w:t xml:space="preserve"> </w:t>
      </w:r>
      <w:r>
        <w:t>co</w:t>
      </w:r>
      <w:r>
        <w:rPr>
          <w:spacing w:val="1"/>
        </w:rPr>
        <w:t>n</w:t>
      </w:r>
      <w:r>
        <w:t>tenuti;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line="254" w:lineRule="exact"/>
        <w:ind w:left="833"/>
      </w:pPr>
      <w:proofErr w:type="gramStart"/>
      <w:r>
        <w:t>a</w:t>
      </w:r>
      <w:proofErr w:type="gramEnd"/>
      <w:r>
        <w:rPr>
          <w:spacing w:val="-31"/>
        </w:rPr>
        <w:t xml:space="preserve"> </w:t>
      </w:r>
      <w:r>
        <w:rPr>
          <w:spacing w:val="-2"/>
        </w:rPr>
        <w:t>v</w:t>
      </w:r>
      <w:r>
        <w:t>ig</w:t>
      </w:r>
      <w:r>
        <w:rPr>
          <w:spacing w:val="-1"/>
        </w:rPr>
        <w:t>i</w:t>
      </w:r>
      <w:r>
        <w:t>la</w:t>
      </w:r>
      <w:r>
        <w:rPr>
          <w:spacing w:val="2"/>
        </w:rPr>
        <w:t>r</w:t>
      </w:r>
      <w:r>
        <w:t>e</w:t>
      </w:r>
      <w:r>
        <w:rPr>
          <w:spacing w:val="-32"/>
        </w:rPr>
        <w:t xml:space="preserve"> </w:t>
      </w:r>
      <w:r>
        <w:t>af</w:t>
      </w:r>
      <w:r>
        <w:rPr>
          <w:spacing w:val="-2"/>
        </w:rPr>
        <w:t>f</w:t>
      </w:r>
      <w:r>
        <w:t>inché</w:t>
      </w:r>
      <w:r>
        <w:rPr>
          <w:spacing w:val="-30"/>
        </w:rPr>
        <w:t xml:space="preserve"> </w:t>
      </w:r>
      <w:r>
        <w:rPr>
          <w:spacing w:val="-1"/>
        </w:rPr>
        <w:t>gl</w:t>
      </w:r>
      <w:r>
        <w:t>i</w:t>
      </w:r>
      <w:r>
        <w:rPr>
          <w:spacing w:val="-31"/>
        </w:rPr>
        <w:t xml:space="preserve"> </w:t>
      </w:r>
      <w:r>
        <w:t>i</w:t>
      </w:r>
      <w:r>
        <w:rPr>
          <w:spacing w:val="-1"/>
        </w:rPr>
        <w:t>m</w:t>
      </w:r>
      <w:r>
        <w:t>p</w:t>
      </w:r>
      <w:r>
        <w:rPr>
          <w:spacing w:val="1"/>
        </w:rPr>
        <w:t>e</w:t>
      </w:r>
      <w:r>
        <w:t>gni</w:t>
      </w:r>
      <w:r>
        <w:rPr>
          <w:spacing w:val="-29"/>
        </w:rPr>
        <w:t xml:space="preserve"> </w:t>
      </w:r>
      <w:r>
        <w:rPr>
          <w:spacing w:val="1"/>
        </w:rPr>
        <w:t>s</w:t>
      </w:r>
      <w:r>
        <w:t>opra</w:t>
      </w:r>
      <w:r>
        <w:rPr>
          <w:spacing w:val="-30"/>
        </w:rPr>
        <w:t xml:space="preserve"> </w:t>
      </w:r>
      <w:r>
        <w:t>indicati</w:t>
      </w:r>
      <w:r>
        <w:rPr>
          <w:spacing w:val="-29"/>
        </w:rPr>
        <w:t xml:space="preserve"> </w:t>
      </w:r>
      <w:r>
        <w:rPr>
          <w:spacing w:val="-1"/>
        </w:rPr>
        <w:t>s</w:t>
      </w:r>
      <w:r>
        <w:t>ia</w:t>
      </w:r>
      <w:r>
        <w:rPr>
          <w:spacing w:val="1"/>
        </w:rPr>
        <w:t>n</w:t>
      </w:r>
      <w:r>
        <w:t>o</w:t>
      </w:r>
      <w:r>
        <w:rPr>
          <w:spacing w:val="-31"/>
        </w:rPr>
        <w:t xml:space="preserve"> </w:t>
      </w:r>
      <w:r>
        <w:t>o</w:t>
      </w:r>
      <w:r>
        <w:rPr>
          <w:spacing w:val="-1"/>
        </w:rPr>
        <w:t>sse</w:t>
      </w:r>
      <w:r>
        <w:rPr>
          <w:spacing w:val="2"/>
        </w:rPr>
        <w:t>r</w:t>
      </w:r>
      <w:r>
        <w:rPr>
          <w:spacing w:val="-2"/>
        </w:rPr>
        <w:t>v</w:t>
      </w:r>
      <w:r>
        <w:t>ati</w:t>
      </w:r>
      <w:r>
        <w:rPr>
          <w:spacing w:val="-29"/>
        </w:rPr>
        <w:t xml:space="preserve"> </w:t>
      </w:r>
      <w:r>
        <w:rPr>
          <w:spacing w:val="1"/>
        </w:rPr>
        <w:t>d</w:t>
      </w:r>
      <w:r>
        <w:t>a</w:t>
      </w:r>
      <w:r>
        <w:rPr>
          <w:spacing w:val="-31"/>
        </w:rPr>
        <w:t xml:space="preserve"> </w:t>
      </w:r>
      <w:r>
        <w:t>t</w:t>
      </w:r>
      <w:r>
        <w:rPr>
          <w:spacing w:val="1"/>
        </w:rPr>
        <w:t>u</w:t>
      </w:r>
      <w:r>
        <w:t>tti</w:t>
      </w:r>
      <w:r>
        <w:rPr>
          <w:spacing w:val="-31"/>
        </w:rPr>
        <w:t xml:space="preserve"> </w:t>
      </w:r>
      <w:r>
        <w:t>i</w:t>
      </w:r>
      <w:r>
        <w:rPr>
          <w:spacing w:val="-31"/>
        </w:rPr>
        <w:t xml:space="preserve"> </w:t>
      </w:r>
      <w:r>
        <w:t>colla</w:t>
      </w:r>
      <w:r>
        <w:rPr>
          <w:spacing w:val="1"/>
        </w:rPr>
        <w:t>b</w:t>
      </w:r>
      <w:r>
        <w:t>oratori</w:t>
      </w:r>
      <w:r>
        <w:rPr>
          <w:spacing w:val="-31"/>
        </w:rPr>
        <w:t xml:space="preserve"> </w:t>
      </w:r>
      <w:r>
        <w:t>e</w:t>
      </w:r>
      <w:r>
        <w:rPr>
          <w:spacing w:val="-32"/>
        </w:rPr>
        <w:t xml:space="preserve"> </w:t>
      </w:r>
      <w:r>
        <w:t>dip</w:t>
      </w:r>
      <w:r>
        <w:rPr>
          <w:spacing w:val="-1"/>
        </w:rPr>
        <w:t>e</w:t>
      </w:r>
      <w:r>
        <w:t>nd</w:t>
      </w:r>
      <w:r>
        <w:rPr>
          <w:spacing w:val="-1"/>
        </w:rPr>
        <w:t>e</w:t>
      </w:r>
      <w:r>
        <w:t>nti</w:t>
      </w:r>
      <w:r>
        <w:rPr>
          <w:spacing w:val="-30"/>
        </w:rPr>
        <w:t xml:space="preserve"> </w:t>
      </w:r>
      <w:r>
        <w:t>n</w:t>
      </w:r>
      <w:r>
        <w:rPr>
          <w:spacing w:val="-1"/>
        </w:rPr>
        <w:t>e</w:t>
      </w:r>
      <w:r>
        <w:t>ll’</w:t>
      </w:r>
      <w:r>
        <w:rPr>
          <w:spacing w:val="-1"/>
        </w:rPr>
        <w:t>e</w:t>
      </w:r>
      <w:r>
        <w:rPr>
          <w:spacing w:val="1"/>
        </w:rPr>
        <w:t>s</w:t>
      </w:r>
      <w:r>
        <w:rPr>
          <w:spacing w:val="-1"/>
        </w:rPr>
        <w:t>e</w:t>
      </w:r>
      <w:r>
        <w:t>rcizio</w:t>
      </w:r>
      <w:r>
        <w:rPr>
          <w:spacing w:val="-31"/>
        </w:rPr>
        <w:t xml:space="preserve"> </w:t>
      </w:r>
      <w:r>
        <w:rPr>
          <w:spacing w:val="3"/>
        </w:rPr>
        <w:t>d</w:t>
      </w:r>
      <w:r>
        <w:rPr>
          <w:spacing w:val="-1"/>
        </w:rPr>
        <w:t>e</w:t>
      </w:r>
      <w:r>
        <w:t>i</w:t>
      </w:r>
    </w:p>
    <w:p w:rsidR="000C50E5" w:rsidRDefault="000C50E5" w:rsidP="000C50E5">
      <w:pPr>
        <w:pStyle w:val="Corpotesto"/>
        <w:kinsoku w:val="0"/>
        <w:overflowPunct w:val="0"/>
        <w:spacing w:before="15"/>
        <w:ind w:left="833"/>
      </w:pPr>
      <w:proofErr w:type="gramStart"/>
      <w:r>
        <w:t>compiti</w:t>
      </w:r>
      <w:proofErr w:type="gramEnd"/>
      <w:r>
        <w:rPr>
          <w:spacing w:val="-9"/>
        </w:rPr>
        <w:t xml:space="preserve"> </w:t>
      </w:r>
      <w:r>
        <w:t>loro</w:t>
      </w:r>
      <w:r>
        <w:rPr>
          <w:spacing w:val="-9"/>
        </w:rPr>
        <w:t xml:space="preserve"> </w:t>
      </w:r>
      <w:r>
        <w:rPr>
          <w:spacing w:val="1"/>
        </w:rPr>
        <w:t>as</w:t>
      </w:r>
      <w:r>
        <w:rPr>
          <w:spacing w:val="-1"/>
        </w:rPr>
        <w:t>se</w:t>
      </w:r>
      <w:r>
        <w:t>gnati;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9" w:line="254" w:lineRule="auto"/>
        <w:ind w:left="833" w:right="751"/>
      </w:pPr>
      <w:proofErr w:type="gramStart"/>
      <w:r>
        <w:rPr>
          <w:spacing w:val="11"/>
          <w:w w:val="95"/>
        </w:rPr>
        <w:t>a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nunciar</w:t>
      </w:r>
      <w:r>
        <w:rPr>
          <w:spacing w:val="9"/>
          <w:w w:val="95"/>
        </w:rPr>
        <w:t>e</w:t>
      </w:r>
      <w:r>
        <w:rPr>
          <w:w w:val="95"/>
        </w:rPr>
        <w:t>all</w:t>
      </w:r>
      <w:r>
        <w:rPr>
          <w:spacing w:val="11"/>
          <w:w w:val="95"/>
        </w:rPr>
        <w:t>a</w:t>
      </w:r>
      <w:r>
        <w:rPr>
          <w:w w:val="95"/>
        </w:rPr>
        <w:t>Pubbli</w:t>
      </w:r>
      <w:r>
        <w:rPr>
          <w:spacing w:val="-1"/>
          <w:w w:val="95"/>
        </w:rPr>
        <w:t>c</w:t>
      </w:r>
      <w:r>
        <w:rPr>
          <w:spacing w:val="12"/>
          <w:w w:val="95"/>
        </w:rPr>
        <w:t>a</w:t>
      </w:r>
      <w:r>
        <w:rPr>
          <w:w w:val="95"/>
        </w:rPr>
        <w:t>Aut</w:t>
      </w:r>
      <w:r>
        <w:rPr>
          <w:spacing w:val="-2"/>
          <w:w w:val="95"/>
        </w:rPr>
        <w:t>o</w:t>
      </w:r>
      <w:r>
        <w:rPr>
          <w:w w:val="95"/>
        </w:rPr>
        <w:t>rit</w:t>
      </w:r>
      <w:r>
        <w:rPr>
          <w:spacing w:val="12"/>
          <w:w w:val="95"/>
        </w:rPr>
        <w:t>à</w:t>
      </w:r>
      <w:r>
        <w:rPr>
          <w:w w:val="95"/>
        </w:rPr>
        <w:t>comp</w:t>
      </w:r>
      <w:r>
        <w:rPr>
          <w:spacing w:val="-1"/>
          <w:w w:val="95"/>
        </w:rPr>
        <w:t>e</w:t>
      </w:r>
      <w:r>
        <w:rPr>
          <w:w w:val="95"/>
        </w:rPr>
        <w:t>tent</w:t>
      </w:r>
      <w:r>
        <w:rPr>
          <w:spacing w:val="11"/>
          <w:w w:val="95"/>
        </w:rPr>
        <w:t>e</w:t>
      </w:r>
      <w:r>
        <w:rPr>
          <w:w w:val="95"/>
        </w:rPr>
        <w:t>ogn</w:t>
      </w:r>
      <w:r>
        <w:rPr>
          <w:spacing w:val="11"/>
          <w:w w:val="95"/>
        </w:rPr>
        <w:t>i</w:t>
      </w:r>
      <w:r>
        <w:rPr>
          <w:w w:val="95"/>
        </w:rPr>
        <w:t>irregolar</w:t>
      </w:r>
      <w:r>
        <w:rPr>
          <w:spacing w:val="1"/>
          <w:w w:val="95"/>
        </w:rPr>
        <w:t>i</w:t>
      </w:r>
      <w:r>
        <w:rPr>
          <w:w w:val="95"/>
        </w:rPr>
        <w:t>t</w:t>
      </w:r>
      <w:r>
        <w:rPr>
          <w:spacing w:val="13"/>
          <w:w w:val="95"/>
        </w:rPr>
        <w:t>à</w:t>
      </w:r>
      <w:r>
        <w:rPr>
          <w:spacing w:val="9"/>
          <w:w w:val="95"/>
        </w:rPr>
        <w:t>o</w:t>
      </w:r>
      <w:r>
        <w:rPr>
          <w:w w:val="95"/>
        </w:rPr>
        <w:t>di</w:t>
      </w:r>
      <w:r>
        <w:rPr>
          <w:spacing w:val="-2"/>
          <w:w w:val="95"/>
        </w:rPr>
        <w:t>s</w:t>
      </w:r>
      <w:r>
        <w:rPr>
          <w:w w:val="95"/>
        </w:rPr>
        <w:t>tor</w:t>
      </w:r>
      <w:r>
        <w:rPr>
          <w:spacing w:val="-1"/>
          <w:w w:val="95"/>
        </w:rPr>
        <w:t>s</w:t>
      </w:r>
      <w:r>
        <w:rPr>
          <w:w w:val="95"/>
        </w:rPr>
        <w:t>ion</w:t>
      </w:r>
      <w:r>
        <w:rPr>
          <w:spacing w:val="8"/>
          <w:w w:val="95"/>
        </w:rPr>
        <w:t>e</w:t>
      </w:r>
      <w:r>
        <w:rPr>
          <w:w w:val="95"/>
        </w:rPr>
        <w:t>d</w:t>
      </w:r>
      <w:r>
        <w:rPr>
          <w:spacing w:val="10"/>
          <w:w w:val="95"/>
        </w:rPr>
        <w:t>i</w:t>
      </w:r>
      <w:r>
        <w:rPr>
          <w:w w:val="95"/>
        </w:rPr>
        <w:t>cu</w:t>
      </w:r>
      <w:r>
        <w:rPr>
          <w:spacing w:val="13"/>
          <w:w w:val="95"/>
        </w:rPr>
        <w:t>i</w:t>
      </w:r>
      <w:r>
        <w:rPr>
          <w:spacing w:val="-1"/>
          <w:w w:val="95"/>
        </w:rPr>
        <w:t>s</w:t>
      </w:r>
      <w:r>
        <w:rPr>
          <w:w w:val="95"/>
        </w:rPr>
        <w:t>i</w:t>
      </w:r>
      <w:r>
        <w:rPr>
          <w:spacing w:val="13"/>
          <w:w w:val="95"/>
        </w:rPr>
        <w:t>a</w:t>
      </w:r>
      <w:r>
        <w:rPr>
          <w:spacing w:val="-2"/>
          <w:w w:val="95"/>
        </w:rPr>
        <w:t>v</w:t>
      </w:r>
      <w:r>
        <w:rPr>
          <w:spacing w:val="-1"/>
          <w:w w:val="95"/>
        </w:rPr>
        <w:t>e</w:t>
      </w:r>
      <w:r>
        <w:rPr>
          <w:w w:val="95"/>
        </w:rPr>
        <w:t>nut</w:t>
      </w:r>
      <w:r>
        <w:rPr>
          <w:spacing w:val="13"/>
          <w:w w:val="95"/>
        </w:rPr>
        <w:t>a</w:t>
      </w:r>
      <w:r>
        <w:rPr>
          <w:spacing w:val="11"/>
          <w:w w:val="95"/>
        </w:rPr>
        <w:t>a</w:t>
      </w:r>
      <w:r>
        <w:rPr>
          <w:w w:val="95"/>
        </w:rPr>
        <w:t>cono</w:t>
      </w:r>
      <w:r>
        <w:rPr>
          <w:spacing w:val="-1"/>
          <w:w w:val="95"/>
        </w:rPr>
        <w:t>s</w:t>
      </w:r>
      <w:r>
        <w:rPr>
          <w:w w:val="95"/>
        </w:rPr>
        <w:t>c</w:t>
      </w:r>
      <w:r>
        <w:rPr>
          <w:spacing w:val="-1"/>
          <w:w w:val="95"/>
        </w:rPr>
        <w:t>e</w:t>
      </w:r>
      <w:r>
        <w:rPr>
          <w:w w:val="95"/>
        </w:rPr>
        <w:t>nz</w:t>
      </w:r>
      <w:r>
        <w:rPr>
          <w:spacing w:val="12"/>
          <w:w w:val="95"/>
        </w:rPr>
        <w:t>a</w:t>
      </w:r>
      <w:r>
        <w:rPr>
          <w:w w:val="95"/>
        </w:rPr>
        <w:t>p</w:t>
      </w:r>
      <w:r>
        <w:rPr>
          <w:spacing w:val="-1"/>
          <w:w w:val="95"/>
        </w:rPr>
        <w:t>e</w:t>
      </w:r>
      <w:r>
        <w:rPr>
          <w:w w:val="95"/>
        </w:rPr>
        <w:t>r</w:t>
      </w:r>
      <w:proofErr w:type="gramEnd"/>
      <w:r>
        <w:rPr>
          <w:w w:val="99"/>
        </w:rPr>
        <w:t xml:space="preserve"> </w:t>
      </w:r>
      <w:r>
        <w:t>qua</w:t>
      </w:r>
      <w:r>
        <w:rPr>
          <w:spacing w:val="1"/>
        </w:rPr>
        <w:t>n</w:t>
      </w:r>
      <w:r>
        <w:t>to</w:t>
      </w:r>
      <w:r>
        <w:rPr>
          <w:spacing w:val="-5"/>
        </w:rPr>
        <w:t xml:space="preserve"> </w:t>
      </w:r>
      <w:r>
        <w:rPr>
          <w:spacing w:val="1"/>
        </w:rPr>
        <w:t>a</w:t>
      </w:r>
      <w:r>
        <w:t>tti</w:t>
      </w:r>
      <w:r>
        <w:rPr>
          <w:spacing w:val="-1"/>
        </w:rPr>
        <w:t>e</w:t>
      </w:r>
      <w:r>
        <w:t>ne</w:t>
      </w:r>
      <w:r>
        <w:rPr>
          <w:spacing w:val="-6"/>
        </w:rPr>
        <w:t xml:space="preserve"> </w:t>
      </w:r>
      <w:r>
        <w:t>l’atti</w:t>
      </w:r>
      <w:r>
        <w:rPr>
          <w:spacing w:val="-1"/>
        </w:rPr>
        <w:t>v</w:t>
      </w:r>
      <w:r>
        <w:t>ità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u</w:t>
      </w:r>
      <w:r>
        <w:t>i</w:t>
      </w:r>
      <w:r>
        <w:rPr>
          <w:spacing w:val="-8"/>
        </w:rPr>
        <w:t xml:space="preserve"> </w:t>
      </w:r>
      <w:r>
        <w:t>all’ogg</w:t>
      </w:r>
      <w:r>
        <w:rPr>
          <w:spacing w:val="-2"/>
        </w:rPr>
        <w:t>e</w:t>
      </w:r>
      <w:r>
        <w:t>tto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lla</w:t>
      </w:r>
      <w:r>
        <w:rPr>
          <w:spacing w:val="-5"/>
        </w:rPr>
        <w:t xml:space="preserve"> </w:t>
      </w:r>
      <w:r>
        <w:t>gara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cau</w:t>
      </w:r>
      <w:r>
        <w:rPr>
          <w:spacing w:val="-1"/>
        </w:rPr>
        <w:t>s</w:t>
      </w:r>
      <w:r>
        <w:rPr>
          <w:spacing w:val="2"/>
        </w:rPr>
        <w:t>a</w:t>
      </w:r>
      <w:r>
        <w:t>.</w:t>
      </w:r>
    </w:p>
    <w:p w:rsidR="000C50E5" w:rsidRDefault="000C50E5" w:rsidP="000C50E5">
      <w:pPr>
        <w:pStyle w:val="Titolo1"/>
        <w:kinsoku w:val="0"/>
        <w:overflowPunct w:val="0"/>
        <w:spacing w:line="242" w:lineRule="exact"/>
        <w:ind w:left="4659" w:right="4664"/>
        <w:jc w:val="center"/>
        <w:rPr>
          <w:b w:val="0"/>
          <w:bCs w:val="0"/>
        </w:rPr>
      </w:pPr>
      <w:r>
        <w:rPr>
          <w:w w:val="90"/>
        </w:rPr>
        <w:t>Ar</w:t>
      </w:r>
      <w:r>
        <w:rPr>
          <w:spacing w:val="1"/>
          <w:w w:val="90"/>
        </w:rPr>
        <w:t>ti</w:t>
      </w:r>
      <w:r>
        <w:rPr>
          <w:w w:val="90"/>
        </w:rPr>
        <w:t>co</w:t>
      </w:r>
      <w:r>
        <w:rPr>
          <w:spacing w:val="1"/>
          <w:w w:val="90"/>
        </w:rPr>
        <w:t>l</w:t>
      </w:r>
      <w:r>
        <w:rPr>
          <w:w w:val="90"/>
        </w:rPr>
        <w:t>o</w:t>
      </w:r>
      <w:r>
        <w:rPr>
          <w:spacing w:val="22"/>
          <w:w w:val="90"/>
        </w:rPr>
        <w:t xml:space="preserve"> </w:t>
      </w:r>
      <w:r>
        <w:rPr>
          <w:w w:val="90"/>
        </w:rPr>
        <w:t>2</w:t>
      </w:r>
    </w:p>
    <w:p w:rsidR="000C50E5" w:rsidRDefault="000C50E5" w:rsidP="000C50E5">
      <w:pPr>
        <w:pStyle w:val="Corpotesto"/>
        <w:kinsoku w:val="0"/>
        <w:overflowPunct w:val="0"/>
        <w:spacing w:before="15" w:line="250" w:lineRule="auto"/>
        <w:ind w:right="118"/>
        <w:jc w:val="both"/>
      </w:pPr>
      <w:r>
        <w:t>L</w:t>
      </w:r>
      <w:r>
        <w:rPr>
          <w:spacing w:val="15"/>
        </w:rPr>
        <w:t xml:space="preserve">a </w:t>
      </w:r>
      <w:r>
        <w:t>ditta,</w:t>
      </w:r>
      <w:r>
        <w:rPr>
          <w:spacing w:val="-32"/>
        </w:rPr>
        <w:t xml:space="preserve"> </w:t>
      </w:r>
      <w:r>
        <w:rPr>
          <w:spacing w:val="-1"/>
        </w:rPr>
        <w:t>s</w:t>
      </w:r>
      <w:r>
        <w:t>i</w:t>
      </w:r>
      <w:r>
        <w:rPr>
          <w:spacing w:val="15"/>
        </w:rPr>
        <w:t xml:space="preserve">n </w:t>
      </w:r>
      <w:r>
        <w:t>d’ora,</w:t>
      </w:r>
      <w:r>
        <w:rPr>
          <w:spacing w:val="-33"/>
        </w:rPr>
        <w:t xml:space="preserve"> </w:t>
      </w:r>
      <w:r>
        <w:t>acc</w:t>
      </w:r>
      <w:r>
        <w:rPr>
          <w:spacing w:val="-1"/>
        </w:rPr>
        <w:t>e</w:t>
      </w:r>
      <w:r>
        <w:t>tt</w:t>
      </w:r>
      <w:r>
        <w:rPr>
          <w:spacing w:val="15"/>
        </w:rPr>
        <w:t xml:space="preserve">a </w:t>
      </w:r>
      <w:r>
        <w:t>ch</w:t>
      </w:r>
      <w:r>
        <w:rPr>
          <w:spacing w:val="16"/>
        </w:rPr>
        <w:t xml:space="preserve">e </w:t>
      </w:r>
      <w:r>
        <w:t>n</w:t>
      </w:r>
      <w:r>
        <w:rPr>
          <w:spacing w:val="-1"/>
        </w:rPr>
        <w:t>e</w:t>
      </w:r>
      <w:r>
        <w:rPr>
          <w:spacing w:val="14"/>
        </w:rPr>
        <w:t xml:space="preserve">l </w:t>
      </w:r>
      <w:r>
        <w:t>c</w:t>
      </w:r>
      <w:r>
        <w:rPr>
          <w:spacing w:val="2"/>
        </w:rPr>
        <w:t>a</w:t>
      </w:r>
      <w:r>
        <w:rPr>
          <w:spacing w:val="-1"/>
        </w:rPr>
        <w:t>s</w:t>
      </w:r>
      <w:r>
        <w:t>o</w:t>
      </w:r>
      <w:r>
        <w:rPr>
          <w:spacing w:val="-31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33"/>
        </w:rPr>
        <w:t xml:space="preserve"> </w:t>
      </w:r>
      <w:r>
        <w:rPr>
          <w:spacing w:val="-1"/>
        </w:rPr>
        <w:t>m</w:t>
      </w:r>
      <w:r>
        <w:t>a</w:t>
      </w:r>
      <w:r>
        <w:rPr>
          <w:spacing w:val="1"/>
        </w:rPr>
        <w:t>n</w:t>
      </w:r>
      <w:r>
        <w:t>cato</w:t>
      </w:r>
      <w:r>
        <w:rPr>
          <w:spacing w:val="-33"/>
        </w:rPr>
        <w:t xml:space="preserve"> </w:t>
      </w:r>
      <w:r>
        <w:t>ri</w:t>
      </w:r>
      <w:r>
        <w:rPr>
          <w:spacing w:val="-2"/>
        </w:rPr>
        <w:t>s</w:t>
      </w:r>
      <w:r>
        <w:t>p</w:t>
      </w:r>
      <w:r>
        <w:rPr>
          <w:spacing w:val="-1"/>
        </w:rPr>
        <w:t>e</w:t>
      </w:r>
      <w:r>
        <w:t>tt</w:t>
      </w:r>
      <w:r>
        <w:rPr>
          <w:spacing w:val="15"/>
        </w:rPr>
        <w:t xml:space="preserve">o </w:t>
      </w:r>
      <w:r>
        <w:t>d</w:t>
      </w:r>
      <w:r>
        <w:rPr>
          <w:spacing w:val="-1"/>
        </w:rPr>
        <w:t>e</w:t>
      </w:r>
      <w:r>
        <w:t>g</w:t>
      </w:r>
      <w:r>
        <w:rPr>
          <w:spacing w:val="1"/>
        </w:rPr>
        <w:t>l</w:t>
      </w:r>
      <w:r>
        <w:rPr>
          <w:spacing w:val="14"/>
        </w:rPr>
        <w:t xml:space="preserve">i </w:t>
      </w:r>
      <w:r>
        <w:t>i</w:t>
      </w:r>
      <w:r>
        <w:rPr>
          <w:spacing w:val="-1"/>
        </w:rPr>
        <w:t>m</w:t>
      </w:r>
      <w:r>
        <w:rPr>
          <w:spacing w:val="3"/>
        </w:rPr>
        <w:t>p</w:t>
      </w:r>
      <w:r>
        <w:rPr>
          <w:spacing w:val="-1"/>
        </w:rPr>
        <w:t>e</w:t>
      </w:r>
      <w:r>
        <w:t>gn</w:t>
      </w:r>
      <w:r>
        <w:rPr>
          <w:spacing w:val="15"/>
        </w:rPr>
        <w:t xml:space="preserve">i </w:t>
      </w:r>
      <w:r>
        <w:t>a</w:t>
      </w:r>
      <w:r>
        <w:rPr>
          <w:spacing w:val="1"/>
        </w:rPr>
        <w:t>n</w:t>
      </w:r>
      <w:r>
        <w:t>ticorr</w:t>
      </w:r>
      <w:r>
        <w:rPr>
          <w:spacing w:val="1"/>
        </w:rPr>
        <w:t>u</w:t>
      </w:r>
      <w:r>
        <w:t>zion</w:t>
      </w:r>
      <w:r>
        <w:rPr>
          <w:spacing w:val="17"/>
        </w:rPr>
        <w:t xml:space="preserve">e </w:t>
      </w:r>
      <w:r>
        <w:t>a</w:t>
      </w:r>
      <w:r>
        <w:rPr>
          <w:spacing w:val="1"/>
        </w:rPr>
        <w:t>s</w:t>
      </w:r>
      <w:r>
        <w:rPr>
          <w:spacing w:val="-1"/>
        </w:rPr>
        <w:t>s</w:t>
      </w:r>
      <w:r>
        <w:t>u</w:t>
      </w:r>
      <w:r>
        <w:rPr>
          <w:spacing w:val="3"/>
        </w:rPr>
        <w:t>n</w:t>
      </w:r>
      <w:r>
        <w:t>ti</w:t>
      </w:r>
      <w:r>
        <w:rPr>
          <w:spacing w:val="-33"/>
        </w:rPr>
        <w:t xml:space="preserve"> </w:t>
      </w:r>
      <w:r>
        <w:t>con</w:t>
      </w:r>
      <w:r>
        <w:rPr>
          <w:spacing w:val="-32"/>
        </w:rPr>
        <w:t xml:space="preserve"> </w:t>
      </w:r>
      <w:r>
        <w:rPr>
          <w:spacing w:val="-1"/>
        </w:rPr>
        <w:t>i</w:t>
      </w:r>
      <w:r>
        <w:rPr>
          <w:spacing w:val="14"/>
        </w:rPr>
        <w:t xml:space="preserve">l </w:t>
      </w:r>
      <w:r>
        <w:t>pr</w:t>
      </w:r>
      <w:r>
        <w:rPr>
          <w:spacing w:val="-1"/>
        </w:rPr>
        <w:t>ese</w:t>
      </w:r>
      <w:r>
        <w:t>nt</w:t>
      </w:r>
      <w:r>
        <w:rPr>
          <w:spacing w:val="17"/>
        </w:rPr>
        <w:t xml:space="preserve">e </w:t>
      </w:r>
      <w:r>
        <w:t>Patto</w:t>
      </w:r>
      <w:r>
        <w:rPr>
          <w:spacing w:val="-32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integ</w:t>
      </w:r>
      <w:r>
        <w:rPr>
          <w:spacing w:val="2"/>
        </w:rPr>
        <w:t>r</w:t>
      </w:r>
      <w:r>
        <w:t>ità,</w:t>
      </w:r>
      <w:r>
        <w:rPr>
          <w:w w:val="99"/>
        </w:rPr>
        <w:t xml:space="preserve"> </w:t>
      </w:r>
      <w:r>
        <w:t>comunque</w:t>
      </w:r>
      <w:r>
        <w:rPr>
          <w:spacing w:val="-33"/>
        </w:rPr>
        <w:t xml:space="preserve"> </w:t>
      </w:r>
      <w:r>
        <w:t>acc</w:t>
      </w:r>
      <w:r>
        <w:rPr>
          <w:spacing w:val="1"/>
        </w:rPr>
        <w:t>e</w:t>
      </w:r>
      <w:r>
        <w:t>rt</w:t>
      </w:r>
      <w:r>
        <w:rPr>
          <w:spacing w:val="1"/>
        </w:rPr>
        <w:t>a</w:t>
      </w:r>
      <w:r>
        <w:t>to</w:t>
      </w:r>
      <w:r>
        <w:rPr>
          <w:spacing w:val="-31"/>
        </w:rPr>
        <w:t xml:space="preserve"> </w:t>
      </w:r>
      <w:r>
        <w:t>dall’A</w:t>
      </w:r>
      <w:r>
        <w:rPr>
          <w:spacing w:val="1"/>
        </w:rPr>
        <w:t>m</w:t>
      </w:r>
      <w:r>
        <w:rPr>
          <w:spacing w:val="-1"/>
        </w:rPr>
        <w:t>m</w:t>
      </w:r>
      <w:r>
        <w:t>ini</w:t>
      </w:r>
      <w:r>
        <w:rPr>
          <w:spacing w:val="-2"/>
        </w:rPr>
        <w:t>s</w:t>
      </w:r>
      <w:r>
        <w:t>tr</w:t>
      </w:r>
      <w:r>
        <w:rPr>
          <w:spacing w:val="1"/>
        </w:rPr>
        <w:t>a</w:t>
      </w:r>
      <w:r>
        <w:t>zion</w:t>
      </w:r>
      <w:r>
        <w:rPr>
          <w:spacing w:val="-1"/>
        </w:rPr>
        <w:t>e</w:t>
      </w:r>
      <w:r>
        <w:t>,</w:t>
      </w:r>
      <w:r>
        <w:rPr>
          <w:spacing w:val="-31"/>
        </w:rPr>
        <w:t xml:space="preserve"> </w:t>
      </w:r>
      <w:r>
        <w:t>potr</w:t>
      </w:r>
      <w:r>
        <w:rPr>
          <w:spacing w:val="1"/>
        </w:rPr>
        <w:t>a</w:t>
      </w:r>
      <w:r>
        <w:t>nno</w:t>
      </w:r>
      <w:r>
        <w:rPr>
          <w:spacing w:val="-31"/>
        </w:rPr>
        <w:t xml:space="preserve"> </w:t>
      </w:r>
      <w:r>
        <w:rPr>
          <w:spacing w:val="1"/>
        </w:rPr>
        <w:t>e</w:t>
      </w:r>
      <w:r>
        <w:rPr>
          <w:spacing w:val="-1"/>
        </w:rPr>
        <w:t>s</w:t>
      </w:r>
      <w:r>
        <w:rPr>
          <w:spacing w:val="1"/>
        </w:rPr>
        <w:t>s</w:t>
      </w:r>
      <w:r>
        <w:rPr>
          <w:spacing w:val="-1"/>
        </w:rPr>
        <w:t>e</w:t>
      </w:r>
      <w:r>
        <w:rPr>
          <w:spacing w:val="2"/>
        </w:rPr>
        <w:t>r</w:t>
      </w:r>
      <w:r>
        <w:t>e</w:t>
      </w:r>
      <w:r>
        <w:rPr>
          <w:spacing w:val="-29"/>
        </w:rPr>
        <w:t xml:space="preserve"> </w:t>
      </w:r>
      <w:r>
        <w:t>a</w:t>
      </w:r>
      <w:r>
        <w:rPr>
          <w:spacing w:val="1"/>
        </w:rPr>
        <w:t>p</w:t>
      </w:r>
      <w:r>
        <w:t>pli</w:t>
      </w:r>
      <w:r>
        <w:rPr>
          <w:spacing w:val="-1"/>
        </w:rPr>
        <w:t>c</w:t>
      </w:r>
      <w:r>
        <w:t>ate</w:t>
      </w:r>
      <w:r>
        <w:rPr>
          <w:spacing w:val="-32"/>
        </w:rPr>
        <w:t xml:space="preserve"> </w:t>
      </w:r>
      <w:r>
        <w:rPr>
          <w:spacing w:val="2"/>
        </w:rPr>
        <w:t>l</w:t>
      </w:r>
      <w:r>
        <w:t>e</w:t>
      </w:r>
      <w:r>
        <w:rPr>
          <w:spacing w:val="-33"/>
        </w:rPr>
        <w:t xml:space="preserve"> </w:t>
      </w:r>
      <w:r>
        <w:rPr>
          <w:spacing w:val="-1"/>
        </w:rPr>
        <w:t>s</w:t>
      </w:r>
      <w:r>
        <w:rPr>
          <w:spacing w:val="1"/>
        </w:rPr>
        <w:t>e</w:t>
      </w:r>
      <w:r>
        <w:t>gu</w:t>
      </w:r>
      <w:r>
        <w:rPr>
          <w:spacing w:val="-1"/>
        </w:rPr>
        <w:t>e</w:t>
      </w:r>
      <w:r>
        <w:t>nti</w:t>
      </w:r>
      <w:r>
        <w:rPr>
          <w:spacing w:val="-30"/>
        </w:rPr>
        <w:t xml:space="preserve"> </w:t>
      </w:r>
      <w:r>
        <w:rPr>
          <w:spacing w:val="-1"/>
        </w:rPr>
        <w:t>s</w:t>
      </w:r>
      <w:r>
        <w:t>a</w:t>
      </w:r>
      <w:r>
        <w:rPr>
          <w:spacing w:val="1"/>
        </w:rPr>
        <w:t>n</w:t>
      </w:r>
      <w:r>
        <w:t>zioni: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4"/>
        <w:ind w:left="833"/>
      </w:pPr>
      <w:proofErr w:type="gramStart"/>
      <w:r>
        <w:rPr>
          <w:spacing w:val="-1"/>
        </w:rPr>
        <w:t>es</w:t>
      </w:r>
      <w:r>
        <w:t>cl</w:t>
      </w:r>
      <w:r>
        <w:rPr>
          <w:spacing w:val="2"/>
        </w:rPr>
        <w:t>u</w:t>
      </w:r>
      <w:r>
        <w:rPr>
          <w:spacing w:val="-1"/>
        </w:rPr>
        <w:t>s</w:t>
      </w:r>
      <w:r>
        <w:t>io</w:t>
      </w:r>
      <w:r>
        <w:rPr>
          <w:spacing w:val="1"/>
        </w:rPr>
        <w:t>n</w:t>
      </w:r>
      <w:r>
        <w:t>e</w:t>
      </w:r>
      <w:proofErr w:type="gramEnd"/>
      <w:r>
        <w:rPr>
          <w:spacing w:val="-22"/>
        </w:rPr>
        <w:t xml:space="preserve"> </w:t>
      </w:r>
      <w:r>
        <w:t>d</w:t>
      </w:r>
      <w:r>
        <w:rPr>
          <w:spacing w:val="1"/>
        </w:rPr>
        <w:t>e</w:t>
      </w:r>
      <w:r>
        <w:t>l</w:t>
      </w:r>
      <w:r>
        <w:rPr>
          <w:spacing w:val="-19"/>
        </w:rPr>
        <w:t xml:space="preserve"> </w:t>
      </w:r>
      <w:r>
        <w:t>co</w:t>
      </w:r>
      <w:r>
        <w:rPr>
          <w:spacing w:val="1"/>
        </w:rPr>
        <w:t>n</w:t>
      </w:r>
      <w:r>
        <w:t>corrente</w:t>
      </w:r>
      <w:r>
        <w:rPr>
          <w:spacing w:val="-19"/>
        </w:rPr>
        <w:t xml:space="preserve"> </w:t>
      </w:r>
      <w:r>
        <w:t>dalla</w:t>
      </w:r>
      <w:r>
        <w:rPr>
          <w:spacing w:val="-18"/>
        </w:rPr>
        <w:t xml:space="preserve"> </w:t>
      </w:r>
      <w:r>
        <w:t>gara;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11"/>
        <w:ind w:left="833"/>
      </w:pPr>
      <w:proofErr w:type="gramStart"/>
      <w:r>
        <w:rPr>
          <w:spacing w:val="-1"/>
        </w:rPr>
        <w:t>es</w:t>
      </w:r>
      <w:r>
        <w:t>c</w:t>
      </w:r>
      <w:r>
        <w:rPr>
          <w:spacing w:val="2"/>
        </w:rPr>
        <w:t>u</w:t>
      </w:r>
      <w:r>
        <w:rPr>
          <w:spacing w:val="-1"/>
        </w:rPr>
        <w:t>ss</w:t>
      </w:r>
      <w:r>
        <w:t>io</w:t>
      </w:r>
      <w:r>
        <w:rPr>
          <w:spacing w:val="3"/>
        </w:rPr>
        <w:t>n</w:t>
      </w:r>
      <w:r>
        <w:t>e</w:t>
      </w:r>
      <w:proofErr w:type="gramEnd"/>
      <w:r>
        <w:rPr>
          <w:spacing w:val="-22"/>
        </w:rPr>
        <w:t xml:space="preserve"> </w:t>
      </w:r>
      <w:r>
        <w:t>d</w:t>
      </w:r>
      <w:r>
        <w:rPr>
          <w:spacing w:val="-1"/>
        </w:rPr>
        <w:t>e</w:t>
      </w:r>
      <w:r>
        <w:t>lla</w:t>
      </w:r>
      <w:r>
        <w:rPr>
          <w:spacing w:val="-20"/>
        </w:rPr>
        <w:t xml:space="preserve"> </w:t>
      </w:r>
      <w:r>
        <w:t>ca</w:t>
      </w:r>
      <w:r>
        <w:rPr>
          <w:spacing w:val="1"/>
        </w:rPr>
        <w:t>u</w:t>
      </w:r>
      <w:r>
        <w:t>zione</w:t>
      </w:r>
      <w:r>
        <w:rPr>
          <w:spacing w:val="-21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0"/>
        </w:rPr>
        <w:t xml:space="preserve"> </w:t>
      </w:r>
      <w:r>
        <w:rPr>
          <w:spacing w:val="1"/>
        </w:rPr>
        <w:t>v</w:t>
      </w:r>
      <w:r>
        <w:t>ali</w:t>
      </w:r>
      <w:r>
        <w:rPr>
          <w:spacing w:val="1"/>
        </w:rPr>
        <w:t>d</w:t>
      </w:r>
      <w:r>
        <w:t>ità</w:t>
      </w:r>
      <w:r>
        <w:rPr>
          <w:spacing w:val="-18"/>
        </w:rPr>
        <w:t xml:space="preserve"> </w:t>
      </w:r>
      <w:r>
        <w:t>d</w:t>
      </w:r>
      <w:r>
        <w:rPr>
          <w:spacing w:val="-1"/>
        </w:rPr>
        <w:t>e</w:t>
      </w:r>
      <w:r>
        <w:t>ll’o</w:t>
      </w:r>
      <w:r>
        <w:rPr>
          <w:spacing w:val="-1"/>
        </w:rPr>
        <w:t>ffe</w:t>
      </w:r>
      <w:r>
        <w:t>rt</w:t>
      </w:r>
      <w:r>
        <w:rPr>
          <w:spacing w:val="1"/>
        </w:rPr>
        <w:t>a</w:t>
      </w:r>
      <w:r>
        <w:t>;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9"/>
        <w:ind w:left="833"/>
      </w:pPr>
      <w:proofErr w:type="gramStart"/>
      <w:r>
        <w:t>ri</w:t>
      </w:r>
      <w:r>
        <w:rPr>
          <w:spacing w:val="-2"/>
        </w:rPr>
        <w:t>s</w:t>
      </w:r>
      <w:r>
        <w:t>oluzione</w:t>
      </w:r>
      <w:proofErr w:type="gramEnd"/>
      <w:r>
        <w:rPr>
          <w:spacing w:val="-14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e</w:t>
      </w:r>
      <w:r>
        <w:t>l</w:t>
      </w:r>
      <w:r>
        <w:rPr>
          <w:spacing w:val="-30"/>
        </w:rPr>
        <w:t xml:space="preserve"> </w:t>
      </w:r>
      <w:r>
        <w:t>co</w:t>
      </w:r>
      <w:r>
        <w:rPr>
          <w:spacing w:val="1"/>
        </w:rPr>
        <w:t>n</w:t>
      </w:r>
      <w:r>
        <w:t>tr</w:t>
      </w:r>
      <w:r>
        <w:rPr>
          <w:spacing w:val="1"/>
        </w:rPr>
        <w:t>a</w:t>
      </w:r>
      <w:r>
        <w:t>tto;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9"/>
        <w:ind w:left="833"/>
      </w:pPr>
      <w:proofErr w:type="gramStart"/>
      <w:r>
        <w:rPr>
          <w:spacing w:val="-1"/>
        </w:rPr>
        <w:t>es</w:t>
      </w:r>
      <w:r>
        <w:t>c</w:t>
      </w:r>
      <w:r>
        <w:rPr>
          <w:spacing w:val="2"/>
        </w:rPr>
        <w:t>u</w:t>
      </w:r>
      <w:r>
        <w:rPr>
          <w:spacing w:val="-1"/>
        </w:rPr>
        <w:t>ss</w:t>
      </w:r>
      <w:r>
        <w:t>io</w:t>
      </w:r>
      <w:r>
        <w:rPr>
          <w:spacing w:val="3"/>
        </w:rPr>
        <w:t>n</w:t>
      </w:r>
      <w:r>
        <w:t>e</w:t>
      </w:r>
      <w:proofErr w:type="gramEnd"/>
      <w:r>
        <w:rPr>
          <w:spacing w:val="-24"/>
        </w:rPr>
        <w:t xml:space="preserve"> </w:t>
      </w:r>
      <w:r>
        <w:t>d</w:t>
      </w:r>
      <w:r>
        <w:rPr>
          <w:spacing w:val="-1"/>
        </w:rPr>
        <w:t>e</w:t>
      </w:r>
      <w:r>
        <w:t>lla</w:t>
      </w:r>
      <w:r>
        <w:rPr>
          <w:spacing w:val="-21"/>
        </w:rPr>
        <w:t xml:space="preserve"> </w:t>
      </w:r>
      <w:r>
        <w:t>ca</w:t>
      </w:r>
      <w:r>
        <w:rPr>
          <w:spacing w:val="1"/>
        </w:rPr>
        <w:t>u</w:t>
      </w:r>
      <w:r>
        <w:t>zione</w:t>
      </w:r>
      <w:r>
        <w:rPr>
          <w:spacing w:val="-21"/>
        </w:rPr>
        <w:t xml:space="preserve"> </w:t>
      </w:r>
      <w:r>
        <w:rPr>
          <w:spacing w:val="1"/>
        </w:rPr>
        <w:t>d</w:t>
      </w:r>
      <w:r>
        <w:t>i</w:t>
      </w:r>
      <w:r>
        <w:rPr>
          <w:spacing w:val="-22"/>
        </w:rPr>
        <w:t xml:space="preserve"> </w:t>
      </w:r>
      <w:r>
        <w:t>buona</w:t>
      </w:r>
      <w:r>
        <w:rPr>
          <w:spacing w:val="-20"/>
        </w:rPr>
        <w:t xml:space="preserve"> </w:t>
      </w:r>
      <w:r>
        <w:rPr>
          <w:spacing w:val="-1"/>
        </w:rPr>
        <w:t>ese</w:t>
      </w:r>
      <w:r>
        <w:t>cuzione</w:t>
      </w:r>
      <w:r>
        <w:rPr>
          <w:spacing w:val="-23"/>
        </w:rPr>
        <w:t xml:space="preserve"> </w:t>
      </w:r>
      <w:r>
        <w:rPr>
          <w:spacing w:val="3"/>
        </w:rPr>
        <w:t>d</w:t>
      </w:r>
      <w:r>
        <w:rPr>
          <w:spacing w:val="-1"/>
        </w:rPr>
        <w:t>e</w:t>
      </w:r>
      <w:r>
        <w:t>l</w:t>
      </w:r>
      <w:r>
        <w:rPr>
          <w:spacing w:val="-21"/>
        </w:rPr>
        <w:t xml:space="preserve"> </w:t>
      </w:r>
      <w:r>
        <w:t>co</w:t>
      </w:r>
      <w:r>
        <w:rPr>
          <w:spacing w:val="1"/>
        </w:rPr>
        <w:t>n</w:t>
      </w:r>
      <w:r>
        <w:t>tr</w:t>
      </w:r>
      <w:r>
        <w:rPr>
          <w:spacing w:val="1"/>
        </w:rPr>
        <w:t>a</w:t>
      </w:r>
      <w:r>
        <w:t>tto;</w:t>
      </w:r>
    </w:p>
    <w:p w:rsidR="000C50E5" w:rsidRDefault="000C50E5" w:rsidP="000C50E5">
      <w:pPr>
        <w:pStyle w:val="Corpotesto"/>
        <w:numPr>
          <w:ilvl w:val="1"/>
          <w:numId w:val="9"/>
        </w:numPr>
        <w:tabs>
          <w:tab w:val="left" w:pos="833"/>
        </w:tabs>
        <w:kinsoku w:val="0"/>
        <w:overflowPunct w:val="0"/>
        <w:spacing w:before="11"/>
        <w:ind w:left="833"/>
      </w:pPr>
      <w:proofErr w:type="gramStart"/>
      <w:r>
        <w:rPr>
          <w:spacing w:val="-1"/>
        </w:rPr>
        <w:t>es</w:t>
      </w:r>
      <w:r>
        <w:t>cl</w:t>
      </w:r>
      <w:r>
        <w:rPr>
          <w:spacing w:val="2"/>
        </w:rPr>
        <w:t>u</w:t>
      </w:r>
      <w:r>
        <w:rPr>
          <w:spacing w:val="-1"/>
        </w:rPr>
        <w:t>s</w:t>
      </w:r>
      <w:r>
        <w:t>io</w:t>
      </w:r>
      <w:r>
        <w:rPr>
          <w:spacing w:val="1"/>
        </w:rPr>
        <w:t>n</w:t>
      </w:r>
      <w:r>
        <w:t>e</w:t>
      </w:r>
      <w:proofErr w:type="gramEnd"/>
      <w:r>
        <w:rPr>
          <w:spacing w:val="-26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-22"/>
        </w:rPr>
        <w:t xml:space="preserve"> </w:t>
      </w:r>
      <w:r>
        <w:t>co</w:t>
      </w:r>
      <w:r>
        <w:rPr>
          <w:spacing w:val="1"/>
        </w:rPr>
        <w:t>n</w:t>
      </w:r>
      <w:r>
        <w:t>cor</w:t>
      </w:r>
      <w:r>
        <w:rPr>
          <w:spacing w:val="2"/>
        </w:rPr>
        <w:t>r</w:t>
      </w:r>
      <w:r>
        <w:rPr>
          <w:spacing w:val="-1"/>
        </w:rPr>
        <w:t>e</w:t>
      </w:r>
      <w:r>
        <w:t>nte</w:t>
      </w:r>
      <w:r>
        <w:rPr>
          <w:spacing w:val="-22"/>
        </w:rPr>
        <w:t xml:space="preserve"> </w:t>
      </w:r>
      <w:r>
        <w:t>da</w:t>
      </w:r>
      <w:r>
        <w:rPr>
          <w:spacing w:val="2"/>
        </w:rPr>
        <w:t>l</w:t>
      </w:r>
      <w:r>
        <w:t>le</w:t>
      </w:r>
      <w:r>
        <w:rPr>
          <w:spacing w:val="-25"/>
        </w:rPr>
        <w:t xml:space="preserve"> </w:t>
      </w:r>
      <w:r>
        <w:t>gare</w:t>
      </w:r>
      <w:r>
        <w:rPr>
          <w:spacing w:val="-23"/>
        </w:rPr>
        <w:t xml:space="preserve"> </w:t>
      </w:r>
      <w:r>
        <w:t>in</w:t>
      </w:r>
      <w:r>
        <w:rPr>
          <w:spacing w:val="3"/>
        </w:rPr>
        <w:t>d</w:t>
      </w:r>
      <w:r>
        <w:rPr>
          <w:spacing w:val="-1"/>
        </w:rPr>
        <w:t>e</w:t>
      </w:r>
      <w:r>
        <w:t>tte</w:t>
      </w:r>
      <w:r>
        <w:rPr>
          <w:spacing w:val="-24"/>
        </w:rPr>
        <w:t xml:space="preserve"> </w:t>
      </w:r>
      <w:r>
        <w:t>dalla</w:t>
      </w:r>
      <w:r>
        <w:rPr>
          <w:spacing w:val="-22"/>
        </w:rPr>
        <w:t xml:space="preserve"> </w:t>
      </w:r>
      <w:r>
        <w:rPr>
          <w:spacing w:val="-1"/>
        </w:rPr>
        <w:t>s</w:t>
      </w:r>
      <w:r>
        <w:t>tazione</w:t>
      </w:r>
      <w:r>
        <w:rPr>
          <w:spacing w:val="-20"/>
        </w:rPr>
        <w:t xml:space="preserve"> </w:t>
      </w:r>
      <w:r>
        <w:rPr>
          <w:spacing w:val="2"/>
        </w:rPr>
        <w:t>a</w:t>
      </w:r>
      <w:r>
        <w:t>ppalta</w:t>
      </w:r>
      <w:r>
        <w:rPr>
          <w:spacing w:val="1"/>
        </w:rPr>
        <w:t>n</w:t>
      </w:r>
      <w:r>
        <w:t>te</w:t>
      </w:r>
      <w:r>
        <w:rPr>
          <w:spacing w:val="-22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23"/>
        </w:rPr>
        <w:t xml:space="preserve"> </w:t>
      </w:r>
      <w:r>
        <w:t>5</w:t>
      </w:r>
      <w:r>
        <w:rPr>
          <w:spacing w:val="-24"/>
        </w:rPr>
        <w:t xml:space="preserve"> </w:t>
      </w:r>
      <w:r>
        <w:t>a</w:t>
      </w:r>
      <w:r>
        <w:rPr>
          <w:spacing w:val="1"/>
        </w:rPr>
        <w:t>n</w:t>
      </w:r>
      <w:r>
        <w:t>ni.</w:t>
      </w:r>
    </w:p>
    <w:p w:rsidR="000C50E5" w:rsidRDefault="000C50E5" w:rsidP="000C50E5">
      <w:pPr>
        <w:pStyle w:val="Titolo1"/>
        <w:kinsoku w:val="0"/>
        <w:overflowPunct w:val="0"/>
        <w:spacing w:before="12"/>
        <w:ind w:left="4659" w:right="4664"/>
        <w:jc w:val="center"/>
        <w:rPr>
          <w:b w:val="0"/>
          <w:bCs w:val="0"/>
        </w:rPr>
      </w:pPr>
      <w:r>
        <w:rPr>
          <w:w w:val="90"/>
        </w:rPr>
        <w:t>Ar</w:t>
      </w:r>
      <w:r>
        <w:rPr>
          <w:spacing w:val="1"/>
          <w:w w:val="90"/>
        </w:rPr>
        <w:t>ti</w:t>
      </w:r>
      <w:r>
        <w:rPr>
          <w:w w:val="90"/>
        </w:rPr>
        <w:t>co</w:t>
      </w:r>
      <w:r>
        <w:rPr>
          <w:spacing w:val="1"/>
          <w:w w:val="90"/>
        </w:rPr>
        <w:t>l</w:t>
      </w:r>
      <w:r>
        <w:rPr>
          <w:w w:val="90"/>
        </w:rPr>
        <w:t>o</w:t>
      </w:r>
      <w:r>
        <w:rPr>
          <w:spacing w:val="22"/>
          <w:w w:val="90"/>
        </w:rPr>
        <w:t xml:space="preserve"> </w:t>
      </w:r>
      <w:r>
        <w:rPr>
          <w:w w:val="90"/>
        </w:rPr>
        <w:t>3</w:t>
      </w:r>
    </w:p>
    <w:p w:rsidR="000C50E5" w:rsidRDefault="000C50E5" w:rsidP="000C50E5">
      <w:pPr>
        <w:pStyle w:val="Corpotesto"/>
        <w:kinsoku w:val="0"/>
        <w:overflowPunct w:val="0"/>
        <w:spacing w:before="10" w:line="253" w:lineRule="auto"/>
        <w:ind w:right="112"/>
        <w:jc w:val="both"/>
      </w:pPr>
      <w:r>
        <w:rPr>
          <w:w w:val="95"/>
        </w:rPr>
        <w:t>I</w:t>
      </w:r>
      <w:r>
        <w:rPr>
          <w:spacing w:val="8"/>
          <w:w w:val="95"/>
        </w:rPr>
        <w:t>l</w:t>
      </w:r>
      <w:r w:rsidR="00310154">
        <w:rPr>
          <w:spacing w:val="8"/>
          <w:w w:val="95"/>
        </w:rPr>
        <w:t xml:space="preserve"> </w:t>
      </w:r>
      <w:r>
        <w:rPr>
          <w:w w:val="95"/>
        </w:rPr>
        <w:t>contenut</w:t>
      </w:r>
      <w:r>
        <w:rPr>
          <w:spacing w:val="12"/>
          <w:w w:val="95"/>
        </w:rPr>
        <w:t>o</w:t>
      </w:r>
      <w:r w:rsidR="00310154">
        <w:rPr>
          <w:spacing w:val="12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spacing w:val="11"/>
          <w:w w:val="95"/>
        </w:rPr>
        <w:t>l</w:t>
      </w:r>
      <w:r w:rsidR="00310154">
        <w:rPr>
          <w:spacing w:val="11"/>
          <w:w w:val="95"/>
        </w:rPr>
        <w:t xml:space="preserve"> </w:t>
      </w:r>
      <w:r>
        <w:rPr>
          <w:w w:val="95"/>
        </w:rPr>
        <w:t>Patt</w:t>
      </w:r>
      <w:r>
        <w:rPr>
          <w:spacing w:val="11"/>
          <w:w w:val="95"/>
        </w:rPr>
        <w:t>o</w:t>
      </w:r>
      <w:r w:rsidR="00310154">
        <w:rPr>
          <w:spacing w:val="11"/>
          <w:w w:val="95"/>
        </w:rPr>
        <w:t xml:space="preserve"> </w:t>
      </w:r>
      <w:r>
        <w:rPr>
          <w:w w:val="95"/>
        </w:rPr>
        <w:t>d</w:t>
      </w:r>
      <w:r>
        <w:rPr>
          <w:spacing w:val="10"/>
          <w:w w:val="95"/>
        </w:rPr>
        <w:t>i</w:t>
      </w:r>
      <w:r w:rsidR="00310154">
        <w:rPr>
          <w:spacing w:val="10"/>
          <w:w w:val="95"/>
        </w:rPr>
        <w:t xml:space="preserve"> </w:t>
      </w:r>
      <w:r>
        <w:rPr>
          <w:w w:val="95"/>
        </w:rPr>
        <w:t>integr</w:t>
      </w:r>
      <w:r>
        <w:rPr>
          <w:spacing w:val="-1"/>
          <w:w w:val="95"/>
        </w:rPr>
        <w:t>i</w:t>
      </w:r>
      <w:r>
        <w:rPr>
          <w:spacing w:val="1"/>
          <w:w w:val="95"/>
        </w:rPr>
        <w:t>t</w:t>
      </w:r>
      <w:r>
        <w:rPr>
          <w:spacing w:val="11"/>
          <w:w w:val="95"/>
        </w:rPr>
        <w:t>à</w:t>
      </w:r>
      <w:r w:rsidR="00310154">
        <w:rPr>
          <w:spacing w:val="11"/>
          <w:w w:val="95"/>
        </w:rPr>
        <w:t xml:space="preserve"> </w:t>
      </w:r>
      <w:r>
        <w:rPr>
          <w:spacing w:val="8"/>
          <w:w w:val="95"/>
        </w:rPr>
        <w:t>e</w:t>
      </w:r>
      <w:r w:rsidR="00310154">
        <w:rPr>
          <w:spacing w:val="8"/>
          <w:w w:val="95"/>
        </w:rPr>
        <w:t xml:space="preserve"> </w:t>
      </w:r>
      <w:r>
        <w:rPr>
          <w:spacing w:val="1"/>
          <w:w w:val="95"/>
        </w:rPr>
        <w:t>l</w:t>
      </w:r>
      <w:r>
        <w:rPr>
          <w:spacing w:val="8"/>
          <w:w w:val="95"/>
        </w:rPr>
        <w:t>e</w:t>
      </w:r>
      <w:r w:rsidR="00310154">
        <w:rPr>
          <w:spacing w:val="8"/>
          <w:w w:val="95"/>
        </w:rPr>
        <w:t xml:space="preserve"> </w:t>
      </w:r>
      <w:r>
        <w:rPr>
          <w:spacing w:val="1"/>
          <w:w w:val="95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lativ</w:t>
      </w:r>
      <w:r>
        <w:rPr>
          <w:spacing w:val="13"/>
          <w:w w:val="95"/>
        </w:rPr>
        <w:t>e</w:t>
      </w:r>
      <w:r w:rsidR="00310154">
        <w:rPr>
          <w:spacing w:val="13"/>
          <w:w w:val="95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anzion</w:t>
      </w:r>
      <w:r>
        <w:rPr>
          <w:spacing w:val="8"/>
          <w:w w:val="95"/>
        </w:rPr>
        <w:t>i</w:t>
      </w:r>
      <w:r w:rsidR="00310154">
        <w:rPr>
          <w:spacing w:val="8"/>
          <w:w w:val="95"/>
        </w:rPr>
        <w:t xml:space="preserve"> </w:t>
      </w:r>
      <w:r>
        <w:rPr>
          <w:w w:val="95"/>
        </w:rPr>
        <w:t>appli</w:t>
      </w:r>
      <w:r>
        <w:rPr>
          <w:spacing w:val="-1"/>
          <w:w w:val="95"/>
        </w:rPr>
        <w:t>c</w:t>
      </w:r>
      <w:r>
        <w:rPr>
          <w:w w:val="95"/>
        </w:rPr>
        <w:t>abi</w:t>
      </w:r>
      <w:r>
        <w:rPr>
          <w:spacing w:val="1"/>
          <w:w w:val="95"/>
        </w:rPr>
        <w:t>l</w:t>
      </w:r>
      <w:r>
        <w:rPr>
          <w:spacing w:val="11"/>
          <w:w w:val="95"/>
        </w:rPr>
        <w:t>i</w:t>
      </w:r>
      <w:r w:rsidR="00310154">
        <w:rPr>
          <w:spacing w:val="11"/>
          <w:w w:val="95"/>
        </w:rPr>
        <w:t xml:space="preserve"> </w:t>
      </w:r>
      <w:r>
        <w:rPr>
          <w:w w:val="95"/>
        </w:rPr>
        <w:t>r</w:t>
      </w:r>
      <w:r>
        <w:rPr>
          <w:spacing w:val="-1"/>
          <w:w w:val="95"/>
        </w:rPr>
        <w:t>es</w:t>
      </w:r>
      <w:r>
        <w:rPr>
          <w:spacing w:val="1"/>
          <w:w w:val="95"/>
        </w:rPr>
        <w:t>t</w:t>
      </w:r>
      <w:r>
        <w:rPr>
          <w:spacing w:val="-1"/>
          <w:w w:val="95"/>
        </w:rPr>
        <w:t>e</w:t>
      </w:r>
      <w:r>
        <w:rPr>
          <w:w w:val="95"/>
        </w:rPr>
        <w:t>rann</w:t>
      </w:r>
      <w:r>
        <w:rPr>
          <w:spacing w:val="12"/>
          <w:w w:val="95"/>
        </w:rPr>
        <w:t>o</w:t>
      </w:r>
      <w:r w:rsidR="00310154">
        <w:rPr>
          <w:spacing w:val="12"/>
          <w:w w:val="95"/>
        </w:rPr>
        <w:t xml:space="preserve"> </w:t>
      </w:r>
      <w:r>
        <w:rPr>
          <w:spacing w:val="-1"/>
          <w:w w:val="95"/>
        </w:rPr>
        <w:t>i</w:t>
      </w:r>
      <w:r>
        <w:rPr>
          <w:spacing w:val="12"/>
          <w:w w:val="95"/>
        </w:rPr>
        <w:t>n</w:t>
      </w:r>
      <w:r w:rsidR="00310154">
        <w:rPr>
          <w:spacing w:val="12"/>
          <w:w w:val="95"/>
        </w:rPr>
        <w:t xml:space="preserve"> </w:t>
      </w:r>
      <w:r>
        <w:rPr>
          <w:spacing w:val="-2"/>
          <w:w w:val="95"/>
        </w:rPr>
        <w:t>v</w:t>
      </w:r>
      <w:r>
        <w:rPr>
          <w:w w:val="95"/>
        </w:rPr>
        <w:t>igo</w:t>
      </w:r>
      <w:r>
        <w:rPr>
          <w:spacing w:val="1"/>
          <w:w w:val="95"/>
        </w:rPr>
        <w:t>r</w:t>
      </w:r>
      <w:r>
        <w:rPr>
          <w:spacing w:val="10"/>
          <w:w w:val="95"/>
        </w:rPr>
        <w:t>e</w:t>
      </w:r>
      <w:r w:rsidR="00310154">
        <w:rPr>
          <w:spacing w:val="10"/>
          <w:w w:val="95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in</w:t>
      </w:r>
      <w:r>
        <w:rPr>
          <w:spacing w:val="11"/>
          <w:w w:val="95"/>
        </w:rPr>
        <w:t>o</w:t>
      </w:r>
      <w:r w:rsidR="00310154">
        <w:rPr>
          <w:spacing w:val="11"/>
          <w:w w:val="95"/>
        </w:rPr>
        <w:t xml:space="preserve"> </w:t>
      </w:r>
      <w:r>
        <w:rPr>
          <w:w w:val="95"/>
        </w:rPr>
        <w:t>all</w:t>
      </w:r>
      <w:r>
        <w:rPr>
          <w:spacing w:val="11"/>
          <w:w w:val="95"/>
        </w:rPr>
        <w:t>a</w:t>
      </w:r>
      <w:r w:rsidR="00310154">
        <w:rPr>
          <w:spacing w:val="11"/>
          <w:w w:val="95"/>
        </w:rPr>
        <w:t xml:space="preserve"> </w:t>
      </w:r>
      <w:r>
        <w:rPr>
          <w:spacing w:val="1"/>
          <w:w w:val="95"/>
        </w:rPr>
        <w:t>c</w:t>
      </w:r>
      <w:r>
        <w:rPr>
          <w:w w:val="95"/>
        </w:rPr>
        <w:t>o</w:t>
      </w:r>
      <w:r>
        <w:rPr>
          <w:spacing w:val="-1"/>
          <w:w w:val="95"/>
        </w:rPr>
        <w:t>m</w:t>
      </w:r>
      <w:r>
        <w:rPr>
          <w:w w:val="95"/>
        </w:rPr>
        <w:t>pl</w:t>
      </w:r>
      <w:r>
        <w:rPr>
          <w:spacing w:val="-1"/>
          <w:w w:val="95"/>
        </w:rPr>
        <w:t>e</w:t>
      </w:r>
      <w:r>
        <w:rPr>
          <w:w w:val="95"/>
        </w:rPr>
        <w:t>t</w:t>
      </w:r>
      <w:r>
        <w:rPr>
          <w:spacing w:val="13"/>
          <w:w w:val="95"/>
        </w:rPr>
        <w:t>a</w:t>
      </w:r>
      <w:r w:rsidR="00310154">
        <w:rPr>
          <w:spacing w:val="13"/>
          <w:w w:val="95"/>
        </w:rPr>
        <w:t xml:space="preserve"> </w:t>
      </w:r>
      <w:r>
        <w:rPr>
          <w:w w:val="95"/>
        </w:rPr>
        <w:t>e</w:t>
      </w:r>
      <w:r>
        <w:rPr>
          <w:spacing w:val="-1"/>
          <w:w w:val="95"/>
        </w:rPr>
        <w:t>s</w:t>
      </w:r>
      <w:r>
        <w:rPr>
          <w:w w:val="95"/>
        </w:rPr>
        <w:t>ecuzion</w:t>
      </w:r>
      <w:r>
        <w:rPr>
          <w:spacing w:val="11"/>
          <w:w w:val="95"/>
        </w:rPr>
        <w:t>e</w:t>
      </w:r>
      <w:r w:rsidR="00310154">
        <w:rPr>
          <w:spacing w:val="11"/>
          <w:w w:val="95"/>
        </w:rPr>
        <w:t xml:space="preserve"> 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 xml:space="preserve">l         </w:t>
      </w:r>
      <w:r>
        <w:rPr>
          <w:spacing w:val="1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2"/>
          <w:w w:val="95"/>
        </w:rPr>
        <w:t>tra</w:t>
      </w:r>
      <w:r>
        <w:rPr>
          <w:w w:val="95"/>
        </w:rPr>
        <w:t>t</w:t>
      </w:r>
      <w:r>
        <w:rPr>
          <w:spacing w:val="2"/>
          <w:w w:val="95"/>
        </w:rPr>
        <w:t>t</w:t>
      </w:r>
      <w:r>
        <w:rPr>
          <w:w w:val="95"/>
        </w:rPr>
        <w:t>o.</w:t>
      </w:r>
      <w:r>
        <w:rPr>
          <w:w w:val="92"/>
        </w:rPr>
        <w:t xml:space="preserve"> </w:t>
      </w:r>
      <w:r>
        <w:rPr>
          <w:spacing w:val="-3"/>
          <w:w w:val="95"/>
        </w:rPr>
        <w:t>I</w:t>
      </w:r>
      <w:r>
        <w:rPr>
          <w:w w:val="95"/>
        </w:rPr>
        <w:t>l</w:t>
      </w:r>
      <w:r>
        <w:rPr>
          <w:spacing w:val="-7"/>
          <w:w w:val="95"/>
        </w:rPr>
        <w:t xml:space="preserve"> </w:t>
      </w:r>
      <w:r>
        <w:rPr>
          <w:w w:val="95"/>
        </w:rPr>
        <w:t>p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ese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-8"/>
          <w:w w:val="95"/>
        </w:rPr>
        <w:t xml:space="preserve"> </w:t>
      </w:r>
      <w:r>
        <w:rPr>
          <w:spacing w:val="2"/>
          <w:w w:val="95"/>
        </w:rPr>
        <w:t>Pa</w:t>
      </w:r>
      <w:r>
        <w:rPr>
          <w:w w:val="95"/>
        </w:rPr>
        <w:t>t</w:t>
      </w:r>
      <w:r>
        <w:rPr>
          <w:spacing w:val="2"/>
          <w:w w:val="95"/>
        </w:rPr>
        <w:t>t</w:t>
      </w:r>
      <w:r>
        <w:rPr>
          <w:w w:val="95"/>
        </w:rPr>
        <w:t>o</w:t>
      </w:r>
      <w:r>
        <w:rPr>
          <w:spacing w:val="-9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w w:val="95"/>
        </w:rPr>
        <w:t>o</w:t>
      </w:r>
      <w:r>
        <w:rPr>
          <w:spacing w:val="2"/>
          <w:w w:val="95"/>
        </w:rPr>
        <w:t>vr</w:t>
      </w:r>
      <w:r>
        <w:rPr>
          <w:w w:val="95"/>
        </w:rPr>
        <w:t>à</w:t>
      </w:r>
      <w:r>
        <w:rPr>
          <w:spacing w:val="-6"/>
          <w:w w:val="95"/>
        </w:rPr>
        <w:t xml:space="preserve"> </w:t>
      </w:r>
      <w:r>
        <w:rPr>
          <w:spacing w:val="1"/>
          <w:w w:val="95"/>
        </w:rPr>
        <w:t>esse</w:t>
      </w:r>
      <w:r>
        <w:rPr>
          <w:spacing w:val="2"/>
          <w:w w:val="95"/>
        </w:rPr>
        <w:t>r</w:t>
      </w:r>
      <w:r>
        <w:rPr>
          <w:w w:val="95"/>
        </w:rPr>
        <w:t>e</w:t>
      </w:r>
      <w:r>
        <w:rPr>
          <w:spacing w:val="-10"/>
          <w:w w:val="95"/>
        </w:rPr>
        <w:t xml:space="preserve"> </w:t>
      </w:r>
      <w:r>
        <w:rPr>
          <w:spacing w:val="4"/>
          <w:w w:val="95"/>
        </w:rPr>
        <w:t>r</w:t>
      </w:r>
      <w:r>
        <w:rPr>
          <w:spacing w:val="2"/>
          <w:w w:val="95"/>
        </w:rPr>
        <w:t>i</w:t>
      </w:r>
      <w:r>
        <w:rPr>
          <w:w w:val="95"/>
        </w:rPr>
        <w:t>c</w:t>
      </w:r>
      <w:r>
        <w:rPr>
          <w:spacing w:val="-3"/>
          <w:w w:val="95"/>
        </w:rPr>
        <w:t>h</w:t>
      </w:r>
      <w:r>
        <w:rPr>
          <w:spacing w:val="2"/>
          <w:w w:val="95"/>
        </w:rPr>
        <w:t>ia</w:t>
      </w:r>
      <w:r>
        <w:rPr>
          <w:w w:val="95"/>
        </w:rPr>
        <w:t>m</w:t>
      </w:r>
      <w:r>
        <w:rPr>
          <w:spacing w:val="2"/>
          <w:w w:val="95"/>
        </w:rPr>
        <w:t>a</w:t>
      </w:r>
      <w:r>
        <w:rPr>
          <w:spacing w:val="5"/>
          <w:w w:val="95"/>
        </w:rPr>
        <w:t>t</w:t>
      </w:r>
      <w:r>
        <w:rPr>
          <w:w w:val="95"/>
        </w:rPr>
        <w:t>o</w:t>
      </w:r>
      <w:r>
        <w:rPr>
          <w:spacing w:val="-8"/>
          <w:w w:val="95"/>
        </w:rPr>
        <w:t xml:space="preserve"> </w:t>
      </w:r>
      <w:r>
        <w:rPr>
          <w:w w:val="95"/>
        </w:rPr>
        <w:t>d</w:t>
      </w:r>
      <w:r>
        <w:rPr>
          <w:spacing w:val="2"/>
          <w:w w:val="95"/>
        </w:rPr>
        <w:t>a</w:t>
      </w:r>
      <w:r>
        <w:rPr>
          <w:w w:val="95"/>
        </w:rPr>
        <w:t>l</w:t>
      </w:r>
      <w:r>
        <w:rPr>
          <w:spacing w:val="-7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2"/>
          <w:w w:val="95"/>
        </w:rPr>
        <w:t>tr</w:t>
      </w:r>
      <w:r>
        <w:rPr>
          <w:w w:val="95"/>
        </w:rPr>
        <w:t>a</w:t>
      </w:r>
      <w:r>
        <w:rPr>
          <w:spacing w:val="2"/>
          <w:w w:val="95"/>
        </w:rPr>
        <w:t>tt</w:t>
      </w:r>
      <w:r>
        <w:rPr>
          <w:w w:val="95"/>
        </w:rPr>
        <w:t>o</w:t>
      </w:r>
      <w:r>
        <w:rPr>
          <w:spacing w:val="-9"/>
          <w:w w:val="95"/>
        </w:rPr>
        <w:t xml:space="preserve"> </w:t>
      </w:r>
      <w:r>
        <w:rPr>
          <w:w w:val="95"/>
        </w:rPr>
        <w:t>qu</w:t>
      </w:r>
      <w:r>
        <w:rPr>
          <w:spacing w:val="2"/>
          <w:w w:val="95"/>
        </w:rPr>
        <w:t>al</w:t>
      </w:r>
      <w:r>
        <w:rPr>
          <w:w w:val="95"/>
        </w:rPr>
        <w:t>e</w:t>
      </w:r>
      <w:r>
        <w:rPr>
          <w:spacing w:val="-3"/>
          <w:w w:val="95"/>
        </w:rPr>
        <w:t xml:space="preserve"> </w:t>
      </w:r>
      <w:r>
        <w:rPr>
          <w:spacing w:val="4"/>
          <w:w w:val="95"/>
        </w:rPr>
        <w:t>a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spacing w:val="1"/>
          <w:w w:val="95"/>
        </w:rPr>
        <w:t>eg</w:t>
      </w:r>
      <w:r>
        <w:rPr>
          <w:w w:val="95"/>
        </w:rPr>
        <w:t>a</w:t>
      </w:r>
      <w:r>
        <w:rPr>
          <w:spacing w:val="2"/>
          <w:w w:val="95"/>
        </w:rPr>
        <w:t>t</w:t>
      </w:r>
      <w:r>
        <w:rPr>
          <w:w w:val="95"/>
        </w:rPr>
        <w:t>o</w:t>
      </w:r>
      <w:r>
        <w:rPr>
          <w:spacing w:val="-8"/>
          <w:w w:val="95"/>
        </w:rPr>
        <w:t xml:space="preserve"> </w:t>
      </w:r>
      <w:r>
        <w:rPr>
          <w:spacing w:val="2"/>
          <w:w w:val="95"/>
        </w:rPr>
        <w:t>a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w w:val="95"/>
        </w:rPr>
        <w:t>o</w:t>
      </w:r>
      <w:r>
        <w:rPr>
          <w:spacing w:val="-8"/>
          <w:w w:val="95"/>
        </w:rPr>
        <w:t xml:space="preserve"> </w:t>
      </w:r>
      <w:r>
        <w:rPr>
          <w:spacing w:val="1"/>
          <w:w w:val="95"/>
        </w:rPr>
        <w:t>s</w:t>
      </w:r>
      <w:r>
        <w:rPr>
          <w:spacing w:val="2"/>
          <w:w w:val="95"/>
        </w:rPr>
        <w:t>t</w:t>
      </w:r>
      <w:r>
        <w:rPr>
          <w:spacing w:val="1"/>
          <w:w w:val="95"/>
        </w:rPr>
        <w:t>ess</w:t>
      </w:r>
      <w:r>
        <w:rPr>
          <w:w w:val="95"/>
        </w:rPr>
        <w:t>o</w:t>
      </w:r>
      <w:r>
        <w:rPr>
          <w:spacing w:val="-5"/>
          <w:w w:val="95"/>
        </w:rPr>
        <w:t xml:space="preserve"> </w:t>
      </w:r>
      <w:r>
        <w:rPr>
          <w:w w:val="95"/>
        </w:rPr>
        <w:t>o</w:t>
      </w:r>
      <w:r>
        <w:rPr>
          <w:spacing w:val="3"/>
          <w:w w:val="95"/>
        </w:rPr>
        <w:t>n</w:t>
      </w:r>
      <w:r>
        <w:rPr>
          <w:w w:val="95"/>
        </w:rPr>
        <w:t>de</w:t>
      </w:r>
      <w:r>
        <w:rPr>
          <w:spacing w:val="-9"/>
          <w:w w:val="95"/>
        </w:rPr>
        <w:t xml:space="preserve"> </w:t>
      </w:r>
      <w:r>
        <w:rPr>
          <w:spacing w:val="3"/>
          <w:w w:val="95"/>
        </w:rPr>
        <w:t>f</w:t>
      </w:r>
      <w:r>
        <w:rPr>
          <w:w w:val="95"/>
        </w:rPr>
        <w:t>o</w:t>
      </w:r>
      <w:r>
        <w:rPr>
          <w:spacing w:val="4"/>
          <w:w w:val="95"/>
        </w:rPr>
        <w:t>r</w:t>
      </w:r>
      <w:r>
        <w:rPr>
          <w:w w:val="95"/>
        </w:rPr>
        <w:t>m</w:t>
      </w:r>
      <w:r>
        <w:rPr>
          <w:spacing w:val="2"/>
          <w:w w:val="95"/>
        </w:rPr>
        <w:t>ar</w:t>
      </w:r>
      <w:r>
        <w:rPr>
          <w:w w:val="95"/>
        </w:rPr>
        <w:t>ne</w:t>
      </w:r>
      <w:r>
        <w:rPr>
          <w:spacing w:val="-7"/>
          <w:w w:val="95"/>
        </w:rPr>
        <w:t xml:space="preserve"> </w:t>
      </w:r>
      <w:r>
        <w:rPr>
          <w:w w:val="95"/>
        </w:rPr>
        <w:t>p</w:t>
      </w:r>
      <w:r>
        <w:rPr>
          <w:spacing w:val="2"/>
          <w:w w:val="95"/>
        </w:rPr>
        <w:t>art</w:t>
      </w:r>
      <w:r>
        <w:rPr>
          <w:w w:val="95"/>
        </w:rPr>
        <w:t>e</w:t>
      </w:r>
      <w:r>
        <w:rPr>
          <w:spacing w:val="-9"/>
          <w:w w:val="95"/>
        </w:rPr>
        <w:t xml:space="preserve"> 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spacing w:val="1"/>
          <w:w w:val="95"/>
        </w:rPr>
        <w:t>eg</w:t>
      </w:r>
      <w:r>
        <w:rPr>
          <w:spacing w:val="2"/>
          <w:w w:val="95"/>
        </w:rPr>
        <w:t>ra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spacing w:val="1"/>
          <w:w w:val="95"/>
        </w:rPr>
        <w:t>e</w:t>
      </w:r>
      <w:r>
        <w:rPr>
          <w:w w:val="95"/>
        </w:rPr>
        <w:t>,</w:t>
      </w:r>
      <w:r>
        <w:rPr>
          <w:spacing w:val="25"/>
          <w:w w:val="95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o</w:t>
      </w:r>
      <w:r>
        <w:rPr>
          <w:spacing w:val="-1"/>
          <w:w w:val="95"/>
        </w:rPr>
        <w:t>s</w:t>
      </w:r>
      <w:r>
        <w:rPr>
          <w:w w:val="95"/>
        </w:rPr>
        <w:t>tanzia</w:t>
      </w:r>
      <w:r>
        <w:rPr>
          <w:spacing w:val="1"/>
          <w:w w:val="95"/>
        </w:rPr>
        <w:t>l</w:t>
      </w:r>
      <w:r>
        <w:rPr>
          <w:w w:val="95"/>
        </w:rPr>
        <w:t>e</w:t>
      </w:r>
      <w:r>
        <w:rPr>
          <w:spacing w:val="23"/>
          <w:w w:val="95"/>
        </w:rPr>
        <w:t xml:space="preserve"> </w:t>
      </w:r>
      <w:r>
        <w:rPr>
          <w:w w:val="95"/>
        </w:rPr>
        <w:t>e</w:t>
      </w:r>
      <w:r>
        <w:rPr>
          <w:w w:val="99"/>
        </w:rPr>
        <w:t xml:space="preserve"> </w:t>
      </w:r>
      <w:r>
        <w:rPr>
          <w:w w:val="95"/>
        </w:rPr>
        <w:t>pattizia.</w:t>
      </w:r>
    </w:p>
    <w:p w:rsidR="000C50E5" w:rsidRDefault="000C50E5" w:rsidP="000C50E5">
      <w:pPr>
        <w:pStyle w:val="Titolo1"/>
        <w:kinsoku w:val="0"/>
        <w:overflowPunct w:val="0"/>
        <w:spacing w:before="3"/>
        <w:ind w:left="4635" w:right="4688"/>
        <w:jc w:val="center"/>
        <w:rPr>
          <w:b w:val="0"/>
          <w:bCs w:val="0"/>
        </w:rPr>
      </w:pPr>
      <w:r>
        <w:rPr>
          <w:w w:val="90"/>
        </w:rPr>
        <w:t>Ar</w:t>
      </w:r>
      <w:r>
        <w:rPr>
          <w:spacing w:val="1"/>
          <w:w w:val="90"/>
        </w:rPr>
        <w:t>ti</w:t>
      </w:r>
      <w:r>
        <w:rPr>
          <w:w w:val="90"/>
        </w:rPr>
        <w:t>co</w:t>
      </w:r>
      <w:r>
        <w:rPr>
          <w:spacing w:val="1"/>
          <w:w w:val="90"/>
        </w:rPr>
        <w:t>l</w:t>
      </w:r>
      <w:r>
        <w:rPr>
          <w:w w:val="90"/>
        </w:rPr>
        <w:t>o</w:t>
      </w:r>
      <w:r>
        <w:rPr>
          <w:spacing w:val="22"/>
          <w:w w:val="90"/>
        </w:rPr>
        <w:t xml:space="preserve"> </w:t>
      </w:r>
      <w:r>
        <w:rPr>
          <w:w w:val="90"/>
        </w:rPr>
        <w:t>4</w:t>
      </w:r>
    </w:p>
    <w:p w:rsidR="000C50E5" w:rsidRDefault="000C50E5" w:rsidP="000C50E5">
      <w:pPr>
        <w:pStyle w:val="Corpotesto"/>
        <w:kinsoku w:val="0"/>
        <w:overflowPunct w:val="0"/>
        <w:spacing w:before="12" w:line="254" w:lineRule="auto"/>
        <w:ind w:right="119"/>
        <w:jc w:val="both"/>
      </w:pPr>
      <w:r>
        <w:rPr>
          <w:spacing w:val="-2"/>
          <w:w w:val="90"/>
        </w:rPr>
        <w:t>I</w:t>
      </w:r>
      <w:r>
        <w:rPr>
          <w:w w:val="90"/>
        </w:rPr>
        <w:t>l</w:t>
      </w:r>
      <w:r>
        <w:rPr>
          <w:spacing w:val="19"/>
          <w:w w:val="90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r</w:t>
      </w:r>
      <w:r>
        <w:rPr>
          <w:w w:val="90"/>
        </w:rPr>
        <w:t>es</w:t>
      </w:r>
      <w:r>
        <w:rPr>
          <w:spacing w:val="2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18"/>
          <w:w w:val="90"/>
        </w:rPr>
        <w:t xml:space="preserve"> </w:t>
      </w:r>
      <w:r>
        <w:rPr>
          <w:spacing w:val="1"/>
          <w:w w:val="90"/>
        </w:rPr>
        <w:t>Pa</w:t>
      </w:r>
      <w:r>
        <w:rPr>
          <w:w w:val="90"/>
        </w:rPr>
        <w:t>t</w:t>
      </w:r>
      <w:r>
        <w:rPr>
          <w:spacing w:val="1"/>
          <w:w w:val="90"/>
        </w:rPr>
        <w:t>t</w:t>
      </w:r>
      <w:r>
        <w:rPr>
          <w:w w:val="90"/>
        </w:rPr>
        <w:t>o</w:t>
      </w:r>
      <w:r>
        <w:rPr>
          <w:spacing w:val="20"/>
          <w:w w:val="90"/>
        </w:rPr>
        <w:t xml:space="preserve"> </w:t>
      </w:r>
      <w:r>
        <w:rPr>
          <w:w w:val="90"/>
        </w:rPr>
        <w:t>de</w:t>
      </w:r>
      <w:r>
        <w:rPr>
          <w:spacing w:val="3"/>
          <w:w w:val="90"/>
        </w:rPr>
        <w:t>v</w:t>
      </w:r>
      <w:r>
        <w:rPr>
          <w:w w:val="90"/>
        </w:rPr>
        <w:t>e</w:t>
      </w:r>
      <w:r>
        <w:rPr>
          <w:spacing w:val="18"/>
          <w:w w:val="90"/>
        </w:rPr>
        <w:t xml:space="preserve"> </w:t>
      </w:r>
      <w:r>
        <w:rPr>
          <w:w w:val="90"/>
        </w:rPr>
        <w:t>esse</w:t>
      </w:r>
      <w:r>
        <w:rPr>
          <w:spacing w:val="1"/>
          <w:w w:val="90"/>
        </w:rPr>
        <w:t>r</w:t>
      </w:r>
      <w:r>
        <w:rPr>
          <w:w w:val="90"/>
        </w:rPr>
        <w:t>e</w:t>
      </w:r>
      <w:r>
        <w:rPr>
          <w:spacing w:val="24"/>
          <w:w w:val="90"/>
        </w:rPr>
        <w:t xml:space="preserve"> </w:t>
      </w:r>
      <w:r>
        <w:rPr>
          <w:spacing w:val="1"/>
          <w:w w:val="90"/>
        </w:rPr>
        <w:t>o</w:t>
      </w:r>
      <w:r>
        <w:rPr>
          <w:w w:val="90"/>
        </w:rPr>
        <w:t>bbl</w:t>
      </w:r>
      <w:r>
        <w:rPr>
          <w:spacing w:val="1"/>
          <w:w w:val="90"/>
        </w:rPr>
        <w:t>i</w:t>
      </w:r>
      <w:r>
        <w:rPr>
          <w:w w:val="90"/>
        </w:rPr>
        <w:t>g</w:t>
      </w:r>
      <w:r>
        <w:rPr>
          <w:spacing w:val="1"/>
          <w:w w:val="90"/>
        </w:rPr>
        <w:t>at</w:t>
      </w:r>
      <w:r>
        <w:rPr>
          <w:w w:val="90"/>
        </w:rPr>
        <w:t>o</w:t>
      </w:r>
      <w:r>
        <w:rPr>
          <w:spacing w:val="1"/>
          <w:w w:val="90"/>
        </w:rPr>
        <w:t>r</w:t>
      </w:r>
      <w:r>
        <w:rPr>
          <w:w w:val="90"/>
        </w:rPr>
        <w:t>i</w:t>
      </w:r>
      <w:r>
        <w:rPr>
          <w:spacing w:val="3"/>
          <w:w w:val="90"/>
        </w:rPr>
        <w:t>a</w:t>
      </w:r>
      <w:r>
        <w:rPr>
          <w:w w:val="90"/>
        </w:rPr>
        <w:t>m</w:t>
      </w:r>
      <w:r>
        <w:rPr>
          <w:spacing w:val="2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24"/>
          <w:w w:val="90"/>
        </w:rPr>
        <w:t xml:space="preserve"> </w:t>
      </w:r>
      <w:r>
        <w:rPr>
          <w:w w:val="90"/>
        </w:rPr>
        <w:t>so</w:t>
      </w:r>
      <w:r>
        <w:rPr>
          <w:spacing w:val="1"/>
          <w:w w:val="90"/>
        </w:rPr>
        <w:t>tt</w:t>
      </w:r>
      <w:r>
        <w:rPr>
          <w:w w:val="90"/>
        </w:rPr>
        <w:t>osc</w:t>
      </w:r>
      <w:r>
        <w:rPr>
          <w:spacing w:val="1"/>
          <w:w w:val="90"/>
        </w:rPr>
        <w:t>ri</w:t>
      </w:r>
      <w:r>
        <w:rPr>
          <w:w w:val="90"/>
        </w:rPr>
        <w:t>t</w:t>
      </w:r>
      <w:r>
        <w:rPr>
          <w:spacing w:val="1"/>
          <w:w w:val="90"/>
        </w:rPr>
        <w:t>t</w:t>
      </w:r>
      <w:r>
        <w:rPr>
          <w:w w:val="90"/>
        </w:rPr>
        <w:t>o</w:t>
      </w:r>
      <w:r>
        <w:rPr>
          <w:spacing w:val="22"/>
          <w:w w:val="90"/>
        </w:rPr>
        <w:t xml:space="preserve"> </w:t>
      </w:r>
      <w:r>
        <w:rPr>
          <w:spacing w:val="1"/>
          <w:w w:val="90"/>
        </w:rPr>
        <w:t>i</w:t>
      </w:r>
      <w:r>
        <w:rPr>
          <w:w w:val="90"/>
        </w:rPr>
        <w:t>n</w:t>
      </w:r>
      <w:r>
        <w:rPr>
          <w:spacing w:val="19"/>
          <w:w w:val="90"/>
        </w:rPr>
        <w:t xml:space="preserve"> </w:t>
      </w:r>
      <w:r>
        <w:rPr>
          <w:w w:val="90"/>
        </w:rPr>
        <w:t>c</w:t>
      </w:r>
      <w:r>
        <w:rPr>
          <w:spacing w:val="1"/>
          <w:w w:val="90"/>
        </w:rPr>
        <w:t>al</w:t>
      </w:r>
      <w:r>
        <w:rPr>
          <w:w w:val="90"/>
        </w:rPr>
        <w:t>ce</w:t>
      </w:r>
      <w:r>
        <w:rPr>
          <w:spacing w:val="19"/>
          <w:w w:val="90"/>
        </w:rPr>
        <w:t xml:space="preserve"> </w:t>
      </w:r>
      <w:r>
        <w:rPr>
          <w:spacing w:val="2"/>
          <w:w w:val="90"/>
        </w:rPr>
        <w:t>e</w:t>
      </w:r>
      <w:r>
        <w:rPr>
          <w:w w:val="90"/>
        </w:rPr>
        <w:t>d</w:t>
      </w:r>
      <w:r>
        <w:rPr>
          <w:spacing w:val="19"/>
          <w:w w:val="90"/>
        </w:rPr>
        <w:t xml:space="preserve"> </w:t>
      </w:r>
      <w:r>
        <w:rPr>
          <w:spacing w:val="1"/>
          <w:w w:val="90"/>
        </w:rPr>
        <w:t>i</w:t>
      </w:r>
      <w:r>
        <w:rPr>
          <w:w w:val="90"/>
        </w:rPr>
        <w:t>n</w:t>
      </w:r>
      <w:r>
        <w:rPr>
          <w:spacing w:val="19"/>
          <w:w w:val="90"/>
        </w:rPr>
        <w:t xml:space="preserve"> </w:t>
      </w:r>
      <w:r>
        <w:rPr>
          <w:w w:val="90"/>
        </w:rPr>
        <w:t>o</w:t>
      </w:r>
      <w:r>
        <w:rPr>
          <w:spacing w:val="2"/>
          <w:w w:val="90"/>
        </w:rPr>
        <w:t>g</w:t>
      </w:r>
      <w:r>
        <w:rPr>
          <w:w w:val="90"/>
        </w:rPr>
        <w:t>ni</w:t>
      </w:r>
      <w:r>
        <w:rPr>
          <w:spacing w:val="21"/>
          <w:w w:val="90"/>
        </w:rPr>
        <w:t xml:space="preserve"> </w:t>
      </w:r>
      <w:r>
        <w:rPr>
          <w:w w:val="90"/>
        </w:rPr>
        <w:t>sua</w:t>
      </w:r>
      <w:r>
        <w:rPr>
          <w:spacing w:val="22"/>
          <w:w w:val="90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a</w:t>
      </w:r>
      <w:r>
        <w:rPr>
          <w:w w:val="90"/>
        </w:rPr>
        <w:t>g</w:t>
      </w:r>
      <w:r>
        <w:rPr>
          <w:spacing w:val="1"/>
          <w:w w:val="90"/>
        </w:rPr>
        <w:t>i</w:t>
      </w:r>
      <w:r>
        <w:rPr>
          <w:w w:val="90"/>
        </w:rPr>
        <w:t>n</w:t>
      </w:r>
      <w:r>
        <w:rPr>
          <w:spacing w:val="1"/>
          <w:w w:val="90"/>
        </w:rPr>
        <w:t>a</w:t>
      </w:r>
      <w:r>
        <w:rPr>
          <w:w w:val="90"/>
        </w:rPr>
        <w:t>,</w:t>
      </w:r>
      <w:r>
        <w:rPr>
          <w:spacing w:val="21"/>
          <w:w w:val="90"/>
        </w:rPr>
        <w:t xml:space="preserve"> </w:t>
      </w:r>
      <w:r>
        <w:rPr>
          <w:spacing w:val="2"/>
          <w:w w:val="90"/>
        </w:rPr>
        <w:t>d</w:t>
      </w:r>
      <w:r>
        <w:rPr>
          <w:w w:val="90"/>
        </w:rPr>
        <w:t>al</w:t>
      </w:r>
      <w:r>
        <w:rPr>
          <w:spacing w:val="19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eg</w:t>
      </w:r>
      <w:r>
        <w:rPr>
          <w:spacing w:val="1"/>
          <w:w w:val="90"/>
        </w:rPr>
        <w:t>al</w:t>
      </w:r>
      <w:r>
        <w:rPr>
          <w:w w:val="90"/>
        </w:rPr>
        <w:t>e</w:t>
      </w:r>
      <w:r>
        <w:rPr>
          <w:spacing w:val="19"/>
          <w:w w:val="90"/>
        </w:rPr>
        <w:t xml:space="preserve"> </w:t>
      </w:r>
      <w:r>
        <w:rPr>
          <w:spacing w:val="1"/>
          <w:w w:val="90"/>
        </w:rPr>
        <w:t>ra</w:t>
      </w:r>
      <w:r>
        <w:rPr>
          <w:w w:val="90"/>
        </w:rPr>
        <w:t>pp</w:t>
      </w:r>
      <w:r>
        <w:rPr>
          <w:spacing w:val="1"/>
          <w:w w:val="90"/>
        </w:rPr>
        <w:t>r</w:t>
      </w:r>
      <w:r>
        <w:rPr>
          <w:w w:val="90"/>
        </w:rPr>
        <w:t>es</w:t>
      </w:r>
      <w:r>
        <w:rPr>
          <w:spacing w:val="2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ta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21"/>
          <w:w w:val="90"/>
        </w:rPr>
        <w:t xml:space="preserve"> </w:t>
      </w:r>
      <w:r>
        <w:rPr>
          <w:spacing w:val="2"/>
          <w:w w:val="90"/>
        </w:rPr>
        <w:t>d</w:t>
      </w:r>
      <w:r>
        <w:rPr>
          <w:w w:val="90"/>
        </w:rPr>
        <w:t>el</w:t>
      </w:r>
      <w:r>
        <w:rPr>
          <w:spacing w:val="1"/>
          <w:w w:val="90"/>
        </w:rPr>
        <w:t>l</w:t>
      </w:r>
      <w:r>
        <w:rPr>
          <w:w w:val="90"/>
        </w:rPr>
        <w:t>a</w:t>
      </w:r>
      <w:r>
        <w:rPr>
          <w:spacing w:val="20"/>
          <w:w w:val="90"/>
        </w:rPr>
        <w:t xml:space="preserve"> </w:t>
      </w:r>
      <w:r>
        <w:rPr>
          <w:w w:val="90"/>
        </w:rPr>
        <w:t>di</w:t>
      </w:r>
      <w:r>
        <w:rPr>
          <w:spacing w:val="1"/>
          <w:w w:val="90"/>
        </w:rPr>
        <w:t>tt</w:t>
      </w:r>
      <w:r>
        <w:rPr>
          <w:w w:val="90"/>
        </w:rPr>
        <w:t>a</w:t>
      </w:r>
      <w:r>
        <w:rPr>
          <w:w w:val="92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art</w:t>
      </w:r>
      <w:r>
        <w:rPr>
          <w:w w:val="90"/>
        </w:rPr>
        <w:t>ec</w:t>
      </w:r>
      <w:r>
        <w:rPr>
          <w:spacing w:val="1"/>
          <w:w w:val="90"/>
        </w:rPr>
        <w:t>i</w:t>
      </w:r>
      <w:r>
        <w:rPr>
          <w:w w:val="90"/>
        </w:rPr>
        <w:t>p</w:t>
      </w:r>
      <w:r>
        <w:rPr>
          <w:spacing w:val="1"/>
          <w:w w:val="90"/>
        </w:rPr>
        <w:t>a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21"/>
          <w:w w:val="90"/>
        </w:rPr>
        <w:t xml:space="preserve"> </w:t>
      </w:r>
      <w:r>
        <w:rPr>
          <w:w w:val="90"/>
        </w:rPr>
        <w:t>o</w:t>
      </w:r>
      <w:r>
        <w:rPr>
          <w:spacing w:val="1"/>
          <w:w w:val="90"/>
        </w:rPr>
        <w:t>vv</w:t>
      </w:r>
      <w:r>
        <w:rPr>
          <w:w w:val="90"/>
        </w:rPr>
        <w:t>e</w:t>
      </w:r>
      <w:r>
        <w:rPr>
          <w:spacing w:val="1"/>
          <w:w w:val="90"/>
        </w:rPr>
        <w:t>r</w:t>
      </w:r>
      <w:r>
        <w:rPr>
          <w:w w:val="90"/>
        </w:rPr>
        <w:t>o,</w:t>
      </w:r>
      <w:r>
        <w:rPr>
          <w:spacing w:val="22"/>
          <w:w w:val="90"/>
        </w:rPr>
        <w:t xml:space="preserve"> </w:t>
      </w:r>
      <w:r>
        <w:rPr>
          <w:spacing w:val="1"/>
          <w:w w:val="90"/>
        </w:rPr>
        <w:t>i</w:t>
      </w:r>
      <w:r>
        <w:rPr>
          <w:w w:val="90"/>
        </w:rPr>
        <w:t>n</w:t>
      </w:r>
      <w:r>
        <w:rPr>
          <w:spacing w:val="24"/>
          <w:w w:val="90"/>
        </w:rPr>
        <w:t xml:space="preserve"> </w:t>
      </w:r>
      <w:r>
        <w:rPr>
          <w:w w:val="90"/>
        </w:rPr>
        <w:t>c</w:t>
      </w:r>
      <w:r>
        <w:rPr>
          <w:spacing w:val="1"/>
          <w:w w:val="90"/>
        </w:rPr>
        <w:t>a</w:t>
      </w:r>
      <w:r>
        <w:rPr>
          <w:w w:val="90"/>
        </w:rPr>
        <w:t>so</w:t>
      </w:r>
      <w:r>
        <w:rPr>
          <w:spacing w:val="21"/>
          <w:w w:val="90"/>
        </w:rPr>
        <w:t xml:space="preserve"> </w:t>
      </w:r>
      <w:r>
        <w:rPr>
          <w:w w:val="90"/>
        </w:rPr>
        <w:t>di</w:t>
      </w:r>
      <w:r>
        <w:rPr>
          <w:spacing w:val="20"/>
          <w:w w:val="90"/>
        </w:rPr>
        <w:t xml:space="preserve"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nso</w:t>
      </w:r>
      <w:r>
        <w:rPr>
          <w:spacing w:val="1"/>
          <w:w w:val="90"/>
        </w:rPr>
        <w:t>r</w:t>
      </w:r>
      <w:r>
        <w:rPr>
          <w:w w:val="90"/>
        </w:rPr>
        <w:t>zi</w:t>
      </w:r>
      <w:r>
        <w:rPr>
          <w:spacing w:val="23"/>
          <w:w w:val="90"/>
        </w:rPr>
        <w:t xml:space="preserve"> </w:t>
      </w:r>
      <w:r>
        <w:rPr>
          <w:w w:val="90"/>
        </w:rPr>
        <w:t>o</w:t>
      </w:r>
      <w:r>
        <w:rPr>
          <w:spacing w:val="20"/>
          <w:w w:val="90"/>
        </w:rPr>
        <w:t xml:space="preserve"> </w:t>
      </w:r>
      <w:r>
        <w:rPr>
          <w:spacing w:val="1"/>
          <w:w w:val="90"/>
        </w:rPr>
        <w:t>ra</w:t>
      </w:r>
      <w:r>
        <w:rPr>
          <w:w w:val="90"/>
        </w:rPr>
        <w:t>gg</w:t>
      </w:r>
      <w:r>
        <w:rPr>
          <w:spacing w:val="1"/>
          <w:w w:val="90"/>
        </w:rPr>
        <w:t>r</w:t>
      </w:r>
      <w:r>
        <w:rPr>
          <w:w w:val="90"/>
        </w:rPr>
        <w:t>u</w:t>
      </w:r>
      <w:r>
        <w:rPr>
          <w:spacing w:val="2"/>
          <w:w w:val="90"/>
        </w:rPr>
        <w:t>p</w:t>
      </w:r>
      <w:r>
        <w:rPr>
          <w:w w:val="90"/>
        </w:rPr>
        <w:t>p</w:t>
      </w:r>
      <w:r>
        <w:rPr>
          <w:spacing w:val="3"/>
          <w:w w:val="90"/>
        </w:rPr>
        <w:t>a</w:t>
      </w:r>
      <w:r>
        <w:rPr>
          <w:w w:val="90"/>
        </w:rPr>
        <w:t>m</w:t>
      </w:r>
      <w:r>
        <w:rPr>
          <w:spacing w:val="2"/>
          <w:w w:val="90"/>
        </w:rPr>
        <w:t>e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i</w:t>
      </w:r>
      <w:r>
        <w:rPr>
          <w:spacing w:val="22"/>
          <w:w w:val="90"/>
        </w:rPr>
        <w:t xml:space="preserve"> 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2"/>
          <w:w w:val="90"/>
        </w:rPr>
        <w:t>m</w:t>
      </w:r>
      <w:r>
        <w:rPr>
          <w:w w:val="90"/>
        </w:rPr>
        <w:t>po</w:t>
      </w:r>
      <w:r>
        <w:rPr>
          <w:spacing w:val="1"/>
          <w:w w:val="90"/>
        </w:rPr>
        <w:t>ra</w:t>
      </w:r>
      <w:r>
        <w:rPr>
          <w:spacing w:val="2"/>
          <w:w w:val="90"/>
        </w:rPr>
        <w:t>n</w:t>
      </w:r>
      <w:r>
        <w:rPr>
          <w:w w:val="90"/>
        </w:rPr>
        <w:t>ei</w:t>
      </w:r>
      <w:r>
        <w:rPr>
          <w:spacing w:val="23"/>
          <w:w w:val="90"/>
        </w:rPr>
        <w:t xml:space="preserve"> </w:t>
      </w:r>
      <w:r>
        <w:rPr>
          <w:w w:val="90"/>
        </w:rPr>
        <w:t>di</w:t>
      </w:r>
      <w:r>
        <w:rPr>
          <w:spacing w:val="17"/>
          <w:w w:val="90"/>
        </w:rPr>
        <w:t xml:space="preserve"> </w:t>
      </w:r>
      <w:r>
        <w:rPr>
          <w:spacing w:val="4"/>
          <w:w w:val="90"/>
        </w:rPr>
        <w:t>i</w:t>
      </w:r>
      <w:r>
        <w:rPr>
          <w:w w:val="90"/>
        </w:rPr>
        <w:t>mp</w:t>
      </w:r>
      <w:r>
        <w:rPr>
          <w:spacing w:val="1"/>
          <w:w w:val="90"/>
        </w:rPr>
        <w:t>r</w:t>
      </w:r>
      <w:r>
        <w:rPr>
          <w:w w:val="90"/>
        </w:rPr>
        <w:t>ese,</w:t>
      </w:r>
      <w:r>
        <w:rPr>
          <w:spacing w:val="26"/>
          <w:w w:val="90"/>
        </w:rPr>
        <w:t xml:space="preserve"> </w:t>
      </w:r>
      <w:r>
        <w:rPr>
          <w:w w:val="90"/>
        </w:rPr>
        <w:t>d</w:t>
      </w:r>
      <w:r>
        <w:rPr>
          <w:spacing w:val="1"/>
          <w:w w:val="90"/>
        </w:rPr>
        <w:t>a</w:t>
      </w:r>
      <w:r>
        <w:rPr>
          <w:w w:val="90"/>
        </w:rPr>
        <w:t>l</w:t>
      </w:r>
      <w:r>
        <w:rPr>
          <w:spacing w:val="20"/>
          <w:w w:val="90"/>
        </w:rPr>
        <w:t xml:space="preserve"> </w:t>
      </w:r>
      <w:r>
        <w:rPr>
          <w:spacing w:val="1"/>
          <w:w w:val="90"/>
        </w:rPr>
        <w:t>ra</w:t>
      </w:r>
      <w:r>
        <w:rPr>
          <w:w w:val="90"/>
        </w:rPr>
        <w:t>pp</w:t>
      </w:r>
      <w:r>
        <w:rPr>
          <w:spacing w:val="1"/>
          <w:w w:val="90"/>
        </w:rPr>
        <w:t>r</w:t>
      </w:r>
      <w:r>
        <w:rPr>
          <w:w w:val="90"/>
        </w:rPr>
        <w:t>e</w:t>
      </w:r>
      <w:r>
        <w:rPr>
          <w:spacing w:val="3"/>
          <w:w w:val="90"/>
        </w:rPr>
        <w:t>s</w:t>
      </w:r>
      <w:r>
        <w:rPr>
          <w:w w:val="90"/>
        </w:rPr>
        <w:t>en</w:t>
      </w:r>
      <w:r>
        <w:rPr>
          <w:spacing w:val="1"/>
          <w:w w:val="90"/>
        </w:rPr>
        <w:t>ta</w:t>
      </w:r>
      <w:r>
        <w:rPr>
          <w:w w:val="90"/>
        </w:rPr>
        <w:t>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25"/>
          <w:w w:val="90"/>
        </w:rPr>
        <w:t xml:space="preserve"> </w:t>
      </w:r>
      <w:r>
        <w:rPr>
          <w:w w:val="90"/>
        </w:rPr>
        <w:t>d</w:t>
      </w:r>
      <w:r>
        <w:rPr>
          <w:spacing w:val="2"/>
          <w:w w:val="90"/>
        </w:rPr>
        <w:t>e</w:t>
      </w:r>
      <w:r>
        <w:rPr>
          <w:w w:val="90"/>
        </w:rPr>
        <w:t>gli</w:t>
      </w:r>
      <w:r>
        <w:rPr>
          <w:spacing w:val="18"/>
          <w:w w:val="90"/>
        </w:rPr>
        <w:t xml:space="preserve"> </w:t>
      </w:r>
      <w:r>
        <w:rPr>
          <w:w w:val="90"/>
        </w:rPr>
        <w:t>s</w:t>
      </w:r>
      <w:r>
        <w:rPr>
          <w:spacing w:val="1"/>
          <w:w w:val="90"/>
        </w:rPr>
        <w:t>t</w:t>
      </w:r>
      <w:r>
        <w:rPr>
          <w:w w:val="90"/>
        </w:rPr>
        <w:t>essi</w:t>
      </w:r>
      <w:r>
        <w:rPr>
          <w:spacing w:val="22"/>
          <w:w w:val="90"/>
        </w:rPr>
        <w:t xml:space="preserve"> </w:t>
      </w:r>
      <w:r>
        <w:rPr>
          <w:w w:val="90"/>
        </w:rPr>
        <w:t>e</w:t>
      </w:r>
      <w:r>
        <w:rPr>
          <w:spacing w:val="39"/>
          <w:w w:val="90"/>
        </w:rPr>
        <w:t xml:space="preserve"> </w:t>
      </w:r>
      <w:r>
        <w:rPr>
          <w:spacing w:val="2"/>
          <w:w w:val="90"/>
        </w:rPr>
        <w:t>d</w:t>
      </w:r>
      <w:r>
        <w:rPr>
          <w:w w:val="90"/>
        </w:rPr>
        <w:t>e</w:t>
      </w:r>
      <w:r>
        <w:rPr>
          <w:spacing w:val="1"/>
          <w:w w:val="90"/>
        </w:rPr>
        <w:t>v</w:t>
      </w:r>
      <w:r>
        <w:rPr>
          <w:w w:val="90"/>
        </w:rPr>
        <w:t>e</w:t>
      </w:r>
      <w:r>
        <w:rPr>
          <w:spacing w:val="1"/>
          <w:w w:val="90"/>
        </w:rPr>
        <w:t xml:space="preserve"> </w:t>
      </w:r>
      <w:r>
        <w:rPr>
          <w:w w:val="90"/>
        </w:rPr>
        <w:t>esse</w:t>
      </w:r>
      <w:r>
        <w:rPr>
          <w:spacing w:val="3"/>
          <w:w w:val="90"/>
        </w:rPr>
        <w:t>r</w:t>
      </w:r>
      <w:r>
        <w:rPr>
          <w:w w:val="90"/>
        </w:rPr>
        <w:t>e</w:t>
      </w:r>
      <w:r>
        <w:rPr>
          <w:w w:val="92"/>
        </w:rPr>
        <w:t xml:space="preserve"> </w:t>
      </w:r>
      <w:r>
        <w:rPr>
          <w:w w:val="90"/>
        </w:rPr>
        <w:t>p</w:t>
      </w:r>
      <w:r>
        <w:rPr>
          <w:spacing w:val="1"/>
          <w:w w:val="90"/>
        </w:rPr>
        <w:t>r</w:t>
      </w:r>
      <w:r>
        <w:rPr>
          <w:w w:val="90"/>
        </w:rPr>
        <w:t>esen</w:t>
      </w:r>
      <w:r>
        <w:rPr>
          <w:spacing w:val="1"/>
          <w:w w:val="90"/>
        </w:rPr>
        <w:t>tat</w:t>
      </w:r>
      <w:r>
        <w:rPr>
          <w:w w:val="90"/>
        </w:rPr>
        <w:t>o</w:t>
      </w:r>
      <w:r>
        <w:rPr>
          <w:spacing w:val="5"/>
          <w:w w:val="90"/>
        </w:rPr>
        <w:t xml:space="preserve"> </w:t>
      </w:r>
      <w:r>
        <w:rPr>
          <w:spacing w:val="2"/>
          <w:w w:val="90"/>
        </w:rPr>
        <w:t>u</w:t>
      </w:r>
      <w:r>
        <w:rPr>
          <w:w w:val="90"/>
        </w:rPr>
        <w:t>ni</w:t>
      </w:r>
      <w:r>
        <w:rPr>
          <w:spacing w:val="1"/>
          <w:w w:val="90"/>
        </w:rPr>
        <w:t>ta</w:t>
      </w:r>
      <w:r>
        <w:rPr>
          <w:spacing w:val="2"/>
          <w:w w:val="90"/>
        </w:rPr>
        <w:t>m</w:t>
      </w:r>
      <w:r>
        <w:rPr>
          <w:w w:val="90"/>
        </w:rPr>
        <w:t>en</w:t>
      </w:r>
      <w:r>
        <w:rPr>
          <w:spacing w:val="1"/>
          <w:w w:val="90"/>
        </w:rPr>
        <w:t>t</w:t>
      </w:r>
      <w:r>
        <w:rPr>
          <w:w w:val="90"/>
        </w:rPr>
        <w:t>e</w:t>
      </w:r>
      <w:r>
        <w:rPr>
          <w:spacing w:val="6"/>
          <w:w w:val="90"/>
        </w:rPr>
        <w:t xml:space="preserve"> </w:t>
      </w:r>
      <w:r>
        <w:rPr>
          <w:spacing w:val="1"/>
          <w:w w:val="90"/>
        </w:rPr>
        <w:t>a</w:t>
      </w:r>
      <w:r>
        <w:rPr>
          <w:w w:val="90"/>
        </w:rPr>
        <w:t>ll</w:t>
      </w:r>
      <w:r>
        <w:rPr>
          <w:spacing w:val="1"/>
          <w:w w:val="90"/>
        </w:rPr>
        <w:t>'</w:t>
      </w:r>
      <w:r>
        <w:rPr>
          <w:w w:val="90"/>
        </w:rPr>
        <w:t>of</w:t>
      </w:r>
      <w:r>
        <w:rPr>
          <w:spacing w:val="2"/>
          <w:w w:val="90"/>
        </w:rPr>
        <w:t>fe</w:t>
      </w:r>
      <w:r>
        <w:rPr>
          <w:w w:val="90"/>
        </w:rPr>
        <w:t>r</w:t>
      </w:r>
      <w:r>
        <w:rPr>
          <w:spacing w:val="1"/>
          <w:w w:val="90"/>
        </w:rPr>
        <w:t>ta</w:t>
      </w:r>
      <w:r>
        <w:rPr>
          <w:w w:val="90"/>
        </w:rPr>
        <w:t>.</w:t>
      </w:r>
      <w:r>
        <w:rPr>
          <w:spacing w:val="4"/>
          <w:w w:val="90"/>
        </w:rPr>
        <w:t xml:space="preserve"> </w:t>
      </w:r>
      <w:r>
        <w:rPr>
          <w:w w:val="90"/>
        </w:rPr>
        <w:t>La</w:t>
      </w:r>
      <w:r>
        <w:rPr>
          <w:spacing w:val="8"/>
          <w:w w:val="90"/>
        </w:rPr>
        <w:t xml:space="preserve"> </w:t>
      </w:r>
      <w:r>
        <w:rPr>
          <w:w w:val="90"/>
        </w:rPr>
        <w:t>m</w:t>
      </w:r>
      <w:r>
        <w:rPr>
          <w:spacing w:val="3"/>
          <w:w w:val="90"/>
        </w:rPr>
        <w:t>a</w:t>
      </w:r>
      <w:r>
        <w:rPr>
          <w:w w:val="90"/>
        </w:rPr>
        <w:t>nc</w:t>
      </w:r>
      <w:r>
        <w:rPr>
          <w:spacing w:val="1"/>
          <w:w w:val="90"/>
        </w:rPr>
        <w:t>at</w:t>
      </w:r>
      <w:r>
        <w:rPr>
          <w:w w:val="90"/>
        </w:rPr>
        <w:t>a</w:t>
      </w:r>
      <w:r>
        <w:rPr>
          <w:spacing w:val="8"/>
          <w:w w:val="90"/>
        </w:rPr>
        <w:t xml:space="preserve"> </w:t>
      </w:r>
      <w:proofErr w:type="gramStart"/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w w:val="90"/>
        </w:rPr>
        <w:t>nse</w:t>
      </w:r>
      <w:r>
        <w:rPr>
          <w:spacing w:val="2"/>
          <w:w w:val="90"/>
        </w:rPr>
        <w:t>g</w:t>
      </w:r>
      <w:r>
        <w:rPr>
          <w:w w:val="90"/>
        </w:rPr>
        <w:t xml:space="preserve">na </w:t>
      </w:r>
      <w:r>
        <w:rPr>
          <w:spacing w:val="8"/>
          <w:w w:val="90"/>
        </w:rPr>
        <w:t xml:space="preserve"> </w:t>
      </w:r>
      <w:r>
        <w:rPr>
          <w:w w:val="90"/>
        </w:rPr>
        <w:t>di</w:t>
      </w:r>
      <w:proofErr w:type="gramEnd"/>
      <w:r>
        <w:rPr>
          <w:w w:val="90"/>
        </w:rPr>
        <w:t xml:space="preserve"> </w:t>
      </w:r>
      <w:r>
        <w:rPr>
          <w:spacing w:val="5"/>
          <w:w w:val="90"/>
        </w:rPr>
        <w:t xml:space="preserve"> </w:t>
      </w:r>
      <w:r>
        <w:rPr>
          <w:spacing w:val="1"/>
          <w:w w:val="90"/>
        </w:rPr>
        <w:t>ta</w:t>
      </w:r>
      <w:r>
        <w:rPr>
          <w:w w:val="90"/>
        </w:rPr>
        <w:t xml:space="preserve">le </w:t>
      </w:r>
      <w:r>
        <w:rPr>
          <w:spacing w:val="6"/>
          <w:w w:val="90"/>
        </w:rPr>
        <w:t xml:space="preserve"> </w:t>
      </w:r>
      <w:r>
        <w:rPr>
          <w:spacing w:val="1"/>
          <w:w w:val="90"/>
        </w:rPr>
        <w:t>P</w:t>
      </w:r>
      <w:r>
        <w:rPr>
          <w:w w:val="90"/>
        </w:rPr>
        <w:t>a</w:t>
      </w:r>
      <w:r>
        <w:rPr>
          <w:spacing w:val="1"/>
          <w:w w:val="90"/>
        </w:rPr>
        <w:t>tt</w:t>
      </w:r>
      <w:r>
        <w:rPr>
          <w:w w:val="90"/>
        </w:rPr>
        <w:t xml:space="preserve">o </w:t>
      </w:r>
      <w:r>
        <w:rPr>
          <w:spacing w:val="5"/>
          <w:w w:val="90"/>
        </w:rPr>
        <w:t xml:space="preserve"> </w:t>
      </w:r>
      <w:r>
        <w:rPr>
          <w:w w:val="90"/>
        </w:rPr>
        <w:t>d</w:t>
      </w:r>
      <w:r>
        <w:rPr>
          <w:spacing w:val="2"/>
          <w:w w:val="90"/>
        </w:rPr>
        <w:t>e</w:t>
      </w:r>
      <w:r>
        <w:rPr>
          <w:w w:val="90"/>
        </w:rPr>
        <w:t>bi</w:t>
      </w:r>
      <w:r>
        <w:rPr>
          <w:spacing w:val="1"/>
          <w:w w:val="90"/>
        </w:rPr>
        <w:t>ta</w:t>
      </w:r>
      <w:r>
        <w:rPr>
          <w:spacing w:val="2"/>
          <w:w w:val="90"/>
        </w:rPr>
        <w:t>m</w:t>
      </w:r>
      <w:r>
        <w:rPr>
          <w:w w:val="90"/>
        </w:rPr>
        <w:t>en</w:t>
      </w:r>
      <w:r>
        <w:rPr>
          <w:spacing w:val="1"/>
          <w:w w:val="90"/>
        </w:rPr>
        <w:t>t</w:t>
      </w:r>
      <w:r>
        <w:rPr>
          <w:w w:val="90"/>
        </w:rPr>
        <w:t xml:space="preserve">e </w:t>
      </w:r>
      <w:r>
        <w:rPr>
          <w:spacing w:val="7"/>
          <w:w w:val="90"/>
        </w:rPr>
        <w:t xml:space="preserve"> </w:t>
      </w:r>
      <w:r>
        <w:rPr>
          <w:w w:val="90"/>
        </w:rPr>
        <w:t>so</w:t>
      </w:r>
      <w:r>
        <w:rPr>
          <w:spacing w:val="1"/>
          <w:w w:val="90"/>
        </w:rPr>
        <w:t>tt</w:t>
      </w:r>
      <w:r>
        <w:rPr>
          <w:w w:val="90"/>
        </w:rPr>
        <w:t>osc</w:t>
      </w:r>
      <w:r>
        <w:rPr>
          <w:spacing w:val="1"/>
          <w:w w:val="90"/>
        </w:rPr>
        <w:t>ri</w:t>
      </w:r>
      <w:r>
        <w:rPr>
          <w:w w:val="90"/>
        </w:rPr>
        <w:t>t</w:t>
      </w:r>
      <w:r>
        <w:rPr>
          <w:spacing w:val="1"/>
          <w:w w:val="90"/>
        </w:rPr>
        <w:t>t</w:t>
      </w:r>
      <w:r>
        <w:rPr>
          <w:w w:val="90"/>
        </w:rPr>
        <w:t xml:space="preserve">o </w:t>
      </w:r>
      <w:r>
        <w:rPr>
          <w:spacing w:val="5"/>
          <w:w w:val="90"/>
        </w:rPr>
        <w:t xml:space="preserve"> </w:t>
      </w:r>
      <w:r>
        <w:rPr>
          <w:w w:val="90"/>
        </w:rPr>
        <w:t>c</w:t>
      </w:r>
      <w:r>
        <w:rPr>
          <w:spacing w:val="1"/>
          <w:w w:val="90"/>
        </w:rPr>
        <w:t>o</w:t>
      </w:r>
      <w:r>
        <w:rPr>
          <w:spacing w:val="2"/>
          <w:w w:val="90"/>
        </w:rPr>
        <w:t>mp</w:t>
      </w:r>
      <w:r>
        <w:rPr>
          <w:w w:val="90"/>
        </w:rPr>
        <w:t>o</w:t>
      </w:r>
      <w:r>
        <w:rPr>
          <w:spacing w:val="1"/>
          <w:w w:val="90"/>
        </w:rPr>
        <w:t>rt</w:t>
      </w:r>
      <w:r>
        <w:rPr>
          <w:w w:val="90"/>
        </w:rPr>
        <w:t>e</w:t>
      </w:r>
      <w:r>
        <w:rPr>
          <w:spacing w:val="1"/>
          <w:w w:val="90"/>
        </w:rPr>
        <w:t>r</w:t>
      </w:r>
      <w:r>
        <w:rPr>
          <w:w w:val="90"/>
        </w:rPr>
        <w:t xml:space="preserve">à </w:t>
      </w:r>
      <w:r>
        <w:rPr>
          <w:spacing w:val="28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spacing w:val="-1"/>
          <w:w w:val="90"/>
        </w:rPr>
        <w:t>'</w:t>
      </w:r>
      <w:r>
        <w:rPr>
          <w:w w:val="90"/>
        </w:rPr>
        <w:t>e</w:t>
      </w:r>
      <w:r>
        <w:rPr>
          <w:spacing w:val="-1"/>
          <w:w w:val="90"/>
        </w:rPr>
        <w:t>s</w:t>
      </w:r>
      <w:r>
        <w:rPr>
          <w:w w:val="90"/>
        </w:rPr>
        <w:t>cl</w:t>
      </w:r>
      <w:r>
        <w:rPr>
          <w:spacing w:val="1"/>
          <w:w w:val="90"/>
        </w:rPr>
        <w:t>u</w:t>
      </w:r>
      <w:r>
        <w:rPr>
          <w:spacing w:val="-1"/>
          <w:w w:val="90"/>
        </w:rPr>
        <w:t>s</w:t>
      </w:r>
      <w:r>
        <w:rPr>
          <w:w w:val="90"/>
        </w:rPr>
        <w:t xml:space="preserve">ione </w:t>
      </w:r>
      <w:r>
        <w:rPr>
          <w:spacing w:val="8"/>
          <w:w w:val="90"/>
        </w:rPr>
        <w:t xml:space="preserve"> </w:t>
      </w:r>
      <w:r>
        <w:rPr>
          <w:spacing w:val="2"/>
          <w:w w:val="90"/>
        </w:rPr>
        <w:t>d</w:t>
      </w:r>
      <w:r>
        <w:rPr>
          <w:w w:val="90"/>
        </w:rPr>
        <w:t>alla</w:t>
      </w:r>
      <w:r>
        <w:rPr>
          <w:w w:val="99"/>
        </w:rPr>
        <w:t xml:space="preserve"> </w:t>
      </w:r>
      <w:r>
        <w:rPr>
          <w:w w:val="90"/>
        </w:rPr>
        <w:t>gara.</w:t>
      </w:r>
    </w:p>
    <w:p w:rsidR="000C50E5" w:rsidRDefault="000C50E5" w:rsidP="000C50E5">
      <w:pPr>
        <w:pStyle w:val="Titolo1"/>
        <w:kinsoku w:val="0"/>
        <w:overflowPunct w:val="0"/>
        <w:ind w:left="4635" w:right="4688"/>
        <w:jc w:val="center"/>
        <w:rPr>
          <w:b w:val="0"/>
          <w:bCs w:val="0"/>
        </w:rPr>
      </w:pPr>
      <w:r>
        <w:rPr>
          <w:w w:val="90"/>
        </w:rPr>
        <w:t>Ar</w:t>
      </w:r>
      <w:r>
        <w:rPr>
          <w:spacing w:val="1"/>
          <w:w w:val="90"/>
        </w:rPr>
        <w:t>ti</w:t>
      </w:r>
      <w:r>
        <w:rPr>
          <w:w w:val="90"/>
        </w:rPr>
        <w:t>co</w:t>
      </w:r>
      <w:r>
        <w:rPr>
          <w:spacing w:val="1"/>
          <w:w w:val="90"/>
        </w:rPr>
        <w:t>l</w:t>
      </w:r>
      <w:r>
        <w:rPr>
          <w:w w:val="90"/>
        </w:rPr>
        <w:t>o</w:t>
      </w:r>
      <w:r>
        <w:rPr>
          <w:spacing w:val="22"/>
          <w:w w:val="90"/>
        </w:rPr>
        <w:t xml:space="preserve"> </w:t>
      </w:r>
      <w:r>
        <w:rPr>
          <w:w w:val="90"/>
        </w:rPr>
        <w:t>5</w:t>
      </w:r>
    </w:p>
    <w:p w:rsidR="000C50E5" w:rsidRDefault="000C50E5" w:rsidP="000C50E5">
      <w:pPr>
        <w:pStyle w:val="Corpotesto"/>
        <w:kinsoku w:val="0"/>
        <w:overflowPunct w:val="0"/>
        <w:spacing w:before="8" w:line="254" w:lineRule="auto"/>
        <w:ind w:right="275"/>
      </w:pPr>
      <w:r>
        <w:rPr>
          <w:spacing w:val="1"/>
          <w:w w:val="95"/>
        </w:rPr>
        <w:t>Og</w:t>
      </w:r>
      <w:r>
        <w:rPr>
          <w:w w:val="95"/>
        </w:rPr>
        <w:t>ni</w:t>
      </w:r>
      <w:r>
        <w:rPr>
          <w:spacing w:val="-29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2"/>
          <w:w w:val="95"/>
        </w:rPr>
        <w:t>tr</w:t>
      </w:r>
      <w:r>
        <w:rPr>
          <w:w w:val="95"/>
        </w:rPr>
        <w:t>o</w:t>
      </w:r>
      <w:r>
        <w:rPr>
          <w:spacing w:val="2"/>
          <w:w w:val="95"/>
        </w:rPr>
        <w:t>v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</w:t>
      </w:r>
      <w:r>
        <w:rPr>
          <w:w w:val="95"/>
        </w:rPr>
        <w:t>s</w:t>
      </w:r>
      <w:r>
        <w:rPr>
          <w:spacing w:val="2"/>
          <w:w w:val="95"/>
        </w:rPr>
        <w:t>i</w:t>
      </w:r>
      <w:r>
        <w:rPr>
          <w:w w:val="95"/>
        </w:rPr>
        <w:t>a</w:t>
      </w:r>
      <w:r>
        <w:rPr>
          <w:spacing w:val="-29"/>
          <w:w w:val="95"/>
        </w:rPr>
        <w:t xml:space="preserve"> 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2"/>
          <w:w w:val="95"/>
        </w:rPr>
        <w:t>a</w:t>
      </w:r>
      <w:r>
        <w:rPr>
          <w:w w:val="95"/>
        </w:rPr>
        <w:t>t</w:t>
      </w:r>
      <w:r>
        <w:rPr>
          <w:spacing w:val="3"/>
          <w:w w:val="95"/>
        </w:rPr>
        <w:t>i</w:t>
      </w:r>
      <w:r>
        <w:rPr>
          <w:spacing w:val="2"/>
          <w:w w:val="95"/>
        </w:rPr>
        <w:t>v</w:t>
      </w:r>
      <w:r>
        <w:rPr>
          <w:w w:val="95"/>
        </w:rPr>
        <w:t>a</w:t>
      </w:r>
      <w:r>
        <w:rPr>
          <w:spacing w:val="-30"/>
          <w:w w:val="95"/>
        </w:rPr>
        <w:t xml:space="preserve"> </w:t>
      </w:r>
      <w:r>
        <w:rPr>
          <w:w w:val="95"/>
        </w:rPr>
        <w:t>al</w:t>
      </w:r>
      <w:r>
        <w:rPr>
          <w:spacing w:val="2"/>
          <w:w w:val="95"/>
        </w:rPr>
        <w:t>l</w:t>
      </w:r>
      <w:r>
        <w:rPr>
          <w:spacing w:val="-2"/>
          <w:w w:val="95"/>
        </w:rPr>
        <w:t>’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spacing w:val="1"/>
          <w:w w:val="95"/>
        </w:rPr>
        <w:t>e</w:t>
      </w:r>
      <w:r>
        <w:rPr>
          <w:spacing w:val="2"/>
          <w:w w:val="95"/>
        </w:rPr>
        <w:t>r</w:t>
      </w:r>
      <w:r>
        <w:rPr>
          <w:w w:val="95"/>
        </w:rPr>
        <w:t>p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</w:t>
      </w:r>
      <w:r>
        <w:rPr>
          <w:spacing w:val="2"/>
          <w:w w:val="95"/>
        </w:rPr>
        <w:t>ta</w:t>
      </w:r>
      <w:r>
        <w:rPr>
          <w:spacing w:val="-3"/>
          <w:w w:val="95"/>
        </w:rPr>
        <w:t>z</w:t>
      </w:r>
      <w:r>
        <w:rPr>
          <w:spacing w:val="2"/>
          <w:w w:val="95"/>
        </w:rPr>
        <w:t>io</w:t>
      </w:r>
      <w:r>
        <w:rPr>
          <w:w w:val="95"/>
        </w:rPr>
        <w:t>ne</w:t>
      </w:r>
      <w:r>
        <w:rPr>
          <w:spacing w:val="-28"/>
          <w:w w:val="95"/>
        </w:rPr>
        <w:t xml:space="preserve"> 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-30"/>
          <w:w w:val="95"/>
        </w:rPr>
        <w:t xml:space="preserve"> </w:t>
      </w:r>
      <w:r>
        <w:rPr>
          <w:spacing w:val="1"/>
          <w:w w:val="95"/>
        </w:rPr>
        <w:t>ese</w:t>
      </w:r>
      <w:r>
        <w:rPr>
          <w:spacing w:val="3"/>
          <w:w w:val="95"/>
        </w:rPr>
        <w:t>c</w:t>
      </w:r>
      <w:r>
        <w:rPr>
          <w:w w:val="95"/>
        </w:rPr>
        <w:t>u</w:t>
      </w:r>
      <w:r>
        <w:rPr>
          <w:spacing w:val="1"/>
          <w:w w:val="95"/>
        </w:rPr>
        <w:t>z</w:t>
      </w:r>
      <w:r>
        <w:rPr>
          <w:spacing w:val="2"/>
          <w:w w:val="95"/>
        </w:rPr>
        <w:t>io</w:t>
      </w:r>
      <w:r>
        <w:rPr>
          <w:w w:val="95"/>
        </w:rPr>
        <w:t>ne</w:t>
      </w:r>
      <w:r>
        <w:rPr>
          <w:spacing w:val="-28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-28"/>
          <w:w w:val="95"/>
        </w:rPr>
        <w:t xml:space="preserve"> </w:t>
      </w:r>
      <w:r>
        <w:rPr>
          <w:spacing w:val="2"/>
          <w:w w:val="95"/>
        </w:rPr>
        <w:t>P</w:t>
      </w:r>
      <w:r>
        <w:rPr>
          <w:w w:val="95"/>
        </w:rPr>
        <w:t>a</w:t>
      </w:r>
      <w:r>
        <w:rPr>
          <w:spacing w:val="2"/>
          <w:w w:val="95"/>
        </w:rPr>
        <w:t>tt</w:t>
      </w:r>
      <w:r>
        <w:rPr>
          <w:w w:val="95"/>
        </w:rPr>
        <w:t>o</w:t>
      </w:r>
      <w:r>
        <w:rPr>
          <w:spacing w:val="-30"/>
          <w:w w:val="95"/>
        </w:rPr>
        <w:t xml:space="preserve"> </w:t>
      </w:r>
      <w:r>
        <w:rPr>
          <w:w w:val="95"/>
        </w:rPr>
        <w:t>d</w:t>
      </w:r>
      <w:r>
        <w:rPr>
          <w:spacing w:val="1"/>
          <w:w w:val="95"/>
        </w:rPr>
        <w:t>’</w:t>
      </w:r>
      <w:r>
        <w:rPr>
          <w:spacing w:val="2"/>
          <w:w w:val="95"/>
        </w:rPr>
        <w:t>i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spacing w:val="1"/>
          <w:w w:val="95"/>
        </w:rPr>
        <w:t>eg</w:t>
      </w:r>
      <w:r>
        <w:rPr>
          <w:w w:val="95"/>
        </w:rPr>
        <w:t>r</w:t>
      </w:r>
      <w:r>
        <w:rPr>
          <w:spacing w:val="2"/>
          <w:w w:val="95"/>
        </w:rPr>
        <w:t>it</w:t>
      </w:r>
      <w:r>
        <w:rPr>
          <w:w w:val="95"/>
        </w:rPr>
        <w:t>à</w:t>
      </w:r>
      <w:r>
        <w:rPr>
          <w:spacing w:val="-30"/>
          <w:w w:val="95"/>
        </w:rPr>
        <w:t xml:space="preserve"> </w:t>
      </w:r>
      <w:r>
        <w:rPr>
          <w:spacing w:val="-3"/>
          <w:w w:val="95"/>
        </w:rPr>
        <w:t>f</w:t>
      </w:r>
      <w:r>
        <w:rPr>
          <w:spacing w:val="2"/>
          <w:w w:val="95"/>
        </w:rPr>
        <w:t>r</w:t>
      </w:r>
      <w:r>
        <w:rPr>
          <w:w w:val="95"/>
        </w:rPr>
        <w:t>a</w:t>
      </w:r>
      <w:r>
        <w:rPr>
          <w:spacing w:val="-31"/>
          <w:w w:val="95"/>
        </w:rPr>
        <w:t xml:space="preserve"> 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-30"/>
          <w:w w:val="95"/>
        </w:rPr>
        <w:t xml:space="preserve"> </w:t>
      </w:r>
      <w:r>
        <w:rPr>
          <w:spacing w:val="1"/>
          <w:w w:val="95"/>
        </w:rPr>
        <w:t>s</w:t>
      </w:r>
      <w:r>
        <w:rPr>
          <w:spacing w:val="2"/>
          <w:w w:val="95"/>
        </w:rPr>
        <w:t>ta</w:t>
      </w:r>
      <w:r>
        <w:rPr>
          <w:spacing w:val="-3"/>
          <w:w w:val="95"/>
        </w:rPr>
        <w:t>z</w:t>
      </w:r>
      <w:r>
        <w:rPr>
          <w:spacing w:val="2"/>
          <w:w w:val="95"/>
        </w:rPr>
        <w:t>io</w:t>
      </w:r>
      <w:r>
        <w:rPr>
          <w:w w:val="95"/>
        </w:rPr>
        <w:t>ne</w:t>
      </w:r>
      <w:r>
        <w:rPr>
          <w:spacing w:val="-29"/>
          <w:w w:val="95"/>
        </w:rPr>
        <w:t xml:space="preserve"> </w:t>
      </w:r>
      <w:r>
        <w:rPr>
          <w:spacing w:val="4"/>
          <w:w w:val="95"/>
        </w:rPr>
        <w:t>a</w:t>
      </w:r>
      <w:r>
        <w:rPr>
          <w:w w:val="95"/>
        </w:rPr>
        <w:t>pp</w:t>
      </w:r>
      <w:r>
        <w:rPr>
          <w:spacing w:val="2"/>
          <w:w w:val="95"/>
        </w:rPr>
        <w:t>alta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-29"/>
          <w:w w:val="95"/>
        </w:rPr>
        <w:t xml:space="preserve"> 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-32"/>
          <w:w w:val="95"/>
        </w:rPr>
        <w:t xml:space="preserve"> </w:t>
      </w:r>
      <w:r>
        <w:rPr>
          <w:w w:val="95"/>
        </w:rPr>
        <w:t>i</w:t>
      </w:r>
      <w:r>
        <w:rPr>
          <w:spacing w:val="-30"/>
          <w:w w:val="95"/>
        </w:rPr>
        <w:t xml:space="preserve"> </w:t>
      </w:r>
      <w:r>
        <w:rPr>
          <w:w w:val="95"/>
        </w:rPr>
        <w:t>c</w:t>
      </w:r>
      <w:r>
        <w:rPr>
          <w:spacing w:val="2"/>
          <w:w w:val="95"/>
        </w:rPr>
        <w:t>o</w:t>
      </w:r>
      <w:r>
        <w:rPr>
          <w:w w:val="95"/>
        </w:rPr>
        <w:t>n</w:t>
      </w:r>
      <w:r>
        <w:rPr>
          <w:spacing w:val="3"/>
          <w:w w:val="95"/>
        </w:rPr>
        <w:t>c</w:t>
      </w:r>
      <w:r>
        <w:rPr>
          <w:w w:val="95"/>
        </w:rPr>
        <w:t>o</w:t>
      </w:r>
      <w:r>
        <w:rPr>
          <w:spacing w:val="2"/>
          <w:w w:val="95"/>
        </w:rPr>
        <w:t>rr</w:t>
      </w:r>
      <w:r>
        <w:rPr>
          <w:spacing w:val="1"/>
          <w:w w:val="95"/>
        </w:rPr>
        <w:t>e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i</w:t>
      </w:r>
      <w:r>
        <w:rPr>
          <w:spacing w:val="-20"/>
          <w:w w:val="95"/>
        </w:rPr>
        <w:t xml:space="preserve"> </w:t>
      </w:r>
      <w:r>
        <w:rPr>
          <w:w w:val="95"/>
        </w:rPr>
        <w:t>e</w:t>
      </w:r>
      <w:r>
        <w:rPr>
          <w:spacing w:val="-29"/>
          <w:w w:val="95"/>
        </w:rPr>
        <w:t xml:space="preserve"> </w:t>
      </w:r>
      <w:r>
        <w:rPr>
          <w:w w:val="95"/>
        </w:rPr>
        <w:t>tra</w:t>
      </w:r>
      <w:r>
        <w:rPr>
          <w:spacing w:val="-26"/>
          <w:w w:val="95"/>
        </w:rPr>
        <w:t xml:space="preserve"> </w:t>
      </w:r>
      <w:r>
        <w:rPr>
          <w:spacing w:val="-1"/>
          <w:w w:val="95"/>
        </w:rPr>
        <w:t>gli</w:t>
      </w:r>
      <w:r>
        <w:rPr>
          <w:spacing w:val="-1"/>
          <w:w w:val="99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te</w:t>
      </w:r>
      <w:r>
        <w:rPr>
          <w:spacing w:val="-1"/>
          <w:w w:val="95"/>
        </w:rPr>
        <w:t>ss</w:t>
      </w:r>
      <w:r>
        <w:rPr>
          <w:w w:val="95"/>
        </w:rPr>
        <w:t>i</w:t>
      </w:r>
      <w:r>
        <w:rPr>
          <w:spacing w:val="22"/>
          <w:w w:val="95"/>
        </w:rPr>
        <w:t xml:space="preserve"> </w:t>
      </w:r>
      <w:r>
        <w:rPr>
          <w:w w:val="95"/>
        </w:rPr>
        <w:t>concor</w:t>
      </w:r>
      <w:r>
        <w:rPr>
          <w:spacing w:val="1"/>
          <w:w w:val="95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nti</w:t>
      </w:r>
      <w:r>
        <w:rPr>
          <w:spacing w:val="22"/>
          <w:w w:val="95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arà</w:t>
      </w:r>
      <w:r>
        <w:rPr>
          <w:spacing w:val="22"/>
          <w:w w:val="95"/>
        </w:rPr>
        <w:t xml:space="preserve"> </w:t>
      </w:r>
      <w:r>
        <w:rPr>
          <w:w w:val="95"/>
        </w:rPr>
        <w:t>ri</w:t>
      </w:r>
      <w:r>
        <w:rPr>
          <w:spacing w:val="-2"/>
          <w:w w:val="95"/>
        </w:rPr>
        <w:t>s</w:t>
      </w:r>
      <w:r>
        <w:rPr>
          <w:w w:val="95"/>
        </w:rPr>
        <w:t>olta</w:t>
      </w:r>
      <w:r>
        <w:rPr>
          <w:spacing w:val="29"/>
          <w:w w:val="95"/>
        </w:rPr>
        <w:t xml:space="preserve"> </w:t>
      </w:r>
      <w:r>
        <w:rPr>
          <w:w w:val="95"/>
        </w:rPr>
        <w:t>dall’Autorità</w:t>
      </w:r>
      <w:r>
        <w:rPr>
          <w:spacing w:val="26"/>
          <w:w w:val="95"/>
        </w:rPr>
        <w:t xml:space="preserve"> </w:t>
      </w:r>
      <w:r>
        <w:rPr>
          <w:spacing w:val="-1"/>
          <w:w w:val="95"/>
        </w:rPr>
        <w:t>G</w:t>
      </w:r>
      <w:r>
        <w:rPr>
          <w:w w:val="95"/>
        </w:rPr>
        <w:t>iudiziaria</w:t>
      </w:r>
      <w:r>
        <w:rPr>
          <w:spacing w:val="24"/>
          <w:w w:val="95"/>
        </w:rPr>
        <w:t xml:space="preserve"> </w:t>
      </w:r>
      <w:r>
        <w:rPr>
          <w:w w:val="95"/>
        </w:rPr>
        <w:t>com</w:t>
      </w:r>
      <w:r>
        <w:rPr>
          <w:spacing w:val="1"/>
          <w:w w:val="95"/>
        </w:rPr>
        <w:t>p</w:t>
      </w:r>
      <w:r>
        <w:rPr>
          <w:spacing w:val="-1"/>
          <w:w w:val="95"/>
        </w:rPr>
        <w:t>e</w:t>
      </w:r>
      <w:r>
        <w:rPr>
          <w:w w:val="95"/>
        </w:rPr>
        <w:t>tente.</w:t>
      </w:r>
    </w:p>
    <w:p w:rsidR="000C50E5" w:rsidRDefault="000C50E5" w:rsidP="000C50E5">
      <w:pPr>
        <w:kinsoku w:val="0"/>
        <w:overflowPunct w:val="0"/>
        <w:spacing w:before="7" w:line="240" w:lineRule="exact"/>
      </w:pPr>
    </w:p>
    <w:p w:rsidR="000C50E5" w:rsidRDefault="000C50E5" w:rsidP="000C50E5">
      <w:pPr>
        <w:pStyle w:val="Corpotesto"/>
        <w:kinsoku w:val="0"/>
        <w:overflowPunct w:val="0"/>
      </w:pPr>
      <w:r>
        <w:rPr>
          <w:w w:val="90"/>
        </w:rPr>
        <w:t>L</w:t>
      </w:r>
      <w:r>
        <w:rPr>
          <w:spacing w:val="2"/>
          <w:w w:val="90"/>
        </w:rPr>
        <w:t>u</w:t>
      </w:r>
      <w:r>
        <w:rPr>
          <w:w w:val="90"/>
        </w:rPr>
        <w:t>ogo</w:t>
      </w:r>
      <w:r>
        <w:rPr>
          <w:spacing w:val="21"/>
          <w:w w:val="90"/>
        </w:rPr>
        <w:t xml:space="preserve"> </w:t>
      </w:r>
      <w:r>
        <w:rPr>
          <w:w w:val="90"/>
        </w:rPr>
        <w:t>e</w:t>
      </w:r>
      <w:r>
        <w:rPr>
          <w:spacing w:val="20"/>
          <w:w w:val="90"/>
        </w:rPr>
        <w:t xml:space="preserve"> </w:t>
      </w:r>
      <w:r>
        <w:rPr>
          <w:w w:val="90"/>
        </w:rPr>
        <w:t>d</w:t>
      </w:r>
      <w:r>
        <w:rPr>
          <w:spacing w:val="1"/>
          <w:w w:val="90"/>
        </w:rPr>
        <w:t>at</w:t>
      </w:r>
      <w:r>
        <w:rPr>
          <w:w w:val="90"/>
        </w:rPr>
        <w:t>a</w:t>
      </w:r>
      <w:r>
        <w:rPr>
          <w:spacing w:val="22"/>
          <w:w w:val="90"/>
        </w:rPr>
        <w:t xml:space="preserve"> </w:t>
      </w:r>
      <w:r>
        <w:rPr>
          <w:spacing w:val="2"/>
          <w:w w:val="90"/>
        </w:rPr>
        <w:t>…</w:t>
      </w:r>
      <w:r>
        <w:rPr>
          <w:w w:val="90"/>
        </w:rPr>
        <w:t>…</w:t>
      </w:r>
      <w:r>
        <w:rPr>
          <w:spacing w:val="2"/>
          <w:w w:val="90"/>
        </w:rPr>
        <w:t>…</w:t>
      </w:r>
      <w:r>
        <w:rPr>
          <w:w w:val="90"/>
        </w:rPr>
        <w:t>…</w:t>
      </w:r>
      <w:r>
        <w:rPr>
          <w:spacing w:val="2"/>
          <w:w w:val="90"/>
        </w:rPr>
        <w:t>……</w:t>
      </w:r>
      <w:r>
        <w:rPr>
          <w:w w:val="90"/>
        </w:rPr>
        <w:t>….</w:t>
      </w:r>
    </w:p>
    <w:p w:rsidR="000C50E5" w:rsidRDefault="000C50E5" w:rsidP="000C50E5">
      <w:pPr>
        <w:kinsoku w:val="0"/>
        <w:overflowPunct w:val="0"/>
        <w:spacing w:before="5" w:line="240" w:lineRule="exact"/>
      </w:pPr>
    </w:p>
    <w:tbl>
      <w:tblPr>
        <w:tblW w:w="0" w:type="auto"/>
        <w:tblInd w:w="1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7"/>
        <w:gridCol w:w="4885"/>
      </w:tblGrid>
      <w:tr w:rsidR="000C50E5" w:rsidTr="00C31A07">
        <w:trPr>
          <w:trHeight w:hRule="exact" w:val="1534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E5" w:rsidRDefault="000C50E5" w:rsidP="00C31A07">
            <w:pPr>
              <w:pStyle w:val="TableParagraph"/>
              <w:kinsoku w:val="0"/>
              <w:overflowPunct w:val="0"/>
              <w:spacing w:before="5"/>
              <w:ind w:left="107"/>
            </w:pPr>
            <w:r>
              <w:rPr>
                <w:rFonts w:ascii="Calibri" w:hAnsi="Calibri" w:cs="Calibri"/>
                <w:sz w:val="20"/>
                <w:szCs w:val="20"/>
              </w:rPr>
              <w:t>Per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la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ditta:</w:t>
            </w:r>
            <w:r>
              <w:rPr>
                <w:rFonts w:ascii="Calibri" w:hAnsi="Calibri" w:cs="Calibri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il</w:t>
            </w:r>
            <w:r>
              <w:rPr>
                <w:rFonts w:ascii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ga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ra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sz w:val="20"/>
                <w:szCs w:val="20"/>
              </w:rPr>
              <w:t>pr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pacing w:val="1"/>
                <w:sz w:val="20"/>
                <w:szCs w:val="20"/>
              </w:rPr>
              <w:t>se</w:t>
            </w:r>
            <w:r>
              <w:rPr>
                <w:rFonts w:ascii="Calibri" w:hAnsi="Calibri" w:cs="Calibri"/>
                <w:sz w:val="20"/>
                <w:szCs w:val="20"/>
              </w:rPr>
              <w:t>ntante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E5" w:rsidRDefault="000C50E5" w:rsidP="00FA0028">
            <w:pPr>
              <w:pStyle w:val="TableParagraph"/>
              <w:kinsoku w:val="0"/>
              <w:overflowPunct w:val="0"/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r>
              <w:rPr>
                <w:rFonts w:ascii="Calibri" w:hAnsi="Calibri" w:cs="Calibri"/>
                <w:spacing w:val="-2"/>
                <w:sz w:val="20"/>
                <w:szCs w:val="20"/>
              </w:rPr>
              <w:t>f</w:t>
            </w:r>
            <w:r>
              <w:rPr>
                <w:rFonts w:ascii="Calibri" w:hAnsi="Calibri" w:cs="Calibri"/>
                <w:sz w:val="20"/>
                <w:szCs w:val="20"/>
              </w:rPr>
              <w:t>ir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gg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bi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  <w:tr w:rsidR="000C50E5" w:rsidTr="00C31A07">
        <w:trPr>
          <w:trHeight w:hRule="exact" w:val="1537"/>
        </w:trPr>
        <w:tc>
          <w:tcPr>
            <w:tcW w:w="4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BE1" w:rsidRDefault="000C50E5" w:rsidP="004A6BE1">
            <w:pPr>
              <w:pStyle w:val="TableParagraph"/>
              <w:kinsoku w:val="0"/>
              <w:overflowPunct w:val="0"/>
              <w:spacing w:before="3" w:line="305" w:lineRule="auto"/>
              <w:ind w:left="107" w:right="487"/>
              <w:rPr>
                <w:rFonts w:ascii="Calibri" w:hAnsi="Calibri" w:cs="Calibri"/>
                <w:w w:val="90"/>
                <w:sz w:val="20"/>
                <w:szCs w:val="20"/>
              </w:rPr>
            </w:pPr>
            <w:r>
              <w:rPr>
                <w:rFonts w:ascii="Calibri" w:hAnsi="Calibri" w:cs="Calibri"/>
                <w:spacing w:val="1"/>
                <w:w w:val="90"/>
                <w:sz w:val="20"/>
                <w:szCs w:val="20"/>
              </w:rPr>
              <w:t>P</w:t>
            </w:r>
            <w:r>
              <w:rPr>
                <w:rFonts w:ascii="Calibri" w:hAnsi="Calibri" w:cs="Calibri"/>
                <w:w w:val="90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pacing w:val="4"/>
                <w:w w:val="90"/>
                <w:sz w:val="20"/>
                <w:szCs w:val="20"/>
              </w:rPr>
              <w:t xml:space="preserve">r </w:t>
            </w:r>
            <w:r>
              <w:rPr>
                <w:rFonts w:ascii="Calibri" w:hAnsi="Calibri" w:cs="Calibri"/>
                <w:w w:val="90"/>
                <w:sz w:val="20"/>
                <w:szCs w:val="20"/>
              </w:rPr>
              <w:t>l’Isti</w:t>
            </w:r>
            <w:r>
              <w:rPr>
                <w:rFonts w:ascii="Calibri" w:hAnsi="Calibri" w:cs="Calibri"/>
                <w:spacing w:val="1"/>
                <w:w w:val="90"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w w:val="90"/>
                <w:sz w:val="20"/>
                <w:szCs w:val="20"/>
              </w:rPr>
              <w:t>u</w:t>
            </w:r>
            <w:r>
              <w:rPr>
                <w:rFonts w:ascii="Calibri" w:hAnsi="Calibri" w:cs="Calibri"/>
                <w:spacing w:val="1"/>
                <w:w w:val="90"/>
                <w:sz w:val="20"/>
                <w:szCs w:val="20"/>
              </w:rPr>
              <w:t>t</w:t>
            </w:r>
            <w:r>
              <w:rPr>
                <w:rFonts w:ascii="Calibri" w:hAnsi="Calibri" w:cs="Calibri"/>
                <w:spacing w:val="5"/>
                <w:w w:val="90"/>
                <w:sz w:val="20"/>
                <w:szCs w:val="20"/>
              </w:rPr>
              <w:t xml:space="preserve">o </w:t>
            </w:r>
            <w:r w:rsidR="004A6BE1">
              <w:rPr>
                <w:rFonts w:ascii="Calibri" w:hAnsi="Calibri" w:cs="Calibri"/>
                <w:w w:val="90"/>
                <w:sz w:val="20"/>
                <w:szCs w:val="20"/>
              </w:rPr>
              <w:t>Isabella d’Este Caracciolo</w:t>
            </w:r>
          </w:p>
          <w:p w:rsidR="000C50E5" w:rsidRDefault="000C50E5" w:rsidP="004A6BE1">
            <w:pPr>
              <w:pStyle w:val="TableParagraph"/>
              <w:kinsoku w:val="0"/>
              <w:overflowPunct w:val="0"/>
              <w:spacing w:before="3" w:line="305" w:lineRule="auto"/>
              <w:ind w:left="107" w:right="487"/>
            </w:pPr>
            <w:proofErr w:type="gramStart"/>
            <w:r>
              <w:rPr>
                <w:rFonts w:ascii="Calibri" w:hAnsi="Calibri" w:cs="Calibri"/>
                <w:spacing w:val="2"/>
                <w:w w:val="90"/>
                <w:sz w:val="20"/>
                <w:szCs w:val="20"/>
              </w:rPr>
              <w:t>D</w:t>
            </w:r>
            <w:r>
              <w:rPr>
                <w:rFonts w:ascii="Calibri" w:hAnsi="Calibri" w:cs="Calibri"/>
                <w:w w:val="90"/>
                <w:sz w:val="20"/>
                <w:szCs w:val="20"/>
              </w:rPr>
              <w:t>o</w:t>
            </w:r>
            <w:r>
              <w:rPr>
                <w:rFonts w:ascii="Calibri" w:hAnsi="Calibri" w:cs="Calibri"/>
                <w:spacing w:val="1"/>
                <w:w w:val="90"/>
                <w:sz w:val="20"/>
                <w:szCs w:val="20"/>
              </w:rPr>
              <w:t>tt</w:t>
            </w:r>
            <w:r>
              <w:rPr>
                <w:rFonts w:ascii="Calibri" w:hAnsi="Calibri" w:cs="Calibri"/>
                <w:w w:val="90"/>
                <w:sz w:val="20"/>
                <w:szCs w:val="20"/>
              </w:rPr>
              <w:t>.</w:t>
            </w:r>
            <w:r w:rsidR="004A6BE1">
              <w:rPr>
                <w:rFonts w:ascii="Calibri" w:hAnsi="Calibri" w:cs="Calibri"/>
                <w:w w:val="90"/>
                <w:sz w:val="20"/>
                <w:szCs w:val="20"/>
              </w:rPr>
              <w:t xml:space="preserve">ssa </w:t>
            </w:r>
            <w:r>
              <w:rPr>
                <w:rFonts w:ascii="Calibri" w:hAnsi="Calibri" w:cs="Calibri"/>
                <w:w w:val="92"/>
                <w:sz w:val="20"/>
                <w:szCs w:val="20"/>
              </w:rPr>
              <w:t xml:space="preserve"> </w:t>
            </w:r>
            <w:r w:rsidR="004A6BE1">
              <w:rPr>
                <w:rFonts w:ascii="Calibri" w:hAnsi="Calibri" w:cs="Calibri"/>
                <w:spacing w:val="1"/>
                <w:w w:val="90"/>
                <w:sz w:val="20"/>
                <w:szCs w:val="20"/>
              </w:rPr>
              <w:t>Giovanna</w:t>
            </w:r>
            <w:proofErr w:type="gramEnd"/>
            <w:r w:rsidR="004A6BE1">
              <w:rPr>
                <w:rFonts w:ascii="Calibri" w:hAnsi="Calibri" w:cs="Calibri"/>
                <w:spacing w:val="1"/>
                <w:w w:val="90"/>
                <w:sz w:val="20"/>
                <w:szCs w:val="20"/>
              </w:rPr>
              <w:t xml:space="preserve"> Scala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50E5" w:rsidRDefault="000C50E5" w:rsidP="00FA0028">
            <w:pPr>
              <w:pStyle w:val="TableParagraph"/>
              <w:kinsoku w:val="0"/>
              <w:overflowPunct w:val="0"/>
            </w:pPr>
            <w:r>
              <w:rPr>
                <w:rFonts w:ascii="Calibri" w:hAnsi="Calibri" w:cs="Calibri"/>
                <w:sz w:val="20"/>
                <w:szCs w:val="20"/>
              </w:rPr>
              <w:t>(</w:t>
            </w:r>
            <w:proofErr w:type="gramStart"/>
            <w:r>
              <w:rPr>
                <w:rFonts w:ascii="Calibri" w:hAnsi="Calibri" w:cs="Calibri"/>
                <w:spacing w:val="-2"/>
                <w:sz w:val="20"/>
                <w:szCs w:val="20"/>
              </w:rPr>
              <w:t>f</w:t>
            </w:r>
            <w:r>
              <w:rPr>
                <w:rFonts w:ascii="Calibri" w:hAnsi="Calibri" w:cs="Calibri"/>
                <w:sz w:val="20"/>
                <w:szCs w:val="20"/>
              </w:rPr>
              <w:t>ir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proofErr w:type="gramEnd"/>
            <w:r>
              <w:rPr>
                <w:rFonts w:ascii="Calibri" w:hAnsi="Calibri" w:cs="Calibri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gg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i</w:t>
            </w:r>
            <w:r>
              <w:rPr>
                <w:rFonts w:ascii="Calibri" w:hAnsi="Calibri" w:cs="Calibri"/>
                <w:sz w:val="20"/>
                <w:szCs w:val="20"/>
              </w:rPr>
              <w:t>bi</w:t>
            </w:r>
            <w:r>
              <w:rPr>
                <w:rFonts w:ascii="Calibri" w:hAnsi="Calibri" w:cs="Calibri"/>
                <w:spacing w:val="2"/>
                <w:sz w:val="20"/>
                <w:szCs w:val="20"/>
              </w:rPr>
              <w:t>l</w:t>
            </w:r>
            <w:r>
              <w:rPr>
                <w:rFonts w:ascii="Calibri" w:hAnsi="Calibri" w:cs="Calibri"/>
                <w:spacing w:val="-1"/>
                <w:sz w:val="20"/>
                <w:szCs w:val="20"/>
              </w:rPr>
              <w:t>e</w:t>
            </w:r>
            <w:r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</w:tr>
    </w:tbl>
    <w:p w:rsidR="000C50E5" w:rsidRDefault="000C50E5" w:rsidP="000C50E5">
      <w:pPr>
        <w:kinsoku w:val="0"/>
        <w:overflowPunct w:val="0"/>
        <w:spacing w:before="6" w:line="180" w:lineRule="exact"/>
        <w:rPr>
          <w:sz w:val="18"/>
          <w:szCs w:val="18"/>
        </w:rPr>
      </w:pPr>
    </w:p>
    <w:p w:rsidR="000C50E5" w:rsidRDefault="000C50E5" w:rsidP="000C50E5">
      <w:pPr>
        <w:pStyle w:val="Titolo1"/>
        <w:kinsoku w:val="0"/>
        <w:overflowPunct w:val="0"/>
        <w:spacing w:before="59"/>
        <w:ind w:left="112"/>
        <w:rPr>
          <w:b w:val="0"/>
          <w:bCs w:val="0"/>
        </w:rPr>
      </w:pPr>
      <w:r>
        <w:rPr>
          <w:spacing w:val="-1"/>
        </w:rPr>
        <w:t>*</w:t>
      </w:r>
      <w:r>
        <w:t>Il</w:t>
      </w:r>
      <w:r>
        <w:rPr>
          <w:spacing w:val="-8"/>
        </w:rPr>
        <w:t xml:space="preserve"> </w:t>
      </w:r>
      <w:r>
        <w:rPr>
          <w:spacing w:val="1"/>
        </w:rPr>
        <w:t>p</w:t>
      </w:r>
      <w:r>
        <w:t>rese</w:t>
      </w:r>
      <w:r>
        <w:rPr>
          <w:spacing w:val="1"/>
        </w:rPr>
        <w:t>n</w:t>
      </w:r>
      <w:r>
        <w:t>te</w:t>
      </w:r>
      <w:r>
        <w:rPr>
          <w:spacing w:val="-5"/>
        </w:rPr>
        <w:t xml:space="preserve"> </w:t>
      </w:r>
      <w:r>
        <w:rPr>
          <w:spacing w:val="1"/>
        </w:rPr>
        <w:t>d</w:t>
      </w:r>
      <w:r>
        <w:t>ocume</w:t>
      </w:r>
      <w:r>
        <w:rPr>
          <w:spacing w:val="-2"/>
        </w:rPr>
        <w:t>n</w:t>
      </w:r>
      <w:r>
        <w:t>to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1"/>
        </w:rPr>
        <w:t>v</w:t>
      </w:r>
      <w:r>
        <w:t>e</w:t>
      </w:r>
      <w:r>
        <w:rPr>
          <w:spacing w:val="-8"/>
        </w:rPr>
        <w:t xml:space="preserve"> </w:t>
      </w:r>
      <w:r>
        <w:t>esse</w:t>
      </w:r>
      <w:r>
        <w:rPr>
          <w:spacing w:val="1"/>
        </w:rPr>
        <w:t>r</w:t>
      </w:r>
      <w:r>
        <w:t>e</w:t>
      </w:r>
      <w:r>
        <w:rPr>
          <w:spacing w:val="-5"/>
        </w:rPr>
        <w:t xml:space="preserve"> </w:t>
      </w:r>
      <w:r>
        <w:t>f</w:t>
      </w:r>
      <w:r>
        <w:rPr>
          <w:spacing w:val="-1"/>
        </w:rPr>
        <w:t>i</w:t>
      </w:r>
      <w:r>
        <w:t>rmato</w:t>
      </w:r>
      <w:r>
        <w:rPr>
          <w:spacing w:val="-5"/>
        </w:rPr>
        <w:t xml:space="preserve"> </w:t>
      </w:r>
      <w:r>
        <w:t>s</w:t>
      </w:r>
      <w:r>
        <w:rPr>
          <w:spacing w:val="-1"/>
        </w:rPr>
        <w:t>i</w:t>
      </w:r>
      <w:r>
        <w:t>a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-5"/>
        </w:rPr>
        <w:t xml:space="preserve"> </w:t>
      </w:r>
      <w:r>
        <w:t>f</w:t>
      </w:r>
      <w:r>
        <w:rPr>
          <w:spacing w:val="-1"/>
        </w:rPr>
        <w:t>i</w:t>
      </w:r>
      <w:r>
        <w:t>rma</w:t>
      </w:r>
      <w:r>
        <w:rPr>
          <w:spacing w:val="-6"/>
        </w:rPr>
        <w:t xml:space="preserve"> </w:t>
      </w:r>
      <w:r>
        <w:rPr>
          <w:spacing w:val="1"/>
        </w:rPr>
        <w:t>o</w:t>
      </w:r>
      <w:r>
        <w:rPr>
          <w:spacing w:val="-1"/>
        </w:rPr>
        <w:t>l</w:t>
      </w:r>
      <w:r>
        <w:t>o</w:t>
      </w:r>
      <w:r>
        <w:rPr>
          <w:spacing w:val="-1"/>
        </w:rPr>
        <w:t>g</w:t>
      </w:r>
      <w:r>
        <w:t>rafa</w:t>
      </w:r>
      <w:r>
        <w:rPr>
          <w:spacing w:val="-6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rPr>
          <w:spacing w:val="1"/>
        </w:rPr>
        <w:t>c</w:t>
      </w:r>
      <w:r>
        <w:t>on</w:t>
      </w:r>
      <w:r>
        <w:rPr>
          <w:spacing w:val="-5"/>
        </w:rPr>
        <w:t xml:space="preserve"> </w:t>
      </w:r>
      <w:r>
        <w:t>f</w:t>
      </w:r>
      <w:r>
        <w:rPr>
          <w:spacing w:val="-1"/>
        </w:rPr>
        <w:t>i</w:t>
      </w:r>
      <w:r>
        <w:t>rma</w:t>
      </w:r>
      <w:r>
        <w:rPr>
          <w:spacing w:val="-6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igi</w:t>
      </w:r>
      <w:r>
        <w:t>ta</w:t>
      </w:r>
      <w:r>
        <w:rPr>
          <w:spacing w:val="1"/>
        </w:rPr>
        <w:t>l</w:t>
      </w:r>
      <w:r>
        <w:t>e</w:t>
      </w:r>
    </w:p>
    <w:p w:rsidR="000C50E5" w:rsidRDefault="000C50E5" w:rsidP="000C50E5">
      <w:pPr>
        <w:pStyle w:val="Titolo1"/>
        <w:kinsoku w:val="0"/>
        <w:overflowPunct w:val="0"/>
        <w:spacing w:before="59"/>
        <w:ind w:left="112"/>
        <w:rPr>
          <w:b w:val="0"/>
          <w:bCs w:val="0"/>
        </w:rPr>
        <w:sectPr w:rsidR="000C50E5">
          <w:pgSz w:w="11921" w:h="16860"/>
          <w:pgMar w:top="640" w:right="740" w:bottom="280" w:left="1020" w:header="720" w:footer="720" w:gutter="0"/>
          <w:cols w:space="720"/>
          <w:noEndnote/>
        </w:sectPr>
      </w:pPr>
    </w:p>
    <w:p w:rsidR="000C50E5" w:rsidRDefault="000C50E5" w:rsidP="000C50E5">
      <w:pPr>
        <w:kinsoku w:val="0"/>
        <w:overflowPunct w:val="0"/>
        <w:spacing w:before="58"/>
        <w:ind w:right="110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w w:val="90"/>
          <w:sz w:val="20"/>
          <w:szCs w:val="20"/>
        </w:rPr>
        <w:t>A</w:t>
      </w:r>
      <w:r>
        <w:rPr>
          <w:rFonts w:ascii="Calibri" w:hAnsi="Calibri" w:cs="Calibri"/>
          <w:b/>
          <w:bCs/>
          <w:spacing w:val="1"/>
          <w:w w:val="90"/>
          <w:sz w:val="20"/>
          <w:szCs w:val="20"/>
        </w:rPr>
        <w:t>LL</w:t>
      </w:r>
      <w:r>
        <w:rPr>
          <w:rFonts w:ascii="Calibri" w:hAnsi="Calibri" w:cs="Calibri"/>
          <w:b/>
          <w:bCs/>
          <w:w w:val="90"/>
          <w:sz w:val="20"/>
          <w:szCs w:val="20"/>
        </w:rPr>
        <w:t>E</w:t>
      </w:r>
      <w:r>
        <w:rPr>
          <w:rFonts w:ascii="Calibri" w:hAnsi="Calibri" w:cs="Calibri"/>
          <w:b/>
          <w:bCs/>
          <w:spacing w:val="2"/>
          <w:w w:val="90"/>
          <w:sz w:val="20"/>
          <w:szCs w:val="20"/>
        </w:rPr>
        <w:t>G</w:t>
      </w:r>
      <w:r>
        <w:rPr>
          <w:rFonts w:ascii="Calibri" w:hAnsi="Calibri" w:cs="Calibri"/>
          <w:b/>
          <w:bCs/>
          <w:w w:val="90"/>
          <w:sz w:val="20"/>
          <w:szCs w:val="20"/>
        </w:rPr>
        <w:t>A</w:t>
      </w:r>
      <w:r>
        <w:rPr>
          <w:rFonts w:ascii="Calibri" w:hAnsi="Calibri" w:cs="Calibri"/>
          <w:b/>
          <w:bCs/>
          <w:spacing w:val="1"/>
          <w:w w:val="90"/>
          <w:sz w:val="20"/>
          <w:szCs w:val="20"/>
        </w:rPr>
        <w:t>T</w:t>
      </w:r>
      <w:r>
        <w:rPr>
          <w:rFonts w:ascii="Calibri" w:hAnsi="Calibri" w:cs="Calibri"/>
          <w:b/>
          <w:bCs/>
          <w:w w:val="90"/>
          <w:sz w:val="20"/>
          <w:szCs w:val="20"/>
        </w:rPr>
        <w:t>O</w:t>
      </w:r>
      <w:r>
        <w:rPr>
          <w:rFonts w:ascii="Calibri" w:hAnsi="Calibri" w:cs="Calibri"/>
          <w:b/>
          <w:bCs/>
          <w:spacing w:val="-18"/>
          <w:w w:val="9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w w:val="90"/>
          <w:sz w:val="20"/>
          <w:szCs w:val="20"/>
        </w:rPr>
        <w:t>D</w:t>
      </w: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before="1" w:line="280" w:lineRule="exact"/>
        <w:rPr>
          <w:sz w:val="28"/>
          <w:szCs w:val="28"/>
        </w:rPr>
      </w:pPr>
    </w:p>
    <w:p w:rsidR="000C50E5" w:rsidRDefault="000C50E5" w:rsidP="000C50E5">
      <w:pPr>
        <w:pStyle w:val="Titolo2"/>
        <w:kinsoku w:val="0"/>
        <w:overflowPunct w:val="0"/>
        <w:spacing w:before="59"/>
        <w:ind w:left="552"/>
        <w:rPr>
          <w:b w:val="0"/>
          <w:bCs w:val="0"/>
          <w:i w:val="0"/>
          <w:iCs w:val="0"/>
        </w:rPr>
      </w:pP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1"/>
          <w:w w:val="90"/>
        </w:rPr>
        <w:t>C</w:t>
      </w:r>
      <w:r>
        <w:rPr>
          <w:w w:val="90"/>
        </w:rPr>
        <w:t>HIA</w:t>
      </w:r>
      <w:r>
        <w:rPr>
          <w:spacing w:val="3"/>
          <w:w w:val="90"/>
        </w:rPr>
        <w:t>R</w:t>
      </w:r>
      <w:r>
        <w:rPr>
          <w:w w:val="90"/>
        </w:rPr>
        <w:t>A</w:t>
      </w:r>
      <w:r>
        <w:rPr>
          <w:spacing w:val="1"/>
          <w:w w:val="90"/>
        </w:rPr>
        <w:t>Z</w:t>
      </w:r>
      <w:r>
        <w:rPr>
          <w:w w:val="90"/>
        </w:rPr>
        <w:t>I</w:t>
      </w:r>
      <w:r>
        <w:rPr>
          <w:spacing w:val="1"/>
          <w:w w:val="90"/>
        </w:rPr>
        <w:t>ON</w:t>
      </w:r>
      <w:r>
        <w:rPr>
          <w:w w:val="90"/>
        </w:rPr>
        <w:t>E</w:t>
      </w:r>
      <w:r>
        <w:rPr>
          <w:spacing w:val="-14"/>
          <w:w w:val="90"/>
        </w:rPr>
        <w:t xml:space="preserve"> </w:t>
      </w:r>
      <w:r>
        <w:rPr>
          <w:spacing w:val="3"/>
          <w:w w:val="90"/>
        </w:rPr>
        <w:t>O</w:t>
      </w:r>
      <w:r>
        <w:rPr>
          <w:spacing w:val="1"/>
          <w:w w:val="90"/>
        </w:rPr>
        <w:t>BBL</w:t>
      </w:r>
      <w:r>
        <w:rPr>
          <w:w w:val="90"/>
        </w:rPr>
        <w:t>IGHI</w:t>
      </w:r>
      <w:r>
        <w:rPr>
          <w:spacing w:val="-11"/>
          <w:w w:val="90"/>
        </w:rPr>
        <w:t xml:space="preserve"> </w:t>
      </w:r>
      <w:r>
        <w:rPr>
          <w:spacing w:val="1"/>
          <w:w w:val="90"/>
        </w:rPr>
        <w:t>D</w:t>
      </w:r>
      <w:r>
        <w:rPr>
          <w:w w:val="90"/>
        </w:rPr>
        <w:t>I</w:t>
      </w:r>
      <w:r>
        <w:rPr>
          <w:spacing w:val="-13"/>
          <w:w w:val="90"/>
        </w:rPr>
        <w:t xml:space="preserve"> </w:t>
      </w:r>
      <w:r>
        <w:rPr>
          <w:spacing w:val="1"/>
          <w:w w:val="90"/>
        </w:rPr>
        <w:t>T</w:t>
      </w:r>
      <w:r>
        <w:rPr>
          <w:spacing w:val="3"/>
          <w:w w:val="90"/>
        </w:rPr>
        <w:t>R</w:t>
      </w:r>
      <w:r>
        <w:rPr>
          <w:w w:val="90"/>
        </w:rPr>
        <w:t>A</w:t>
      </w:r>
      <w:r>
        <w:rPr>
          <w:spacing w:val="1"/>
          <w:w w:val="90"/>
        </w:rPr>
        <w:t>CC</w:t>
      </w:r>
      <w:r>
        <w:rPr>
          <w:w w:val="90"/>
        </w:rPr>
        <w:t>IA</w:t>
      </w:r>
      <w:r>
        <w:rPr>
          <w:spacing w:val="1"/>
          <w:w w:val="90"/>
        </w:rPr>
        <w:t>B</w:t>
      </w:r>
      <w:r>
        <w:rPr>
          <w:w w:val="90"/>
        </w:rPr>
        <w:t>I</w:t>
      </w:r>
      <w:r>
        <w:rPr>
          <w:spacing w:val="1"/>
          <w:w w:val="90"/>
        </w:rPr>
        <w:t>L</w:t>
      </w:r>
      <w:r>
        <w:rPr>
          <w:w w:val="90"/>
        </w:rPr>
        <w:t>I</w:t>
      </w:r>
      <w:r>
        <w:rPr>
          <w:spacing w:val="1"/>
          <w:w w:val="90"/>
        </w:rPr>
        <w:t>T</w:t>
      </w:r>
      <w:r>
        <w:rPr>
          <w:w w:val="90"/>
        </w:rPr>
        <w:t>A’</w:t>
      </w:r>
      <w:r>
        <w:rPr>
          <w:spacing w:val="-12"/>
          <w:w w:val="90"/>
        </w:rPr>
        <w:t xml:space="preserve"> </w:t>
      </w:r>
      <w:r>
        <w:rPr>
          <w:spacing w:val="1"/>
          <w:w w:val="90"/>
        </w:rPr>
        <w:t>D</w:t>
      </w:r>
      <w:r>
        <w:rPr>
          <w:w w:val="90"/>
        </w:rPr>
        <w:t>EI</w:t>
      </w:r>
      <w:r>
        <w:rPr>
          <w:spacing w:val="-11"/>
          <w:w w:val="90"/>
        </w:rPr>
        <w:t xml:space="preserve"> </w:t>
      </w:r>
      <w:r>
        <w:rPr>
          <w:w w:val="90"/>
        </w:rPr>
        <w:t>F</w:t>
      </w:r>
      <w:r>
        <w:rPr>
          <w:spacing w:val="2"/>
          <w:w w:val="90"/>
        </w:rPr>
        <w:t>L</w:t>
      </w:r>
      <w:r>
        <w:rPr>
          <w:spacing w:val="1"/>
          <w:w w:val="90"/>
        </w:rPr>
        <w:t>USS</w:t>
      </w:r>
      <w:r>
        <w:rPr>
          <w:w w:val="90"/>
        </w:rPr>
        <w:t>I</w:t>
      </w:r>
      <w:r>
        <w:rPr>
          <w:spacing w:val="-13"/>
          <w:w w:val="90"/>
        </w:rPr>
        <w:t xml:space="preserve"> </w:t>
      </w:r>
      <w:r>
        <w:rPr>
          <w:w w:val="90"/>
        </w:rPr>
        <w:t>FI</w:t>
      </w:r>
      <w:r>
        <w:rPr>
          <w:spacing w:val="1"/>
          <w:w w:val="90"/>
        </w:rPr>
        <w:t>N</w:t>
      </w:r>
      <w:r>
        <w:rPr>
          <w:w w:val="90"/>
        </w:rPr>
        <w:t>A</w:t>
      </w:r>
      <w:r>
        <w:rPr>
          <w:spacing w:val="1"/>
          <w:w w:val="90"/>
        </w:rPr>
        <w:t>NZ</w:t>
      </w:r>
      <w:r>
        <w:rPr>
          <w:spacing w:val="3"/>
          <w:w w:val="90"/>
        </w:rPr>
        <w:t>I</w:t>
      </w:r>
      <w:r>
        <w:rPr>
          <w:w w:val="90"/>
        </w:rPr>
        <w:t>ARI</w:t>
      </w:r>
      <w:r>
        <w:rPr>
          <w:spacing w:val="-6"/>
          <w:w w:val="90"/>
        </w:rPr>
        <w:t xml:space="preserve"> </w:t>
      </w:r>
      <w:r>
        <w:rPr>
          <w:w w:val="90"/>
        </w:rPr>
        <w:t>–</w:t>
      </w:r>
      <w:r>
        <w:rPr>
          <w:spacing w:val="-13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spacing w:val="2"/>
          <w:w w:val="90"/>
        </w:rPr>
        <w:t>EG</w:t>
      </w:r>
      <w:r>
        <w:rPr>
          <w:w w:val="90"/>
        </w:rPr>
        <w:t>GI</w:t>
      </w:r>
      <w:r>
        <w:rPr>
          <w:spacing w:val="-12"/>
          <w:w w:val="90"/>
        </w:rPr>
        <w:t xml:space="preserve"> </w:t>
      </w:r>
      <w:r>
        <w:rPr>
          <w:spacing w:val="1"/>
          <w:w w:val="90"/>
        </w:rPr>
        <w:t>N°136</w:t>
      </w:r>
      <w:r>
        <w:rPr>
          <w:w w:val="90"/>
        </w:rPr>
        <w:t>/</w:t>
      </w:r>
      <w:r>
        <w:rPr>
          <w:spacing w:val="1"/>
          <w:w w:val="90"/>
        </w:rPr>
        <w:t>201</w:t>
      </w:r>
      <w:r>
        <w:rPr>
          <w:w w:val="90"/>
        </w:rPr>
        <w:t>0</w:t>
      </w:r>
      <w:r>
        <w:rPr>
          <w:spacing w:val="-11"/>
          <w:w w:val="90"/>
        </w:rPr>
        <w:t xml:space="preserve"> </w:t>
      </w:r>
      <w:r>
        <w:rPr>
          <w:w w:val="90"/>
        </w:rPr>
        <w:t>E</w:t>
      </w:r>
      <w:r>
        <w:rPr>
          <w:spacing w:val="-13"/>
          <w:w w:val="90"/>
        </w:rPr>
        <w:t xml:space="preserve"> </w:t>
      </w:r>
      <w:r>
        <w:rPr>
          <w:spacing w:val="1"/>
          <w:w w:val="90"/>
        </w:rPr>
        <w:t>N</w:t>
      </w:r>
      <w:r>
        <w:rPr>
          <w:w w:val="90"/>
        </w:rPr>
        <w:t>°</w:t>
      </w:r>
      <w:r>
        <w:rPr>
          <w:spacing w:val="-13"/>
          <w:w w:val="90"/>
        </w:rPr>
        <w:t xml:space="preserve"> </w:t>
      </w:r>
      <w:r>
        <w:rPr>
          <w:spacing w:val="1"/>
          <w:w w:val="90"/>
        </w:rPr>
        <w:t>2</w:t>
      </w:r>
      <w:r>
        <w:rPr>
          <w:spacing w:val="3"/>
          <w:w w:val="90"/>
        </w:rPr>
        <w:t>1</w:t>
      </w:r>
      <w:r>
        <w:rPr>
          <w:spacing w:val="1"/>
          <w:w w:val="90"/>
        </w:rPr>
        <w:t>7</w:t>
      </w:r>
      <w:r>
        <w:rPr>
          <w:w w:val="90"/>
        </w:rPr>
        <w:t>/</w:t>
      </w:r>
      <w:r>
        <w:rPr>
          <w:spacing w:val="1"/>
          <w:w w:val="90"/>
        </w:rPr>
        <w:t>201</w:t>
      </w:r>
      <w:r>
        <w:rPr>
          <w:w w:val="90"/>
        </w:rPr>
        <w:t>0</w:t>
      </w:r>
    </w:p>
    <w:p w:rsidR="000C50E5" w:rsidRDefault="000C50E5" w:rsidP="000C50E5">
      <w:pPr>
        <w:kinsoku w:val="0"/>
        <w:overflowPunct w:val="0"/>
        <w:spacing w:before="5" w:line="240" w:lineRule="exact"/>
      </w:pPr>
    </w:p>
    <w:p w:rsidR="000C50E5" w:rsidRDefault="000C50E5" w:rsidP="000C50E5">
      <w:pPr>
        <w:kinsoku w:val="0"/>
        <w:overflowPunct w:val="0"/>
        <w:ind w:left="212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i/>
          <w:iCs/>
          <w:sz w:val="20"/>
          <w:szCs w:val="20"/>
        </w:rPr>
        <w:t>(</w:t>
      </w:r>
      <w:proofErr w:type="gramStart"/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da</w:t>
      </w:r>
      <w:proofErr w:type="gramEnd"/>
      <w:r>
        <w:rPr>
          <w:rFonts w:ascii="Calibri" w:hAnsi="Calibri" w:cs="Calibri"/>
          <w:b/>
          <w:bCs/>
          <w:i/>
          <w:iCs/>
          <w:spacing w:val="-6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p</w:t>
      </w:r>
      <w:r>
        <w:rPr>
          <w:rFonts w:ascii="Calibri" w:hAnsi="Calibri" w:cs="Calibri"/>
          <w:b/>
          <w:bCs/>
          <w:i/>
          <w:iCs/>
          <w:spacing w:val="-3"/>
          <w:sz w:val="20"/>
          <w:szCs w:val="20"/>
          <w:u w:val="single"/>
        </w:rPr>
        <w:t>r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e</w:t>
      </w:r>
      <w:r>
        <w:rPr>
          <w:rFonts w:ascii="Calibri" w:hAnsi="Calibri" w:cs="Calibri"/>
          <w:b/>
          <w:bCs/>
          <w:i/>
          <w:iCs/>
          <w:spacing w:val="1"/>
          <w:sz w:val="20"/>
          <w:szCs w:val="20"/>
          <w:u w:val="single"/>
        </w:rPr>
        <w:t>s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entarsi</w:t>
      </w:r>
      <w:r>
        <w:rPr>
          <w:rFonts w:ascii="Calibri" w:hAnsi="Calibri" w:cs="Calibri"/>
          <w:b/>
          <w:bCs/>
          <w:i/>
          <w:iCs/>
          <w:spacing w:val="-7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i/>
          <w:iCs/>
          <w:spacing w:val="1"/>
          <w:sz w:val="20"/>
          <w:szCs w:val="20"/>
          <w:u w:val="single"/>
        </w:rPr>
        <w:t>s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u</w:t>
      </w:r>
      <w:r>
        <w:rPr>
          <w:rFonts w:ascii="Calibri" w:hAnsi="Calibri" w:cs="Calibri"/>
          <w:b/>
          <w:bCs/>
          <w:i/>
          <w:iCs/>
          <w:spacing w:val="-5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carta</w:t>
      </w:r>
      <w:r>
        <w:rPr>
          <w:rFonts w:ascii="Calibri" w:hAnsi="Calibri" w:cs="Calibri"/>
          <w:b/>
          <w:bCs/>
          <w:i/>
          <w:iCs/>
          <w:spacing w:val="-6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inte</w:t>
      </w:r>
      <w:r>
        <w:rPr>
          <w:rFonts w:ascii="Calibri" w:hAnsi="Calibri" w:cs="Calibri"/>
          <w:b/>
          <w:bCs/>
          <w:i/>
          <w:iCs/>
          <w:spacing w:val="1"/>
          <w:sz w:val="20"/>
          <w:szCs w:val="20"/>
          <w:u w:val="single"/>
        </w:rPr>
        <w:t>s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tata</w:t>
      </w:r>
      <w:r>
        <w:rPr>
          <w:rFonts w:ascii="Calibri" w:hAnsi="Calibri" w:cs="Calibri"/>
          <w:b/>
          <w:bCs/>
          <w:i/>
          <w:iCs/>
          <w:spacing w:val="-2"/>
          <w:sz w:val="20"/>
          <w:szCs w:val="20"/>
          <w:u w:val="single"/>
        </w:rPr>
        <w:t xml:space="preserve">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del</w:t>
      </w:r>
      <w:r>
        <w:rPr>
          <w:rFonts w:ascii="Calibri" w:hAnsi="Calibri" w:cs="Calibri"/>
          <w:b/>
          <w:bCs/>
          <w:i/>
          <w:iCs/>
          <w:spacing w:val="-7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forn</w:t>
      </w:r>
      <w:r>
        <w:rPr>
          <w:rFonts w:ascii="Calibri" w:hAnsi="Calibri" w:cs="Calibri"/>
          <w:b/>
          <w:bCs/>
          <w:i/>
          <w:iCs/>
          <w:spacing w:val="-1"/>
          <w:sz w:val="20"/>
          <w:szCs w:val="20"/>
        </w:rPr>
        <w:t>i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t</w:t>
      </w:r>
      <w:r>
        <w:rPr>
          <w:rFonts w:ascii="Calibri" w:hAnsi="Calibri" w:cs="Calibri"/>
          <w:b/>
          <w:bCs/>
          <w:i/>
          <w:iCs/>
          <w:spacing w:val="3"/>
          <w:sz w:val="20"/>
          <w:szCs w:val="20"/>
        </w:rPr>
        <w:t>o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re</w:t>
      </w:r>
      <w:r>
        <w:rPr>
          <w:rFonts w:ascii="Calibri" w:hAnsi="Calibri" w:cs="Calibri"/>
          <w:b/>
          <w:bCs/>
          <w:i/>
          <w:iCs/>
          <w:spacing w:val="-5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/>
          <w:iCs/>
          <w:sz w:val="20"/>
          <w:szCs w:val="20"/>
        </w:rPr>
        <w:t>)</w:t>
      </w:r>
    </w:p>
    <w:p w:rsidR="000C50E5" w:rsidRDefault="000C50E5" w:rsidP="000C50E5">
      <w:pPr>
        <w:kinsoku w:val="0"/>
        <w:overflowPunct w:val="0"/>
        <w:spacing w:line="170" w:lineRule="exact"/>
        <w:rPr>
          <w:sz w:val="17"/>
          <w:szCs w:val="17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pStyle w:val="Corpotesto"/>
        <w:tabs>
          <w:tab w:val="left" w:pos="4704"/>
          <w:tab w:val="left" w:pos="9311"/>
        </w:tabs>
        <w:kinsoku w:val="0"/>
        <w:overflowPunct w:val="0"/>
        <w:spacing w:before="59"/>
      </w:pPr>
      <w:r>
        <w:rPr>
          <w:w w:val="95"/>
        </w:rPr>
        <w:t>Il</w:t>
      </w:r>
      <w:r>
        <w:rPr>
          <w:spacing w:val="-19"/>
          <w:w w:val="95"/>
        </w:rPr>
        <w:t xml:space="preserve"> </w:t>
      </w:r>
      <w:r>
        <w:rPr>
          <w:spacing w:val="-1"/>
          <w:w w:val="95"/>
        </w:rPr>
        <w:t>s</w:t>
      </w:r>
      <w:r>
        <w:rPr>
          <w:w w:val="95"/>
        </w:rPr>
        <w:t>otto</w:t>
      </w:r>
      <w:r>
        <w:rPr>
          <w:spacing w:val="-1"/>
          <w:w w:val="95"/>
        </w:rPr>
        <w:t>s</w:t>
      </w:r>
      <w:r>
        <w:rPr>
          <w:w w:val="95"/>
        </w:rPr>
        <w:t>critto</w:t>
      </w:r>
      <w:r>
        <w:rPr>
          <w:w w:val="95"/>
          <w:u w:val="single"/>
        </w:rPr>
        <w:tab/>
      </w:r>
      <w:r>
        <w:rPr>
          <w:w w:val="95"/>
        </w:rPr>
        <w:t>n</w:t>
      </w:r>
      <w:r>
        <w:rPr>
          <w:spacing w:val="2"/>
          <w:w w:val="95"/>
        </w:rPr>
        <w:t>at</w:t>
      </w:r>
      <w:r>
        <w:rPr>
          <w:w w:val="95"/>
        </w:rPr>
        <w:t>o</w:t>
      </w:r>
      <w:r>
        <w:rPr>
          <w:spacing w:val="-32"/>
          <w:w w:val="95"/>
        </w:rPr>
        <w:t xml:space="preserve"> </w:t>
      </w:r>
      <w:r>
        <w:rPr>
          <w:w w:val="95"/>
        </w:rPr>
        <w:t>a</w:t>
      </w:r>
      <w:r>
        <w:rPr>
          <w:spacing w:val="-9"/>
        </w:rPr>
        <w:t xml:space="preserve"> </w:t>
      </w:r>
      <w:r>
        <w:rPr>
          <w:w w:val="92"/>
          <w:u w:val="single"/>
        </w:rPr>
        <w:t xml:space="preserve"> </w:t>
      </w:r>
      <w:r>
        <w:rPr>
          <w:u w:val="single"/>
        </w:rPr>
        <w:tab/>
      </w:r>
    </w:p>
    <w:p w:rsidR="000C50E5" w:rsidRDefault="000C50E5" w:rsidP="000C50E5">
      <w:pPr>
        <w:kinsoku w:val="0"/>
        <w:overflowPunct w:val="0"/>
        <w:spacing w:before="14" w:line="240" w:lineRule="exact"/>
      </w:pPr>
    </w:p>
    <w:p w:rsidR="000C50E5" w:rsidRDefault="000C50E5" w:rsidP="000C50E5">
      <w:pPr>
        <w:pStyle w:val="Corpotesto"/>
        <w:tabs>
          <w:tab w:val="left" w:pos="629"/>
          <w:tab w:val="left" w:pos="1234"/>
          <w:tab w:val="left" w:pos="1733"/>
          <w:tab w:val="left" w:pos="5586"/>
          <w:tab w:val="left" w:pos="9349"/>
        </w:tabs>
        <w:kinsoku w:val="0"/>
        <w:overflowPunct w:val="0"/>
        <w:spacing w:before="59"/>
      </w:pPr>
      <w:proofErr w:type="gramStart"/>
      <w:r>
        <w:rPr>
          <w:w w:val="105"/>
        </w:rPr>
        <w:t>il</w:t>
      </w:r>
      <w:proofErr w:type="gramEnd"/>
      <w:r>
        <w:rPr>
          <w:w w:val="105"/>
          <w:u w:val="single"/>
        </w:rPr>
        <w:tab/>
      </w:r>
      <w:r>
        <w:rPr>
          <w:spacing w:val="-1"/>
          <w:w w:val="105"/>
        </w:rPr>
        <w:t>/</w:t>
      </w:r>
      <w:r>
        <w:rPr>
          <w:spacing w:val="-1"/>
          <w:w w:val="105"/>
          <w:u w:val="single"/>
        </w:rPr>
        <w:tab/>
      </w:r>
      <w:r>
        <w:rPr>
          <w:spacing w:val="-1"/>
          <w:w w:val="105"/>
        </w:rPr>
        <w:t>/</w:t>
      </w:r>
      <w:r>
        <w:rPr>
          <w:spacing w:val="-1"/>
          <w:w w:val="105"/>
          <w:u w:val="single"/>
        </w:rPr>
        <w:tab/>
      </w:r>
      <w:r>
        <w:rPr>
          <w:spacing w:val="-2"/>
          <w:w w:val="105"/>
        </w:rPr>
        <w:t>/</w:t>
      </w:r>
      <w:r>
        <w:rPr>
          <w:spacing w:val="6"/>
          <w:w w:val="105"/>
        </w:rPr>
        <w:t>e</w:t>
      </w:r>
      <w:r w:rsidR="00310154">
        <w:rPr>
          <w:spacing w:val="6"/>
          <w:w w:val="105"/>
        </w:rPr>
        <w:t xml:space="preserve"> </w:t>
      </w:r>
      <w:proofErr w:type="spellStart"/>
      <w:r>
        <w:rPr>
          <w:spacing w:val="1"/>
          <w:w w:val="105"/>
        </w:rPr>
        <w:t>r</w:t>
      </w:r>
      <w:r>
        <w:rPr>
          <w:w w:val="105"/>
        </w:rPr>
        <w:t>es</w:t>
      </w:r>
      <w:r>
        <w:rPr>
          <w:spacing w:val="1"/>
          <w:w w:val="105"/>
        </w:rPr>
        <w:t>i</w:t>
      </w:r>
      <w:r>
        <w:rPr>
          <w:spacing w:val="-2"/>
          <w:w w:val="105"/>
        </w:rPr>
        <w:t>d</w:t>
      </w:r>
      <w:r>
        <w:rPr>
          <w:spacing w:val="1"/>
          <w:w w:val="105"/>
        </w:rPr>
        <w:t>e</w:t>
      </w:r>
      <w:r>
        <w:rPr>
          <w:w w:val="105"/>
        </w:rPr>
        <w:t>nt</w:t>
      </w:r>
      <w:r>
        <w:rPr>
          <w:spacing w:val="10"/>
          <w:w w:val="105"/>
        </w:rPr>
        <w:t>e</w:t>
      </w:r>
      <w:r>
        <w:rPr>
          <w:spacing w:val="-2"/>
          <w:w w:val="105"/>
        </w:rPr>
        <w:t>a</w:t>
      </w:r>
      <w:proofErr w:type="spellEnd"/>
      <w:r>
        <w:rPr>
          <w:spacing w:val="-2"/>
          <w:w w:val="105"/>
          <w:u w:val="single"/>
        </w:rPr>
        <w:tab/>
      </w:r>
      <w:r>
        <w:rPr>
          <w:spacing w:val="-3"/>
          <w:w w:val="105"/>
        </w:rPr>
        <w:t>V</w:t>
      </w:r>
      <w:r>
        <w:rPr>
          <w:w w:val="105"/>
        </w:rPr>
        <w:t>i</w:t>
      </w:r>
      <w:r>
        <w:rPr>
          <w:spacing w:val="-5"/>
          <w:w w:val="105"/>
        </w:rPr>
        <w:t>a</w:t>
      </w:r>
      <w:r>
        <w:rPr>
          <w:spacing w:val="-5"/>
          <w:w w:val="105"/>
          <w:u w:val="single"/>
        </w:rPr>
        <w:tab/>
      </w:r>
      <w:r>
        <w:rPr>
          <w:spacing w:val="-1"/>
          <w:w w:val="105"/>
        </w:rPr>
        <w:t>C</w:t>
      </w:r>
      <w:r>
        <w:rPr>
          <w:w w:val="105"/>
        </w:rPr>
        <w:t>.</w:t>
      </w:r>
      <w:r>
        <w:rPr>
          <w:spacing w:val="2"/>
          <w:w w:val="105"/>
        </w:rPr>
        <w:t>F</w:t>
      </w:r>
      <w:r>
        <w:rPr>
          <w:w w:val="105"/>
        </w:rPr>
        <w:t>-</w:t>
      </w:r>
    </w:p>
    <w:p w:rsidR="000C50E5" w:rsidRDefault="000C50E5" w:rsidP="000C50E5">
      <w:pPr>
        <w:kinsoku w:val="0"/>
        <w:overflowPunct w:val="0"/>
        <w:spacing w:before="14" w:line="240" w:lineRule="exact"/>
      </w:pPr>
    </w:p>
    <w:p w:rsidR="000C50E5" w:rsidRDefault="000C50E5" w:rsidP="000C50E5">
      <w:pPr>
        <w:pStyle w:val="Corpotesto"/>
        <w:tabs>
          <w:tab w:val="left" w:pos="5028"/>
          <w:tab w:val="left" w:pos="8982"/>
        </w:tabs>
        <w:kinsoku w:val="0"/>
        <w:overflowPunct w:val="0"/>
        <w:spacing w:before="59"/>
      </w:pPr>
      <w:r>
        <w:rPr>
          <w:w w:val="92"/>
          <w:u w:val="single"/>
        </w:rPr>
        <w:t xml:space="preserve"> </w:t>
      </w:r>
      <w:r>
        <w:rPr>
          <w:u w:val="single"/>
        </w:rPr>
        <w:tab/>
      </w:r>
      <w:r>
        <w:rPr>
          <w:spacing w:val="2"/>
          <w:w w:val="95"/>
        </w:rPr>
        <w:t>P</w:t>
      </w:r>
      <w:r>
        <w:rPr>
          <w:spacing w:val="1"/>
          <w:w w:val="95"/>
        </w:rPr>
        <w:t>.I</w:t>
      </w:r>
      <w:r>
        <w:rPr>
          <w:spacing w:val="2"/>
          <w:w w:val="95"/>
        </w:rPr>
        <w:t>V</w:t>
      </w:r>
      <w:r>
        <w:rPr>
          <w:spacing w:val="1"/>
          <w:w w:val="95"/>
        </w:rPr>
        <w:t>A</w:t>
      </w:r>
      <w:r>
        <w:rPr>
          <w:spacing w:val="1"/>
          <w:w w:val="95"/>
          <w:u w:val="single"/>
        </w:rPr>
        <w:tab/>
      </w:r>
      <w:r>
        <w:rPr>
          <w:w w:val="95"/>
        </w:rPr>
        <w:t>titolare/</w:t>
      </w:r>
    </w:p>
    <w:p w:rsidR="000C50E5" w:rsidRDefault="000C50E5" w:rsidP="000C50E5">
      <w:pPr>
        <w:kinsoku w:val="0"/>
        <w:overflowPunct w:val="0"/>
        <w:spacing w:before="10" w:line="260" w:lineRule="exact"/>
        <w:rPr>
          <w:sz w:val="26"/>
          <w:szCs w:val="26"/>
        </w:rPr>
      </w:pPr>
    </w:p>
    <w:p w:rsidR="000C50E5" w:rsidRDefault="000C50E5" w:rsidP="000C50E5">
      <w:pPr>
        <w:pStyle w:val="Corpotesto"/>
        <w:tabs>
          <w:tab w:val="left" w:pos="8444"/>
        </w:tabs>
        <w:kinsoku w:val="0"/>
        <w:overflowPunct w:val="0"/>
        <w:spacing w:before="59"/>
      </w:pPr>
      <w:proofErr w:type="gramStart"/>
      <w:r>
        <w:rPr>
          <w:w w:val="95"/>
        </w:rPr>
        <w:t>l</w:t>
      </w:r>
      <w:r>
        <w:rPr>
          <w:spacing w:val="1"/>
          <w:w w:val="95"/>
        </w:rPr>
        <w:t>eg</w:t>
      </w:r>
      <w:r>
        <w:rPr>
          <w:spacing w:val="2"/>
          <w:w w:val="95"/>
        </w:rPr>
        <w:t>al</w:t>
      </w:r>
      <w:r>
        <w:rPr>
          <w:w w:val="95"/>
        </w:rPr>
        <w:t>e</w:t>
      </w:r>
      <w:proofErr w:type="gramEnd"/>
      <w:r>
        <w:rPr>
          <w:w w:val="95"/>
        </w:rPr>
        <w:t xml:space="preserve"> r</w:t>
      </w:r>
      <w:r>
        <w:rPr>
          <w:spacing w:val="2"/>
          <w:w w:val="95"/>
        </w:rPr>
        <w:t>a</w:t>
      </w:r>
      <w:r>
        <w:rPr>
          <w:spacing w:val="3"/>
          <w:w w:val="95"/>
        </w:rPr>
        <w:t>p</w:t>
      </w:r>
      <w:r>
        <w:rPr>
          <w:w w:val="95"/>
        </w:rPr>
        <w:t>p</w:t>
      </w:r>
      <w:r>
        <w:rPr>
          <w:spacing w:val="2"/>
          <w:w w:val="95"/>
        </w:rPr>
        <w:t>r</w:t>
      </w:r>
      <w:r>
        <w:rPr>
          <w:spacing w:val="1"/>
          <w:w w:val="95"/>
        </w:rPr>
        <w:t>ese</w:t>
      </w:r>
      <w:r>
        <w:rPr>
          <w:w w:val="95"/>
        </w:rPr>
        <w:t>n</w:t>
      </w:r>
      <w:r>
        <w:rPr>
          <w:spacing w:val="2"/>
          <w:w w:val="95"/>
        </w:rPr>
        <w:t>ta</w:t>
      </w:r>
      <w:r>
        <w:rPr>
          <w:w w:val="95"/>
        </w:rPr>
        <w:t>n</w:t>
      </w:r>
      <w:r>
        <w:rPr>
          <w:spacing w:val="2"/>
          <w:w w:val="95"/>
        </w:rPr>
        <w:t>t</w:t>
      </w:r>
      <w:r>
        <w:rPr>
          <w:w w:val="95"/>
        </w:rPr>
        <w:t>e</w:t>
      </w:r>
      <w:r>
        <w:rPr>
          <w:spacing w:val="-24"/>
          <w:w w:val="95"/>
        </w:rPr>
        <w:t xml:space="preserve"> </w:t>
      </w:r>
      <w:r>
        <w:rPr>
          <w:spacing w:val="3"/>
          <w:w w:val="95"/>
        </w:rPr>
        <w:t>d</w:t>
      </w:r>
      <w:r>
        <w:rPr>
          <w:spacing w:val="1"/>
          <w:w w:val="95"/>
        </w:rPr>
        <w:t>e</w:t>
      </w:r>
      <w:r>
        <w:rPr>
          <w:w w:val="95"/>
        </w:rPr>
        <w:t>l</w:t>
      </w:r>
      <w:r>
        <w:rPr>
          <w:spacing w:val="2"/>
          <w:w w:val="95"/>
        </w:rPr>
        <w:t>l</w:t>
      </w:r>
      <w:r>
        <w:rPr>
          <w:w w:val="95"/>
        </w:rPr>
        <w:t>a</w:t>
      </w:r>
      <w:r>
        <w:rPr>
          <w:spacing w:val="-16"/>
          <w:w w:val="95"/>
        </w:rPr>
        <w:t xml:space="preserve"> </w:t>
      </w:r>
      <w:r>
        <w:rPr>
          <w:w w:val="95"/>
        </w:rPr>
        <w:t>di</w:t>
      </w:r>
      <w:r>
        <w:rPr>
          <w:spacing w:val="2"/>
          <w:w w:val="95"/>
        </w:rPr>
        <w:t>tt</w:t>
      </w:r>
      <w:r>
        <w:rPr>
          <w:spacing w:val="3"/>
          <w:w w:val="95"/>
        </w:rPr>
        <w:t>a</w:t>
      </w:r>
      <w:r>
        <w:rPr>
          <w:spacing w:val="3"/>
          <w:w w:val="95"/>
          <w:u w:val="single"/>
        </w:rPr>
        <w:tab/>
      </w:r>
      <w:r>
        <w:rPr>
          <w:w w:val="95"/>
        </w:rPr>
        <w:t>,</w:t>
      </w:r>
      <w:r>
        <w:rPr>
          <w:spacing w:val="25"/>
          <w:w w:val="95"/>
        </w:rPr>
        <w:t xml:space="preserve"> </w:t>
      </w:r>
      <w:r>
        <w:rPr>
          <w:w w:val="95"/>
        </w:rPr>
        <w:t>in</w:t>
      </w:r>
      <w:r>
        <w:rPr>
          <w:spacing w:val="27"/>
          <w:w w:val="95"/>
        </w:rPr>
        <w:t xml:space="preserve"> </w:t>
      </w:r>
      <w:r>
        <w:rPr>
          <w:w w:val="95"/>
        </w:rPr>
        <w:t>ri</w:t>
      </w:r>
      <w:r>
        <w:rPr>
          <w:spacing w:val="-1"/>
          <w:w w:val="95"/>
        </w:rPr>
        <w:t>fe</w:t>
      </w:r>
      <w:r>
        <w:rPr>
          <w:w w:val="95"/>
        </w:rPr>
        <w:t>rim</w:t>
      </w:r>
      <w:r>
        <w:rPr>
          <w:spacing w:val="-1"/>
          <w:w w:val="95"/>
        </w:rPr>
        <w:t>e</w:t>
      </w:r>
      <w:r>
        <w:rPr>
          <w:w w:val="95"/>
        </w:rPr>
        <w:t>nto</w:t>
      </w:r>
    </w:p>
    <w:p w:rsidR="000C50E5" w:rsidRDefault="000C50E5" w:rsidP="000C50E5">
      <w:pPr>
        <w:kinsoku w:val="0"/>
        <w:overflowPunct w:val="0"/>
        <w:spacing w:before="13" w:line="260" w:lineRule="exact"/>
        <w:rPr>
          <w:sz w:val="26"/>
          <w:szCs w:val="26"/>
        </w:rPr>
      </w:pPr>
    </w:p>
    <w:p w:rsidR="000C50E5" w:rsidRDefault="000C50E5" w:rsidP="000C50E5">
      <w:pPr>
        <w:kinsoku w:val="0"/>
        <w:overflowPunct w:val="0"/>
        <w:spacing w:before="59" w:line="566" w:lineRule="auto"/>
        <w:ind w:left="112" w:right="401"/>
        <w:rPr>
          <w:rFonts w:ascii="Calibri" w:hAnsi="Calibri" w:cs="Calibri"/>
          <w:sz w:val="20"/>
          <w:szCs w:val="20"/>
        </w:rPr>
      </w:pPr>
      <w:proofErr w:type="gramStart"/>
      <w:r>
        <w:rPr>
          <w:rFonts w:ascii="Calibri" w:hAnsi="Calibri" w:cs="Calibri"/>
          <w:w w:val="90"/>
          <w:sz w:val="20"/>
          <w:szCs w:val="20"/>
        </w:rPr>
        <w:t>al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w w:val="90"/>
          <w:sz w:val="20"/>
          <w:szCs w:val="20"/>
        </w:rPr>
        <w:t>’</w:t>
      </w:r>
      <w:r>
        <w:rPr>
          <w:rFonts w:ascii="Calibri" w:hAnsi="Calibri" w:cs="Calibri"/>
          <w:spacing w:val="1"/>
          <w:w w:val="90"/>
          <w:sz w:val="20"/>
          <w:szCs w:val="20"/>
        </w:rPr>
        <w:t>a</w:t>
      </w:r>
      <w:r>
        <w:rPr>
          <w:rFonts w:ascii="Calibri" w:hAnsi="Calibri" w:cs="Calibri"/>
          <w:w w:val="90"/>
          <w:sz w:val="20"/>
          <w:szCs w:val="20"/>
        </w:rPr>
        <w:t>cqu</w:t>
      </w:r>
      <w:r>
        <w:rPr>
          <w:rFonts w:ascii="Calibri" w:hAnsi="Calibri" w:cs="Calibri"/>
          <w:spacing w:val="1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>s</w:t>
      </w:r>
      <w:r>
        <w:rPr>
          <w:rFonts w:ascii="Calibri" w:hAnsi="Calibri" w:cs="Calibri"/>
          <w:spacing w:val="1"/>
          <w:w w:val="90"/>
          <w:sz w:val="20"/>
          <w:szCs w:val="20"/>
        </w:rPr>
        <w:t>t</w:t>
      </w:r>
      <w:r>
        <w:rPr>
          <w:rFonts w:ascii="Calibri" w:hAnsi="Calibri" w:cs="Calibri"/>
          <w:w w:val="90"/>
          <w:sz w:val="20"/>
          <w:szCs w:val="20"/>
        </w:rPr>
        <w:t>o</w:t>
      </w:r>
      <w:proofErr w:type="gramEnd"/>
      <w:r>
        <w:rPr>
          <w:rFonts w:ascii="Calibri" w:hAnsi="Calibri" w:cs="Calibri"/>
          <w:w w:val="90"/>
          <w:sz w:val="20"/>
          <w:szCs w:val="20"/>
        </w:rPr>
        <w:t xml:space="preserve"> del</w:t>
      </w:r>
      <w:r>
        <w:rPr>
          <w:rFonts w:ascii="Calibri" w:hAnsi="Calibri" w:cs="Calibri"/>
          <w:spacing w:val="1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se</w:t>
      </w:r>
      <w:r>
        <w:rPr>
          <w:rFonts w:ascii="Calibri" w:hAnsi="Calibri" w:cs="Calibri"/>
          <w:spacing w:val="1"/>
          <w:w w:val="90"/>
          <w:sz w:val="20"/>
          <w:szCs w:val="20"/>
        </w:rPr>
        <w:t>r</w:t>
      </w:r>
      <w:r>
        <w:rPr>
          <w:rFonts w:ascii="Calibri" w:hAnsi="Calibri" w:cs="Calibri"/>
          <w:w w:val="90"/>
          <w:sz w:val="20"/>
          <w:szCs w:val="20"/>
        </w:rPr>
        <w:t>v</w:t>
      </w:r>
      <w:r>
        <w:rPr>
          <w:rFonts w:ascii="Calibri" w:hAnsi="Calibri" w:cs="Calibri"/>
          <w:spacing w:val="2"/>
          <w:w w:val="90"/>
          <w:sz w:val="20"/>
          <w:szCs w:val="20"/>
        </w:rPr>
        <w:t>i</w:t>
      </w:r>
      <w:r>
        <w:rPr>
          <w:rFonts w:ascii="Calibri" w:hAnsi="Calibri" w:cs="Calibri"/>
          <w:spacing w:val="-2"/>
          <w:w w:val="90"/>
          <w:sz w:val="20"/>
          <w:szCs w:val="20"/>
        </w:rPr>
        <w:t>z</w:t>
      </w:r>
      <w:r>
        <w:rPr>
          <w:rFonts w:ascii="Calibri" w:hAnsi="Calibri" w:cs="Calibri"/>
          <w:spacing w:val="1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>o</w:t>
      </w:r>
      <w:r>
        <w:rPr>
          <w:rFonts w:ascii="Calibri" w:hAnsi="Calibri" w:cs="Calibri"/>
          <w:spacing w:val="3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di</w:t>
      </w:r>
      <w:r>
        <w:rPr>
          <w:rFonts w:ascii="Calibri" w:hAnsi="Calibri" w:cs="Calibri"/>
          <w:spacing w:val="-3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o</w:t>
      </w:r>
      <w:r>
        <w:rPr>
          <w:rFonts w:ascii="Calibri" w:hAnsi="Calibri" w:cs="Calibri"/>
          <w:spacing w:val="1"/>
          <w:w w:val="90"/>
          <w:sz w:val="20"/>
          <w:szCs w:val="20"/>
        </w:rPr>
        <w:t>r</w:t>
      </w:r>
      <w:r>
        <w:rPr>
          <w:rFonts w:ascii="Calibri" w:hAnsi="Calibri" w:cs="Calibri"/>
          <w:w w:val="90"/>
          <w:sz w:val="20"/>
          <w:szCs w:val="20"/>
        </w:rPr>
        <w:t>g</w:t>
      </w:r>
      <w:r>
        <w:rPr>
          <w:rFonts w:ascii="Calibri" w:hAnsi="Calibri" w:cs="Calibri"/>
          <w:spacing w:val="1"/>
          <w:w w:val="90"/>
          <w:sz w:val="20"/>
          <w:szCs w:val="20"/>
        </w:rPr>
        <w:t>a</w:t>
      </w:r>
      <w:r>
        <w:rPr>
          <w:rFonts w:ascii="Calibri" w:hAnsi="Calibri" w:cs="Calibri"/>
          <w:w w:val="90"/>
          <w:sz w:val="20"/>
          <w:szCs w:val="20"/>
        </w:rPr>
        <w:t>n</w:t>
      </w:r>
      <w:r>
        <w:rPr>
          <w:rFonts w:ascii="Calibri" w:hAnsi="Calibri" w:cs="Calibri"/>
          <w:spacing w:val="4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>zz</w:t>
      </w:r>
      <w:r>
        <w:rPr>
          <w:rFonts w:ascii="Calibri" w:hAnsi="Calibri" w:cs="Calibri"/>
          <w:spacing w:val="1"/>
          <w:w w:val="90"/>
          <w:sz w:val="20"/>
          <w:szCs w:val="20"/>
        </w:rPr>
        <w:t>a</w:t>
      </w:r>
      <w:r>
        <w:rPr>
          <w:rFonts w:ascii="Calibri" w:hAnsi="Calibri" w:cs="Calibri"/>
          <w:w w:val="90"/>
          <w:sz w:val="20"/>
          <w:szCs w:val="20"/>
        </w:rPr>
        <w:t>z</w:t>
      </w:r>
      <w:r>
        <w:rPr>
          <w:rFonts w:ascii="Calibri" w:hAnsi="Calibri" w:cs="Calibri"/>
          <w:spacing w:val="1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>one</w:t>
      </w:r>
      <w:r>
        <w:rPr>
          <w:rFonts w:ascii="Calibri" w:hAnsi="Calibri" w:cs="Calibri"/>
          <w:spacing w:val="3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w w:val="90"/>
          <w:sz w:val="20"/>
          <w:szCs w:val="20"/>
        </w:rPr>
        <w:t>via</w:t>
      </w:r>
      <w:r>
        <w:rPr>
          <w:rFonts w:ascii="Calibri" w:hAnsi="Calibri" w:cs="Calibri"/>
          <w:w w:val="90"/>
          <w:sz w:val="20"/>
          <w:szCs w:val="20"/>
        </w:rPr>
        <w:t>ggi</w:t>
      </w:r>
      <w:r>
        <w:rPr>
          <w:rFonts w:ascii="Calibri" w:hAnsi="Calibri" w:cs="Calibri"/>
          <w:spacing w:val="-1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di</w:t>
      </w:r>
      <w:r>
        <w:rPr>
          <w:rFonts w:ascii="Calibri" w:hAnsi="Calibri" w:cs="Calibri"/>
          <w:spacing w:val="-3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>n</w:t>
      </w:r>
      <w:r>
        <w:rPr>
          <w:rFonts w:ascii="Calibri" w:hAnsi="Calibri" w:cs="Calibri"/>
          <w:spacing w:val="1"/>
          <w:w w:val="90"/>
          <w:sz w:val="20"/>
          <w:szCs w:val="20"/>
        </w:rPr>
        <w:t>t</w:t>
      </w:r>
      <w:r>
        <w:rPr>
          <w:rFonts w:ascii="Calibri" w:hAnsi="Calibri" w:cs="Calibri"/>
          <w:w w:val="90"/>
          <w:sz w:val="20"/>
          <w:szCs w:val="20"/>
        </w:rPr>
        <w:t>eg</w:t>
      </w:r>
      <w:r>
        <w:rPr>
          <w:rFonts w:ascii="Calibri" w:hAnsi="Calibri" w:cs="Calibri"/>
          <w:spacing w:val="1"/>
          <w:w w:val="90"/>
          <w:sz w:val="20"/>
          <w:szCs w:val="20"/>
        </w:rPr>
        <w:t>ra</w:t>
      </w:r>
      <w:r>
        <w:rPr>
          <w:rFonts w:ascii="Calibri" w:hAnsi="Calibri" w:cs="Calibri"/>
          <w:spacing w:val="-2"/>
          <w:w w:val="90"/>
          <w:sz w:val="20"/>
          <w:szCs w:val="20"/>
        </w:rPr>
        <w:t>z</w:t>
      </w:r>
      <w:r>
        <w:rPr>
          <w:rFonts w:ascii="Calibri" w:hAnsi="Calibri" w:cs="Calibri"/>
          <w:spacing w:val="1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>o</w:t>
      </w:r>
      <w:r>
        <w:rPr>
          <w:rFonts w:ascii="Calibri" w:hAnsi="Calibri" w:cs="Calibri"/>
          <w:spacing w:val="2"/>
          <w:w w:val="90"/>
          <w:sz w:val="20"/>
          <w:szCs w:val="20"/>
        </w:rPr>
        <w:t>n</w:t>
      </w:r>
      <w:r>
        <w:rPr>
          <w:rFonts w:ascii="Calibri" w:hAnsi="Calibri" w:cs="Calibri"/>
          <w:w w:val="90"/>
          <w:sz w:val="20"/>
          <w:szCs w:val="20"/>
        </w:rPr>
        <w:t>e</w:t>
      </w:r>
      <w:r>
        <w:rPr>
          <w:rFonts w:ascii="Calibri" w:hAnsi="Calibri" w:cs="Calibri"/>
          <w:spacing w:val="1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w w:val="90"/>
          <w:sz w:val="20"/>
          <w:szCs w:val="20"/>
        </w:rPr>
        <w:t>c</w:t>
      </w:r>
      <w:r>
        <w:rPr>
          <w:rFonts w:ascii="Calibri" w:hAnsi="Calibri" w:cs="Calibri"/>
          <w:w w:val="90"/>
          <w:sz w:val="20"/>
          <w:szCs w:val="20"/>
        </w:rPr>
        <w:t>ul</w:t>
      </w:r>
      <w:r>
        <w:rPr>
          <w:rFonts w:ascii="Calibri" w:hAnsi="Calibri" w:cs="Calibri"/>
          <w:spacing w:val="1"/>
          <w:w w:val="90"/>
          <w:sz w:val="20"/>
          <w:szCs w:val="20"/>
        </w:rPr>
        <w:t>t</w:t>
      </w:r>
      <w:r>
        <w:rPr>
          <w:rFonts w:ascii="Calibri" w:hAnsi="Calibri" w:cs="Calibri"/>
          <w:w w:val="90"/>
          <w:sz w:val="20"/>
          <w:szCs w:val="20"/>
        </w:rPr>
        <w:t>u</w:t>
      </w:r>
      <w:r>
        <w:rPr>
          <w:rFonts w:ascii="Calibri" w:hAnsi="Calibri" w:cs="Calibri"/>
          <w:spacing w:val="1"/>
          <w:w w:val="90"/>
          <w:sz w:val="20"/>
          <w:szCs w:val="20"/>
        </w:rPr>
        <w:t>r</w:t>
      </w:r>
      <w:r>
        <w:rPr>
          <w:rFonts w:ascii="Calibri" w:hAnsi="Calibri" w:cs="Calibri"/>
          <w:w w:val="90"/>
          <w:sz w:val="20"/>
          <w:szCs w:val="20"/>
        </w:rPr>
        <w:t>a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w w:val="90"/>
          <w:sz w:val="20"/>
          <w:szCs w:val="20"/>
        </w:rPr>
        <w:t>e</w:t>
      </w:r>
      <w:r>
        <w:rPr>
          <w:rFonts w:ascii="Calibri" w:hAnsi="Calibri" w:cs="Calibri"/>
          <w:spacing w:val="1"/>
          <w:w w:val="90"/>
          <w:sz w:val="20"/>
          <w:szCs w:val="20"/>
        </w:rPr>
        <w:t xml:space="preserve"> a</w:t>
      </w:r>
      <w:r>
        <w:rPr>
          <w:rFonts w:ascii="Calibri" w:hAnsi="Calibri" w:cs="Calibri"/>
          <w:w w:val="90"/>
          <w:sz w:val="20"/>
          <w:szCs w:val="20"/>
        </w:rPr>
        <w:t>ll’es</w:t>
      </w:r>
      <w:r>
        <w:rPr>
          <w:rFonts w:ascii="Calibri" w:hAnsi="Calibri" w:cs="Calibri"/>
          <w:spacing w:val="1"/>
          <w:w w:val="90"/>
          <w:sz w:val="20"/>
          <w:szCs w:val="20"/>
        </w:rPr>
        <w:t>t</w:t>
      </w:r>
      <w:r>
        <w:rPr>
          <w:rFonts w:ascii="Calibri" w:hAnsi="Calibri" w:cs="Calibri"/>
          <w:w w:val="90"/>
          <w:sz w:val="20"/>
          <w:szCs w:val="20"/>
        </w:rPr>
        <w:t>e</w:t>
      </w:r>
      <w:r>
        <w:rPr>
          <w:rFonts w:ascii="Calibri" w:hAnsi="Calibri" w:cs="Calibri"/>
          <w:spacing w:val="1"/>
          <w:w w:val="90"/>
          <w:sz w:val="20"/>
          <w:szCs w:val="20"/>
        </w:rPr>
        <w:t>r</w:t>
      </w:r>
      <w:r>
        <w:rPr>
          <w:rFonts w:ascii="Calibri" w:hAnsi="Calibri" w:cs="Calibri"/>
          <w:w w:val="90"/>
          <w:sz w:val="20"/>
          <w:szCs w:val="20"/>
        </w:rPr>
        <w:t>o</w:t>
      </w:r>
      <w:r>
        <w:rPr>
          <w:rFonts w:ascii="Calibri" w:hAnsi="Calibri" w:cs="Calibri"/>
          <w:spacing w:val="-1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w w:val="90"/>
          <w:sz w:val="20"/>
          <w:szCs w:val="20"/>
        </w:rPr>
        <w:t>p</w:t>
      </w:r>
      <w:r>
        <w:rPr>
          <w:rFonts w:ascii="Calibri" w:hAnsi="Calibri" w:cs="Calibri"/>
          <w:w w:val="90"/>
          <w:sz w:val="20"/>
          <w:szCs w:val="20"/>
        </w:rPr>
        <w:t>er</w:t>
      </w:r>
      <w:r>
        <w:rPr>
          <w:rFonts w:ascii="Calibri" w:hAnsi="Calibri" w:cs="Calibri"/>
          <w:spacing w:val="1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w w:val="90"/>
          <w:sz w:val="20"/>
          <w:szCs w:val="20"/>
        </w:rPr>
        <w:t>g</w:t>
      </w:r>
      <w:r>
        <w:rPr>
          <w:rFonts w:ascii="Calibri" w:hAnsi="Calibri" w:cs="Calibri"/>
          <w:w w:val="90"/>
          <w:sz w:val="20"/>
          <w:szCs w:val="20"/>
        </w:rPr>
        <w:t>li</w:t>
      </w:r>
      <w:r>
        <w:rPr>
          <w:rFonts w:ascii="Calibri" w:hAnsi="Calibri" w:cs="Calibri"/>
          <w:spacing w:val="-3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a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spacing w:val="2"/>
          <w:w w:val="90"/>
          <w:sz w:val="20"/>
          <w:szCs w:val="20"/>
        </w:rPr>
        <w:t>u</w:t>
      </w:r>
      <w:r>
        <w:rPr>
          <w:rFonts w:ascii="Calibri" w:hAnsi="Calibri" w:cs="Calibri"/>
          <w:w w:val="90"/>
          <w:sz w:val="20"/>
          <w:szCs w:val="20"/>
        </w:rPr>
        <w:t>nni</w:t>
      </w:r>
      <w:r>
        <w:rPr>
          <w:rFonts w:ascii="Calibri" w:hAnsi="Calibri" w:cs="Calibri"/>
          <w:spacing w:val="3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w w:val="90"/>
          <w:sz w:val="20"/>
          <w:szCs w:val="20"/>
        </w:rPr>
        <w:t>d</w:t>
      </w:r>
      <w:r>
        <w:rPr>
          <w:rFonts w:ascii="Calibri" w:hAnsi="Calibri" w:cs="Calibri"/>
          <w:spacing w:val="-2"/>
          <w:w w:val="90"/>
          <w:sz w:val="20"/>
          <w:szCs w:val="20"/>
        </w:rPr>
        <w:t>e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w w:val="90"/>
          <w:sz w:val="20"/>
          <w:szCs w:val="20"/>
        </w:rPr>
        <w:t>l’</w:t>
      </w:r>
      <w:r>
        <w:rPr>
          <w:rFonts w:ascii="Calibri" w:hAnsi="Calibri" w:cs="Calibri"/>
          <w:spacing w:val="-1"/>
          <w:w w:val="9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w w:val="90"/>
          <w:sz w:val="20"/>
          <w:szCs w:val="20"/>
        </w:rPr>
        <w:t>I</w:t>
      </w:r>
      <w:r>
        <w:rPr>
          <w:rFonts w:ascii="Calibri" w:hAnsi="Calibri" w:cs="Calibri"/>
          <w:b/>
          <w:bCs/>
          <w:spacing w:val="1"/>
          <w:w w:val="90"/>
          <w:sz w:val="20"/>
          <w:szCs w:val="20"/>
        </w:rPr>
        <w:t>s</w:t>
      </w:r>
      <w:r>
        <w:rPr>
          <w:rFonts w:ascii="Calibri" w:hAnsi="Calibri" w:cs="Calibri"/>
          <w:b/>
          <w:bCs/>
          <w:w w:val="90"/>
          <w:sz w:val="20"/>
          <w:szCs w:val="20"/>
        </w:rPr>
        <w:t>t</w:t>
      </w:r>
      <w:r>
        <w:rPr>
          <w:rFonts w:ascii="Calibri" w:hAnsi="Calibri" w:cs="Calibri"/>
          <w:b/>
          <w:bCs/>
          <w:spacing w:val="1"/>
          <w:w w:val="90"/>
          <w:sz w:val="20"/>
          <w:szCs w:val="20"/>
        </w:rPr>
        <w:t>it</w:t>
      </w:r>
      <w:r>
        <w:rPr>
          <w:rFonts w:ascii="Calibri" w:hAnsi="Calibri" w:cs="Calibri"/>
          <w:b/>
          <w:bCs/>
          <w:spacing w:val="-2"/>
          <w:w w:val="90"/>
          <w:sz w:val="20"/>
          <w:szCs w:val="20"/>
        </w:rPr>
        <w:t>u</w:t>
      </w:r>
      <w:r>
        <w:rPr>
          <w:rFonts w:ascii="Calibri" w:hAnsi="Calibri" w:cs="Calibri"/>
          <w:b/>
          <w:bCs/>
          <w:spacing w:val="1"/>
          <w:w w:val="90"/>
          <w:sz w:val="20"/>
          <w:szCs w:val="20"/>
        </w:rPr>
        <w:t>t</w:t>
      </w:r>
      <w:r>
        <w:rPr>
          <w:rFonts w:ascii="Calibri" w:hAnsi="Calibri" w:cs="Calibri"/>
          <w:b/>
          <w:bCs/>
          <w:w w:val="90"/>
          <w:sz w:val="20"/>
          <w:szCs w:val="20"/>
        </w:rPr>
        <w:t>o</w:t>
      </w:r>
      <w:r>
        <w:rPr>
          <w:rFonts w:ascii="Calibri" w:hAnsi="Calibri" w:cs="Calibri"/>
          <w:b/>
          <w:bCs/>
          <w:spacing w:val="33"/>
          <w:w w:val="90"/>
          <w:sz w:val="20"/>
          <w:szCs w:val="20"/>
        </w:rPr>
        <w:t xml:space="preserve"> </w:t>
      </w:r>
      <w:r w:rsidR="00E930DC" w:rsidRPr="00E930DC">
        <w:rPr>
          <w:rFonts w:ascii="Calibri" w:hAnsi="Calibri" w:cs="Calibri"/>
          <w:b/>
          <w:bCs/>
          <w:w w:val="90"/>
          <w:sz w:val="20"/>
          <w:szCs w:val="20"/>
        </w:rPr>
        <w:t>Isabella d’Este Car</w:t>
      </w:r>
      <w:r w:rsidR="00E930DC">
        <w:rPr>
          <w:rFonts w:ascii="Calibri" w:hAnsi="Calibri" w:cs="Calibri"/>
          <w:b/>
          <w:bCs/>
          <w:w w:val="90"/>
          <w:sz w:val="20"/>
          <w:szCs w:val="20"/>
        </w:rPr>
        <w:t>a</w:t>
      </w:r>
      <w:r w:rsidR="00E930DC" w:rsidRPr="00E930DC">
        <w:rPr>
          <w:rFonts w:ascii="Calibri" w:hAnsi="Calibri" w:cs="Calibri"/>
          <w:b/>
          <w:bCs/>
          <w:w w:val="90"/>
          <w:sz w:val="20"/>
          <w:szCs w:val="20"/>
        </w:rPr>
        <w:t>cciolo</w:t>
      </w:r>
      <w:r>
        <w:rPr>
          <w:rFonts w:ascii="Calibri" w:hAnsi="Calibri" w:cs="Calibri"/>
          <w:b/>
          <w:bCs/>
          <w:w w:val="9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spacing w:val="1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nel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w w:val="90"/>
          <w:sz w:val="20"/>
          <w:szCs w:val="20"/>
        </w:rPr>
        <w:t>’</w:t>
      </w:r>
      <w:r>
        <w:rPr>
          <w:rFonts w:ascii="Calibri" w:hAnsi="Calibri" w:cs="Calibri"/>
          <w:spacing w:val="1"/>
          <w:w w:val="90"/>
          <w:sz w:val="20"/>
          <w:szCs w:val="20"/>
        </w:rPr>
        <w:t>am</w:t>
      </w:r>
      <w:r>
        <w:rPr>
          <w:rFonts w:ascii="Calibri" w:hAnsi="Calibri" w:cs="Calibri"/>
          <w:w w:val="90"/>
          <w:sz w:val="20"/>
          <w:szCs w:val="20"/>
        </w:rPr>
        <w:t>bi</w:t>
      </w:r>
      <w:r>
        <w:rPr>
          <w:rFonts w:ascii="Calibri" w:hAnsi="Calibri" w:cs="Calibri"/>
          <w:spacing w:val="1"/>
          <w:w w:val="90"/>
          <w:sz w:val="20"/>
          <w:szCs w:val="20"/>
        </w:rPr>
        <w:t>t</w:t>
      </w:r>
      <w:r>
        <w:rPr>
          <w:rFonts w:ascii="Calibri" w:hAnsi="Calibri" w:cs="Calibri"/>
          <w:spacing w:val="16"/>
          <w:w w:val="90"/>
          <w:sz w:val="20"/>
          <w:szCs w:val="20"/>
        </w:rPr>
        <w:t xml:space="preserve">o </w:t>
      </w:r>
      <w:r>
        <w:rPr>
          <w:rFonts w:ascii="Calibri" w:hAnsi="Calibri" w:cs="Calibri"/>
          <w:w w:val="90"/>
          <w:sz w:val="20"/>
          <w:szCs w:val="20"/>
        </w:rPr>
        <w:t>de</w:t>
      </w:r>
      <w:r>
        <w:rPr>
          <w:rFonts w:ascii="Calibri" w:hAnsi="Calibri" w:cs="Calibri"/>
          <w:spacing w:val="14"/>
          <w:w w:val="90"/>
          <w:sz w:val="20"/>
          <w:szCs w:val="20"/>
        </w:rPr>
        <w:t xml:space="preserve">l </w:t>
      </w:r>
      <w:r>
        <w:rPr>
          <w:rFonts w:ascii="Calibri" w:hAnsi="Calibri" w:cs="Calibri"/>
          <w:spacing w:val="1"/>
          <w:w w:val="90"/>
          <w:sz w:val="20"/>
          <w:szCs w:val="20"/>
        </w:rPr>
        <w:t>P</w:t>
      </w:r>
      <w:r>
        <w:rPr>
          <w:rFonts w:ascii="Calibri" w:hAnsi="Calibri" w:cs="Calibri"/>
          <w:w w:val="90"/>
          <w:sz w:val="20"/>
          <w:szCs w:val="20"/>
        </w:rPr>
        <w:t>O</w:t>
      </w:r>
      <w:r>
        <w:rPr>
          <w:rFonts w:ascii="Calibri" w:hAnsi="Calibri" w:cs="Calibri"/>
          <w:spacing w:val="14"/>
          <w:w w:val="90"/>
          <w:sz w:val="20"/>
          <w:szCs w:val="20"/>
        </w:rPr>
        <w:t>N</w:t>
      </w:r>
      <w:r>
        <w:rPr>
          <w:rFonts w:ascii="Calibri" w:hAnsi="Calibri" w:cs="Calibri"/>
          <w:w w:val="90"/>
          <w:sz w:val="20"/>
          <w:szCs w:val="20"/>
        </w:rPr>
        <w:t>F</w:t>
      </w:r>
      <w:r>
        <w:rPr>
          <w:rFonts w:ascii="Calibri" w:hAnsi="Calibri" w:cs="Calibri"/>
          <w:spacing w:val="2"/>
          <w:w w:val="90"/>
          <w:sz w:val="20"/>
          <w:szCs w:val="20"/>
        </w:rPr>
        <w:t>S</w:t>
      </w:r>
      <w:r>
        <w:rPr>
          <w:rFonts w:ascii="Calibri" w:hAnsi="Calibri" w:cs="Calibri"/>
          <w:spacing w:val="12"/>
          <w:w w:val="90"/>
          <w:sz w:val="20"/>
          <w:szCs w:val="20"/>
        </w:rPr>
        <w:t xml:space="preserve">E </w:t>
      </w:r>
      <w:r>
        <w:rPr>
          <w:rFonts w:ascii="Calibri" w:hAnsi="Calibri" w:cs="Calibri"/>
          <w:w w:val="90"/>
          <w:sz w:val="20"/>
          <w:szCs w:val="20"/>
        </w:rPr>
        <w:t>p</w:t>
      </w:r>
      <w:r>
        <w:rPr>
          <w:rFonts w:ascii="Calibri" w:hAnsi="Calibri" w:cs="Calibri"/>
          <w:spacing w:val="1"/>
          <w:w w:val="90"/>
          <w:sz w:val="20"/>
          <w:szCs w:val="20"/>
        </w:rPr>
        <w:t>ro</w:t>
      </w:r>
      <w:r>
        <w:rPr>
          <w:rFonts w:ascii="Calibri" w:hAnsi="Calibri" w:cs="Calibri"/>
          <w:w w:val="90"/>
          <w:sz w:val="20"/>
          <w:szCs w:val="20"/>
        </w:rPr>
        <w:t>ge</w:t>
      </w:r>
      <w:r>
        <w:rPr>
          <w:rFonts w:ascii="Calibri" w:hAnsi="Calibri" w:cs="Calibri"/>
          <w:spacing w:val="1"/>
          <w:w w:val="90"/>
          <w:sz w:val="20"/>
          <w:szCs w:val="20"/>
        </w:rPr>
        <w:t>tt</w:t>
      </w:r>
      <w:r>
        <w:rPr>
          <w:rFonts w:ascii="Calibri" w:hAnsi="Calibri" w:cs="Calibri"/>
          <w:w w:val="90"/>
          <w:sz w:val="20"/>
          <w:szCs w:val="20"/>
        </w:rPr>
        <w:t xml:space="preserve">o </w:t>
      </w:r>
      <w:r>
        <w:rPr>
          <w:rFonts w:ascii="Calibri" w:hAnsi="Calibri" w:cs="Calibri"/>
          <w:spacing w:val="8"/>
          <w:w w:val="90"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w w:val="90"/>
          <w:sz w:val="20"/>
          <w:szCs w:val="20"/>
        </w:rPr>
        <w:t>Cod</w:t>
      </w:r>
      <w:r w:rsidR="00E930DC">
        <w:rPr>
          <w:rFonts w:ascii="Calibri" w:hAnsi="Calibri" w:cs="Calibri"/>
          <w:b/>
          <w:bCs/>
          <w:w w:val="90"/>
          <w:sz w:val="20"/>
          <w:szCs w:val="20"/>
        </w:rPr>
        <w:t xml:space="preserve">. </w:t>
      </w:r>
      <w:r w:rsidR="00E930DC" w:rsidRPr="00E930DC">
        <w:rPr>
          <w:b/>
        </w:rPr>
        <w:t>10.2.3C FSEPON-CA-2018-1”</w:t>
      </w:r>
      <w:r w:rsidR="00E930DC">
        <w:tab/>
      </w:r>
      <w:r>
        <w:rPr>
          <w:rFonts w:ascii="Calibri" w:hAnsi="Calibri" w:cs="Calibri"/>
          <w:spacing w:val="-1"/>
          <w:w w:val="90"/>
          <w:sz w:val="20"/>
          <w:szCs w:val="20"/>
        </w:rPr>
        <w:t>,</w:t>
      </w:r>
      <w:r>
        <w:rPr>
          <w:rFonts w:ascii="Calibri" w:hAnsi="Calibri" w:cs="Calibri"/>
          <w:spacing w:val="1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 xml:space="preserve">n </w:t>
      </w:r>
      <w:r>
        <w:rPr>
          <w:rFonts w:ascii="Calibri" w:hAnsi="Calibri" w:cs="Calibri"/>
          <w:spacing w:val="33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es</w:t>
      </w:r>
      <w:r>
        <w:rPr>
          <w:rFonts w:ascii="Calibri" w:hAnsi="Calibri" w:cs="Calibri"/>
          <w:spacing w:val="2"/>
          <w:w w:val="90"/>
          <w:sz w:val="20"/>
          <w:szCs w:val="20"/>
        </w:rPr>
        <w:t>e</w:t>
      </w:r>
      <w:r>
        <w:rPr>
          <w:rFonts w:ascii="Calibri" w:hAnsi="Calibri" w:cs="Calibri"/>
          <w:w w:val="90"/>
          <w:sz w:val="20"/>
          <w:szCs w:val="20"/>
        </w:rPr>
        <w:t>c</w:t>
      </w:r>
      <w:r>
        <w:rPr>
          <w:rFonts w:ascii="Calibri" w:hAnsi="Calibri" w:cs="Calibri"/>
          <w:spacing w:val="2"/>
          <w:w w:val="90"/>
          <w:sz w:val="20"/>
          <w:szCs w:val="20"/>
        </w:rPr>
        <w:t>u</w:t>
      </w:r>
      <w:r>
        <w:rPr>
          <w:rFonts w:ascii="Calibri" w:hAnsi="Calibri" w:cs="Calibri"/>
          <w:w w:val="90"/>
          <w:sz w:val="20"/>
          <w:szCs w:val="20"/>
        </w:rPr>
        <w:t>z</w:t>
      </w:r>
      <w:r>
        <w:rPr>
          <w:rFonts w:ascii="Calibri" w:hAnsi="Calibri" w:cs="Calibri"/>
          <w:spacing w:val="1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>one</w:t>
      </w:r>
      <w:r>
        <w:rPr>
          <w:rFonts w:ascii="Calibri" w:hAnsi="Calibri" w:cs="Calibri"/>
          <w:w w:val="92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del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w w:val="90"/>
          <w:sz w:val="20"/>
          <w:szCs w:val="20"/>
        </w:rPr>
        <w:t>a</w:t>
      </w:r>
      <w:r>
        <w:rPr>
          <w:rFonts w:ascii="Calibri" w:hAnsi="Calibri" w:cs="Calibri"/>
          <w:spacing w:val="8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w w:val="90"/>
          <w:sz w:val="20"/>
          <w:szCs w:val="20"/>
        </w:rPr>
        <w:t>egge</w:t>
      </w:r>
      <w:r>
        <w:rPr>
          <w:rFonts w:ascii="Calibri" w:hAnsi="Calibri" w:cs="Calibri"/>
          <w:spacing w:val="15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n°</w:t>
      </w:r>
      <w:r>
        <w:rPr>
          <w:rFonts w:ascii="Calibri" w:hAnsi="Calibri" w:cs="Calibri"/>
          <w:spacing w:val="9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136</w:t>
      </w:r>
      <w:r>
        <w:rPr>
          <w:rFonts w:ascii="Calibri" w:hAnsi="Calibri" w:cs="Calibri"/>
          <w:spacing w:val="1"/>
          <w:w w:val="90"/>
          <w:sz w:val="20"/>
          <w:szCs w:val="20"/>
        </w:rPr>
        <w:t>/</w:t>
      </w:r>
      <w:r>
        <w:rPr>
          <w:rFonts w:ascii="Calibri" w:hAnsi="Calibri" w:cs="Calibri"/>
          <w:w w:val="90"/>
          <w:sz w:val="20"/>
          <w:szCs w:val="20"/>
        </w:rPr>
        <w:t>2010</w:t>
      </w:r>
      <w:r>
        <w:rPr>
          <w:rFonts w:ascii="Calibri" w:hAnsi="Calibri" w:cs="Calibri"/>
          <w:spacing w:val="12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w w:val="90"/>
          <w:sz w:val="20"/>
          <w:szCs w:val="20"/>
        </w:rPr>
        <w:t>c</w:t>
      </w:r>
      <w:r>
        <w:rPr>
          <w:rFonts w:ascii="Calibri" w:hAnsi="Calibri" w:cs="Calibri"/>
          <w:w w:val="90"/>
          <w:sz w:val="20"/>
          <w:szCs w:val="20"/>
        </w:rPr>
        <w:t>osi</w:t>
      </w:r>
      <w:r>
        <w:rPr>
          <w:rFonts w:ascii="Calibri" w:hAnsi="Calibri" w:cs="Calibri"/>
          <w:spacing w:val="13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c</w:t>
      </w:r>
      <w:r>
        <w:rPr>
          <w:rFonts w:ascii="Calibri" w:hAnsi="Calibri" w:cs="Calibri"/>
          <w:spacing w:val="1"/>
          <w:w w:val="90"/>
          <w:sz w:val="20"/>
          <w:szCs w:val="20"/>
        </w:rPr>
        <w:t>o</w:t>
      </w:r>
      <w:r>
        <w:rPr>
          <w:rFonts w:ascii="Calibri" w:hAnsi="Calibri" w:cs="Calibri"/>
          <w:spacing w:val="2"/>
          <w:w w:val="90"/>
          <w:sz w:val="20"/>
          <w:szCs w:val="20"/>
        </w:rPr>
        <w:t>m</w:t>
      </w:r>
      <w:r>
        <w:rPr>
          <w:rFonts w:ascii="Calibri" w:hAnsi="Calibri" w:cs="Calibri"/>
          <w:w w:val="90"/>
          <w:sz w:val="20"/>
          <w:szCs w:val="20"/>
        </w:rPr>
        <w:t>e</w:t>
      </w:r>
      <w:r>
        <w:rPr>
          <w:rFonts w:ascii="Calibri" w:hAnsi="Calibri" w:cs="Calibri"/>
          <w:spacing w:val="15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2"/>
          <w:w w:val="90"/>
          <w:sz w:val="20"/>
          <w:szCs w:val="20"/>
        </w:rPr>
        <w:t>m</w:t>
      </w:r>
      <w:r>
        <w:rPr>
          <w:rFonts w:ascii="Calibri" w:hAnsi="Calibri" w:cs="Calibri"/>
          <w:spacing w:val="1"/>
          <w:w w:val="90"/>
          <w:sz w:val="20"/>
          <w:szCs w:val="20"/>
        </w:rPr>
        <w:t>o</w:t>
      </w:r>
      <w:r>
        <w:rPr>
          <w:rFonts w:ascii="Calibri" w:hAnsi="Calibri" w:cs="Calibri"/>
          <w:w w:val="90"/>
          <w:sz w:val="20"/>
          <w:szCs w:val="20"/>
        </w:rPr>
        <w:t>d</w:t>
      </w:r>
      <w:r>
        <w:rPr>
          <w:rFonts w:ascii="Calibri" w:hAnsi="Calibri" w:cs="Calibri"/>
          <w:spacing w:val="1"/>
          <w:w w:val="90"/>
          <w:sz w:val="20"/>
          <w:szCs w:val="20"/>
        </w:rPr>
        <w:t>i</w:t>
      </w:r>
      <w:r>
        <w:rPr>
          <w:rFonts w:ascii="Calibri" w:hAnsi="Calibri" w:cs="Calibri"/>
          <w:spacing w:val="-2"/>
          <w:w w:val="90"/>
          <w:sz w:val="20"/>
          <w:szCs w:val="20"/>
        </w:rPr>
        <w:t>f</w:t>
      </w:r>
      <w:r>
        <w:rPr>
          <w:rFonts w:ascii="Calibri" w:hAnsi="Calibri" w:cs="Calibri"/>
          <w:spacing w:val="1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>c</w:t>
      </w:r>
      <w:r>
        <w:rPr>
          <w:rFonts w:ascii="Calibri" w:hAnsi="Calibri" w:cs="Calibri"/>
          <w:spacing w:val="1"/>
          <w:w w:val="90"/>
          <w:sz w:val="20"/>
          <w:szCs w:val="20"/>
        </w:rPr>
        <w:t>at</w:t>
      </w:r>
      <w:r>
        <w:rPr>
          <w:rFonts w:ascii="Calibri" w:hAnsi="Calibri" w:cs="Calibri"/>
          <w:w w:val="90"/>
          <w:sz w:val="20"/>
          <w:szCs w:val="20"/>
        </w:rPr>
        <w:t>a</w:t>
      </w:r>
      <w:r>
        <w:rPr>
          <w:rFonts w:ascii="Calibri" w:hAnsi="Calibri" w:cs="Calibri"/>
          <w:spacing w:val="14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da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w w:val="90"/>
          <w:sz w:val="20"/>
          <w:szCs w:val="20"/>
        </w:rPr>
        <w:t>la</w:t>
      </w:r>
      <w:r>
        <w:rPr>
          <w:rFonts w:ascii="Calibri" w:hAnsi="Calibri" w:cs="Calibri"/>
          <w:spacing w:val="11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w w:val="90"/>
          <w:sz w:val="20"/>
          <w:szCs w:val="20"/>
        </w:rPr>
        <w:t>egge</w:t>
      </w:r>
      <w:r>
        <w:rPr>
          <w:rFonts w:ascii="Calibri" w:hAnsi="Calibri" w:cs="Calibri"/>
          <w:spacing w:val="15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n°217</w:t>
      </w:r>
      <w:r>
        <w:rPr>
          <w:rFonts w:ascii="Calibri" w:hAnsi="Calibri" w:cs="Calibri"/>
          <w:spacing w:val="1"/>
          <w:w w:val="90"/>
          <w:sz w:val="20"/>
          <w:szCs w:val="20"/>
        </w:rPr>
        <w:t>/</w:t>
      </w:r>
      <w:r>
        <w:rPr>
          <w:rFonts w:ascii="Calibri" w:hAnsi="Calibri" w:cs="Calibri"/>
          <w:w w:val="90"/>
          <w:sz w:val="20"/>
          <w:szCs w:val="20"/>
        </w:rPr>
        <w:t>2010,</w:t>
      </w:r>
      <w:r>
        <w:rPr>
          <w:rFonts w:ascii="Calibri" w:hAnsi="Calibri" w:cs="Calibri"/>
          <w:spacing w:val="12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so</w:t>
      </w:r>
      <w:r>
        <w:rPr>
          <w:rFonts w:ascii="Calibri" w:hAnsi="Calibri" w:cs="Calibri"/>
          <w:spacing w:val="1"/>
          <w:w w:val="90"/>
          <w:sz w:val="20"/>
          <w:szCs w:val="20"/>
        </w:rPr>
        <w:t>tt</w:t>
      </w:r>
      <w:r>
        <w:rPr>
          <w:rFonts w:ascii="Calibri" w:hAnsi="Calibri" w:cs="Calibri"/>
          <w:w w:val="90"/>
          <w:sz w:val="20"/>
          <w:szCs w:val="20"/>
        </w:rPr>
        <w:t>o</w:t>
      </w:r>
      <w:r>
        <w:rPr>
          <w:rFonts w:ascii="Calibri" w:hAnsi="Calibri" w:cs="Calibri"/>
          <w:spacing w:val="3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w w:val="90"/>
          <w:sz w:val="20"/>
          <w:szCs w:val="20"/>
        </w:rPr>
        <w:t xml:space="preserve">a </w:t>
      </w:r>
      <w:r>
        <w:rPr>
          <w:rFonts w:ascii="Calibri" w:hAnsi="Calibri" w:cs="Calibri"/>
          <w:spacing w:val="8"/>
          <w:w w:val="90"/>
          <w:sz w:val="20"/>
          <w:szCs w:val="20"/>
        </w:rPr>
        <w:t xml:space="preserve"> </w:t>
      </w:r>
      <w:r>
        <w:rPr>
          <w:rFonts w:ascii="Calibri" w:hAnsi="Calibri" w:cs="Calibri"/>
          <w:spacing w:val="-1"/>
          <w:w w:val="90"/>
          <w:sz w:val="20"/>
          <w:szCs w:val="20"/>
        </w:rPr>
        <w:t>s</w:t>
      </w:r>
      <w:r>
        <w:rPr>
          <w:rFonts w:ascii="Calibri" w:hAnsi="Calibri" w:cs="Calibri"/>
          <w:w w:val="90"/>
          <w:sz w:val="20"/>
          <w:szCs w:val="20"/>
        </w:rPr>
        <w:t xml:space="preserve">ua </w:t>
      </w:r>
      <w:r>
        <w:rPr>
          <w:rFonts w:ascii="Calibri" w:hAnsi="Calibri" w:cs="Calibri"/>
          <w:spacing w:val="7"/>
          <w:w w:val="90"/>
          <w:sz w:val="20"/>
          <w:szCs w:val="20"/>
        </w:rPr>
        <w:t xml:space="preserve"> </w:t>
      </w:r>
      <w:r>
        <w:rPr>
          <w:rFonts w:ascii="Calibri" w:hAnsi="Calibri" w:cs="Calibri"/>
          <w:w w:val="90"/>
          <w:sz w:val="20"/>
          <w:szCs w:val="20"/>
        </w:rPr>
        <w:t>p</w:t>
      </w:r>
      <w:r>
        <w:rPr>
          <w:rFonts w:ascii="Calibri" w:hAnsi="Calibri" w:cs="Calibri"/>
          <w:spacing w:val="-1"/>
          <w:w w:val="90"/>
          <w:sz w:val="20"/>
          <w:szCs w:val="20"/>
        </w:rPr>
        <w:t>e</w:t>
      </w:r>
      <w:r>
        <w:rPr>
          <w:rFonts w:ascii="Calibri" w:hAnsi="Calibri" w:cs="Calibri"/>
          <w:w w:val="90"/>
          <w:sz w:val="20"/>
          <w:szCs w:val="20"/>
        </w:rPr>
        <w:t>r</w:t>
      </w:r>
      <w:r>
        <w:rPr>
          <w:rFonts w:ascii="Calibri" w:hAnsi="Calibri" w:cs="Calibri"/>
          <w:spacing w:val="-1"/>
          <w:w w:val="90"/>
          <w:sz w:val="20"/>
          <w:szCs w:val="20"/>
        </w:rPr>
        <w:t>s</w:t>
      </w:r>
      <w:r>
        <w:rPr>
          <w:rFonts w:ascii="Calibri" w:hAnsi="Calibri" w:cs="Calibri"/>
          <w:w w:val="90"/>
          <w:sz w:val="20"/>
          <w:szCs w:val="20"/>
        </w:rPr>
        <w:t>ona</w:t>
      </w:r>
      <w:r>
        <w:rPr>
          <w:rFonts w:ascii="Calibri" w:hAnsi="Calibri" w:cs="Calibri"/>
          <w:spacing w:val="1"/>
          <w:w w:val="90"/>
          <w:sz w:val="20"/>
          <w:szCs w:val="20"/>
        </w:rPr>
        <w:t>l</w:t>
      </w:r>
      <w:r>
        <w:rPr>
          <w:rFonts w:ascii="Calibri" w:hAnsi="Calibri" w:cs="Calibri"/>
          <w:spacing w:val="15"/>
          <w:w w:val="90"/>
          <w:sz w:val="20"/>
          <w:szCs w:val="20"/>
        </w:rPr>
        <w:t xml:space="preserve">e </w:t>
      </w:r>
      <w:r>
        <w:rPr>
          <w:rFonts w:ascii="Calibri" w:hAnsi="Calibri" w:cs="Calibri"/>
          <w:w w:val="90"/>
          <w:sz w:val="20"/>
          <w:szCs w:val="20"/>
        </w:rPr>
        <w:t>respon</w:t>
      </w:r>
      <w:r>
        <w:rPr>
          <w:rFonts w:ascii="Calibri" w:hAnsi="Calibri" w:cs="Calibri"/>
          <w:spacing w:val="-1"/>
          <w:w w:val="90"/>
          <w:sz w:val="20"/>
          <w:szCs w:val="20"/>
        </w:rPr>
        <w:t>s</w:t>
      </w:r>
      <w:r>
        <w:rPr>
          <w:rFonts w:ascii="Calibri" w:hAnsi="Calibri" w:cs="Calibri"/>
          <w:w w:val="90"/>
          <w:sz w:val="20"/>
          <w:szCs w:val="20"/>
        </w:rPr>
        <w:t>abil</w:t>
      </w:r>
      <w:r>
        <w:rPr>
          <w:rFonts w:ascii="Calibri" w:hAnsi="Calibri" w:cs="Calibri"/>
          <w:spacing w:val="-1"/>
          <w:w w:val="90"/>
          <w:sz w:val="20"/>
          <w:szCs w:val="20"/>
        </w:rPr>
        <w:t>i</w:t>
      </w:r>
      <w:r>
        <w:rPr>
          <w:rFonts w:ascii="Calibri" w:hAnsi="Calibri" w:cs="Calibri"/>
          <w:w w:val="90"/>
          <w:sz w:val="20"/>
          <w:szCs w:val="20"/>
        </w:rPr>
        <w:t>tà.</w:t>
      </w:r>
    </w:p>
    <w:p w:rsidR="000C50E5" w:rsidRDefault="000C50E5" w:rsidP="000C50E5">
      <w:pPr>
        <w:pStyle w:val="Corpotesto"/>
        <w:kinsoku w:val="0"/>
        <w:overflowPunct w:val="0"/>
        <w:spacing w:before="9"/>
        <w:ind w:left="3473" w:right="3846"/>
        <w:jc w:val="center"/>
      </w:pPr>
      <w:r>
        <w:rPr>
          <w:w w:val="90"/>
        </w:rPr>
        <w:t>DIC</w:t>
      </w:r>
      <w:r>
        <w:rPr>
          <w:spacing w:val="1"/>
          <w:w w:val="90"/>
        </w:rPr>
        <w:t>H</w:t>
      </w:r>
      <w:r>
        <w:rPr>
          <w:spacing w:val="2"/>
          <w:w w:val="90"/>
        </w:rPr>
        <w:t>I</w:t>
      </w:r>
      <w:r>
        <w:rPr>
          <w:w w:val="90"/>
        </w:rPr>
        <w:t>A</w:t>
      </w:r>
      <w:r>
        <w:rPr>
          <w:spacing w:val="3"/>
          <w:w w:val="90"/>
        </w:rPr>
        <w:t>R</w:t>
      </w:r>
      <w:r>
        <w:rPr>
          <w:w w:val="90"/>
        </w:rPr>
        <w:t>A</w:t>
      </w:r>
    </w:p>
    <w:p w:rsidR="000C50E5" w:rsidRDefault="000C50E5" w:rsidP="000C50E5">
      <w:pPr>
        <w:kinsoku w:val="0"/>
        <w:overflowPunct w:val="0"/>
        <w:spacing w:before="7" w:line="240" w:lineRule="exact"/>
      </w:pPr>
    </w:p>
    <w:p w:rsidR="000C50E5" w:rsidRDefault="000C50E5" w:rsidP="000C50E5">
      <w:pPr>
        <w:pStyle w:val="Corpotesto"/>
        <w:numPr>
          <w:ilvl w:val="2"/>
          <w:numId w:val="9"/>
        </w:numPr>
        <w:tabs>
          <w:tab w:val="left" w:pos="1531"/>
        </w:tabs>
        <w:kinsoku w:val="0"/>
        <w:overflowPunct w:val="0"/>
        <w:ind w:left="857" w:firstLine="0"/>
      </w:pPr>
      <w:proofErr w:type="gramStart"/>
      <w:r>
        <w:rPr>
          <w:w w:val="90"/>
        </w:rPr>
        <w:t>di</w:t>
      </w:r>
      <w:proofErr w:type="gramEnd"/>
      <w:r>
        <w:rPr>
          <w:spacing w:val="-3"/>
          <w:w w:val="90"/>
        </w:rPr>
        <w:t xml:space="preserve"> </w:t>
      </w:r>
      <w:r>
        <w:rPr>
          <w:spacing w:val="1"/>
          <w:w w:val="90"/>
        </w:rPr>
        <w:t>i</w:t>
      </w:r>
      <w:r>
        <w:rPr>
          <w:spacing w:val="2"/>
          <w:w w:val="90"/>
        </w:rPr>
        <w:t>m</w:t>
      </w:r>
      <w:r>
        <w:rPr>
          <w:w w:val="90"/>
        </w:rPr>
        <w:t>pe</w:t>
      </w:r>
      <w:r>
        <w:rPr>
          <w:spacing w:val="2"/>
          <w:w w:val="90"/>
        </w:rPr>
        <w:t>g</w:t>
      </w:r>
      <w:r>
        <w:rPr>
          <w:w w:val="90"/>
        </w:rPr>
        <w:t>n</w:t>
      </w:r>
      <w:r>
        <w:rPr>
          <w:spacing w:val="1"/>
          <w:w w:val="90"/>
        </w:rPr>
        <w:t>ar</w:t>
      </w:r>
      <w:r>
        <w:rPr>
          <w:w w:val="90"/>
        </w:rPr>
        <w:t>si</w:t>
      </w:r>
      <w:r>
        <w:rPr>
          <w:spacing w:val="2"/>
          <w:w w:val="90"/>
        </w:rPr>
        <w:t xml:space="preserve"> </w:t>
      </w:r>
      <w:r>
        <w:rPr>
          <w:w w:val="90"/>
        </w:rPr>
        <w:t>a</w:t>
      </w:r>
      <w:r>
        <w:rPr>
          <w:spacing w:val="-3"/>
          <w:w w:val="90"/>
        </w:rPr>
        <w:t xml:space="preserve"> </w:t>
      </w:r>
      <w:r>
        <w:rPr>
          <w:spacing w:val="1"/>
          <w:w w:val="90"/>
        </w:rPr>
        <w:t>r</w:t>
      </w:r>
      <w:r>
        <w:rPr>
          <w:w w:val="90"/>
        </w:rPr>
        <w:t>ispe</w:t>
      </w:r>
      <w:r>
        <w:rPr>
          <w:spacing w:val="1"/>
          <w:w w:val="90"/>
        </w:rPr>
        <w:t>ttar</w:t>
      </w:r>
      <w:r>
        <w:rPr>
          <w:w w:val="90"/>
        </w:rPr>
        <w:t>e</w:t>
      </w:r>
      <w:r>
        <w:rPr>
          <w:spacing w:val="1"/>
          <w:w w:val="90"/>
        </w:rPr>
        <w:t xml:space="preserve"> </w:t>
      </w:r>
      <w:r>
        <w:rPr>
          <w:spacing w:val="-1"/>
          <w:w w:val="90"/>
        </w:rPr>
        <w:t>g</w:t>
      </w:r>
      <w:r>
        <w:rPr>
          <w:w w:val="90"/>
        </w:rPr>
        <w:t>li</w:t>
      </w:r>
      <w:r>
        <w:rPr>
          <w:spacing w:val="2"/>
          <w:w w:val="90"/>
        </w:rPr>
        <w:t xml:space="preserve"> </w:t>
      </w:r>
      <w:r>
        <w:rPr>
          <w:spacing w:val="1"/>
          <w:w w:val="90"/>
        </w:rPr>
        <w:t>o</w:t>
      </w:r>
      <w:r>
        <w:rPr>
          <w:w w:val="90"/>
        </w:rPr>
        <w:t>b</w:t>
      </w:r>
      <w:r>
        <w:rPr>
          <w:spacing w:val="2"/>
          <w:w w:val="90"/>
        </w:rPr>
        <w:t>b</w:t>
      </w:r>
      <w:r>
        <w:rPr>
          <w:w w:val="90"/>
        </w:rPr>
        <w:t>l</w:t>
      </w:r>
      <w:r>
        <w:rPr>
          <w:spacing w:val="1"/>
          <w:w w:val="90"/>
        </w:rPr>
        <w:t>i</w:t>
      </w:r>
      <w:r>
        <w:rPr>
          <w:w w:val="90"/>
        </w:rPr>
        <w:t>g</w:t>
      </w:r>
      <w:r>
        <w:rPr>
          <w:spacing w:val="-2"/>
          <w:w w:val="90"/>
        </w:rPr>
        <w:t>h</w:t>
      </w:r>
      <w:r>
        <w:rPr>
          <w:w w:val="90"/>
        </w:rPr>
        <w:t xml:space="preserve">i </w:t>
      </w:r>
      <w:r>
        <w:rPr>
          <w:spacing w:val="23"/>
          <w:w w:val="90"/>
        </w:rPr>
        <w:t xml:space="preserve"> </w:t>
      </w:r>
      <w:r>
        <w:rPr>
          <w:w w:val="90"/>
        </w:rPr>
        <w:t>di t</w:t>
      </w:r>
      <w:r>
        <w:rPr>
          <w:spacing w:val="1"/>
          <w:w w:val="90"/>
        </w:rPr>
        <w:t>ra</w:t>
      </w:r>
      <w:r>
        <w:rPr>
          <w:w w:val="90"/>
        </w:rPr>
        <w:t>cc</w:t>
      </w:r>
      <w:r>
        <w:rPr>
          <w:spacing w:val="1"/>
          <w:w w:val="90"/>
        </w:rPr>
        <w:t>ia</w:t>
      </w:r>
      <w:r>
        <w:rPr>
          <w:w w:val="90"/>
        </w:rPr>
        <w:t>bil</w:t>
      </w:r>
      <w:r>
        <w:rPr>
          <w:spacing w:val="1"/>
          <w:w w:val="90"/>
        </w:rPr>
        <w:t>it</w:t>
      </w:r>
      <w:r>
        <w:rPr>
          <w:w w:val="90"/>
        </w:rPr>
        <w:t>à</w:t>
      </w:r>
      <w:r>
        <w:rPr>
          <w:spacing w:val="5"/>
          <w:w w:val="90"/>
        </w:rPr>
        <w:t xml:space="preserve"> </w:t>
      </w:r>
      <w:r>
        <w:rPr>
          <w:w w:val="90"/>
        </w:rPr>
        <w:t>dei</w:t>
      </w:r>
      <w:r>
        <w:rPr>
          <w:spacing w:val="2"/>
          <w:w w:val="90"/>
        </w:rPr>
        <w:t xml:space="preserve"> </w:t>
      </w:r>
      <w:r>
        <w:rPr>
          <w:spacing w:val="-2"/>
          <w:w w:val="90"/>
        </w:rPr>
        <w:t>f</w:t>
      </w:r>
      <w:r>
        <w:rPr>
          <w:spacing w:val="1"/>
          <w:w w:val="90"/>
        </w:rPr>
        <w:t>l</w:t>
      </w:r>
      <w:r>
        <w:rPr>
          <w:w w:val="90"/>
        </w:rPr>
        <w:t>ussi</w:t>
      </w:r>
      <w:r>
        <w:rPr>
          <w:spacing w:val="2"/>
          <w:w w:val="90"/>
        </w:rPr>
        <w:t xml:space="preserve"> </w:t>
      </w:r>
      <w:r>
        <w:rPr>
          <w:spacing w:val="-2"/>
          <w:w w:val="90"/>
        </w:rPr>
        <w:t>f</w:t>
      </w:r>
      <w:r>
        <w:rPr>
          <w:spacing w:val="1"/>
          <w:w w:val="90"/>
        </w:rPr>
        <w:t>i</w:t>
      </w:r>
      <w:r>
        <w:rPr>
          <w:w w:val="90"/>
        </w:rPr>
        <w:t>n</w:t>
      </w:r>
      <w:r>
        <w:rPr>
          <w:spacing w:val="3"/>
          <w:w w:val="90"/>
        </w:rPr>
        <w:t>a</w:t>
      </w:r>
      <w:r>
        <w:rPr>
          <w:w w:val="90"/>
        </w:rPr>
        <w:t>nz</w:t>
      </w:r>
      <w:r>
        <w:rPr>
          <w:spacing w:val="1"/>
          <w:w w:val="90"/>
        </w:rPr>
        <w:t>i</w:t>
      </w:r>
      <w:r>
        <w:rPr>
          <w:w w:val="90"/>
        </w:rPr>
        <w:t>a</w:t>
      </w:r>
      <w:r>
        <w:rPr>
          <w:spacing w:val="1"/>
          <w:w w:val="90"/>
        </w:rPr>
        <w:t>r</w:t>
      </w:r>
      <w:r>
        <w:rPr>
          <w:w w:val="90"/>
        </w:rPr>
        <w:t>i</w:t>
      </w:r>
      <w:r>
        <w:rPr>
          <w:spacing w:val="4"/>
          <w:w w:val="90"/>
        </w:rPr>
        <w:t xml:space="preserve"> </w:t>
      </w:r>
      <w:r>
        <w:rPr>
          <w:w w:val="90"/>
        </w:rPr>
        <w:t>ex</w:t>
      </w:r>
      <w:r>
        <w:rPr>
          <w:spacing w:val="-1"/>
          <w:w w:val="90"/>
        </w:rPr>
        <w:t xml:space="preserve"> </w:t>
      </w:r>
      <w:r>
        <w:rPr>
          <w:spacing w:val="1"/>
          <w:w w:val="90"/>
        </w:rPr>
        <w:t>l</w:t>
      </w:r>
      <w:r>
        <w:rPr>
          <w:w w:val="90"/>
        </w:rPr>
        <w:t>eggi</w:t>
      </w:r>
      <w:r>
        <w:rPr>
          <w:spacing w:val="2"/>
          <w:w w:val="90"/>
        </w:rPr>
        <w:t xml:space="preserve"> </w:t>
      </w:r>
      <w:r>
        <w:rPr>
          <w:w w:val="90"/>
        </w:rPr>
        <w:t>n°136</w:t>
      </w:r>
      <w:r>
        <w:rPr>
          <w:spacing w:val="1"/>
          <w:w w:val="90"/>
        </w:rPr>
        <w:t>/</w:t>
      </w:r>
      <w:r>
        <w:rPr>
          <w:w w:val="90"/>
        </w:rPr>
        <w:t>2010</w:t>
      </w:r>
      <w:r>
        <w:rPr>
          <w:spacing w:val="7"/>
          <w:w w:val="90"/>
        </w:rPr>
        <w:t xml:space="preserve"> </w:t>
      </w:r>
      <w:r>
        <w:rPr>
          <w:w w:val="90"/>
        </w:rPr>
        <w:t>e</w:t>
      </w:r>
      <w:r>
        <w:rPr>
          <w:spacing w:val="29"/>
          <w:w w:val="90"/>
        </w:rPr>
        <w:t xml:space="preserve"> </w:t>
      </w:r>
      <w:r>
        <w:rPr>
          <w:spacing w:val="1"/>
          <w:w w:val="90"/>
        </w:rPr>
        <w:t>2</w:t>
      </w:r>
      <w:r>
        <w:rPr>
          <w:w w:val="90"/>
        </w:rPr>
        <w:t>17/20</w:t>
      </w:r>
      <w:r>
        <w:rPr>
          <w:spacing w:val="-1"/>
          <w:w w:val="90"/>
        </w:rPr>
        <w:t>1</w:t>
      </w:r>
      <w:r>
        <w:rPr>
          <w:w w:val="90"/>
        </w:rPr>
        <w:t>0;</w:t>
      </w:r>
    </w:p>
    <w:p w:rsidR="000C50E5" w:rsidRDefault="000C50E5" w:rsidP="000C50E5">
      <w:pPr>
        <w:kinsoku w:val="0"/>
        <w:overflowPunct w:val="0"/>
        <w:spacing w:line="190" w:lineRule="exact"/>
        <w:rPr>
          <w:sz w:val="19"/>
          <w:szCs w:val="19"/>
        </w:rPr>
      </w:pPr>
    </w:p>
    <w:p w:rsidR="000C50E5" w:rsidRDefault="000C50E5" w:rsidP="000C50E5">
      <w:pPr>
        <w:kinsoku w:val="0"/>
        <w:overflowPunct w:val="0"/>
        <w:spacing w:line="200" w:lineRule="exact"/>
        <w:rPr>
          <w:sz w:val="20"/>
          <w:szCs w:val="20"/>
        </w:rPr>
      </w:pPr>
    </w:p>
    <w:p w:rsidR="000C50E5" w:rsidRDefault="000C50E5" w:rsidP="000C50E5">
      <w:pPr>
        <w:pStyle w:val="Corpotesto"/>
        <w:numPr>
          <w:ilvl w:val="2"/>
          <w:numId w:val="9"/>
        </w:numPr>
        <w:tabs>
          <w:tab w:val="left" w:pos="1531"/>
          <w:tab w:val="left" w:pos="6030"/>
          <w:tab w:val="left" w:pos="8855"/>
        </w:tabs>
        <w:kinsoku w:val="0"/>
        <w:overflowPunct w:val="0"/>
        <w:spacing w:line="364" w:lineRule="auto"/>
        <w:ind w:left="857" w:right="907" w:firstLine="0"/>
      </w:pPr>
      <w:proofErr w:type="gramStart"/>
      <w:r>
        <w:rPr>
          <w:w w:val="95"/>
        </w:rPr>
        <w:t>che</w:t>
      </w:r>
      <w:r>
        <w:rPr>
          <w:spacing w:val="-1"/>
          <w:w w:val="95"/>
        </w:rPr>
        <w:t>i</w:t>
      </w:r>
      <w:r>
        <w:rPr>
          <w:spacing w:val="1"/>
          <w:w w:val="95"/>
        </w:rPr>
        <w:t>l</w:t>
      </w:r>
      <w:r>
        <w:rPr>
          <w:w w:val="95"/>
        </w:rPr>
        <w:t>propri</w:t>
      </w:r>
      <w:r>
        <w:rPr>
          <w:spacing w:val="4"/>
          <w:w w:val="95"/>
        </w:rPr>
        <w:t>o</w:t>
      </w:r>
      <w:r>
        <w:rPr>
          <w:w w:val="95"/>
        </w:rPr>
        <w:t>C</w:t>
      </w:r>
      <w:proofErr w:type="gramEnd"/>
      <w:r>
        <w:rPr>
          <w:w w:val="95"/>
        </w:rPr>
        <w:t>/</w:t>
      </w:r>
      <w:r>
        <w:rPr>
          <w:spacing w:val="1"/>
          <w:w w:val="95"/>
        </w:rPr>
        <w:t>C</w:t>
      </w:r>
      <w:r>
        <w:rPr>
          <w:w w:val="95"/>
        </w:rPr>
        <w:t>d</w:t>
      </w:r>
      <w:r>
        <w:rPr>
          <w:spacing w:val="-1"/>
          <w:w w:val="95"/>
        </w:rPr>
        <w:t>e</w:t>
      </w:r>
      <w:r>
        <w:rPr>
          <w:w w:val="95"/>
        </w:rPr>
        <w:t>dicato</w:t>
      </w:r>
      <w:r>
        <w:rPr>
          <w:spacing w:val="2"/>
          <w:w w:val="95"/>
        </w:rPr>
        <w:t>,</w:t>
      </w:r>
      <w:r>
        <w:rPr>
          <w:w w:val="95"/>
        </w:rPr>
        <w:t>dov</w:t>
      </w:r>
      <w:r>
        <w:rPr>
          <w:spacing w:val="3"/>
          <w:w w:val="95"/>
        </w:rPr>
        <w:t>e</w:t>
      </w:r>
      <w:r>
        <w:rPr>
          <w:w w:val="95"/>
        </w:rPr>
        <w:t>do</w:t>
      </w:r>
      <w:r>
        <w:rPr>
          <w:spacing w:val="-2"/>
          <w:w w:val="95"/>
        </w:rPr>
        <w:t>v</w:t>
      </w:r>
      <w:r>
        <w:rPr>
          <w:w w:val="95"/>
        </w:rPr>
        <w:t>rann</w:t>
      </w:r>
      <w:r>
        <w:rPr>
          <w:spacing w:val="3"/>
          <w:w w:val="95"/>
        </w:rPr>
        <w:t>o</w:t>
      </w:r>
      <w:r>
        <w:rPr>
          <w:w w:val="95"/>
        </w:rPr>
        <w:t>con</w:t>
      </w:r>
      <w:r>
        <w:rPr>
          <w:spacing w:val="-1"/>
          <w:w w:val="95"/>
        </w:rPr>
        <w:t>f</w:t>
      </w:r>
      <w:r>
        <w:rPr>
          <w:w w:val="95"/>
        </w:rPr>
        <w:t>luir</w:t>
      </w:r>
      <w:r>
        <w:rPr>
          <w:spacing w:val="3"/>
          <w:w w:val="95"/>
        </w:rPr>
        <w:t>e</w:t>
      </w:r>
      <w:r>
        <w:rPr>
          <w:w w:val="95"/>
        </w:rPr>
        <w:t>tutt</w:t>
      </w:r>
      <w:r>
        <w:rPr>
          <w:spacing w:val="1"/>
          <w:w w:val="95"/>
        </w:rPr>
        <w:t>i</w:t>
      </w:r>
      <w:r>
        <w:rPr>
          <w:spacing w:val="3"/>
          <w:w w:val="95"/>
        </w:rPr>
        <w:t>i</w:t>
      </w:r>
      <w:r>
        <w:rPr>
          <w:spacing w:val="-1"/>
          <w:w w:val="95"/>
        </w:rPr>
        <w:t>m</w:t>
      </w:r>
      <w:r>
        <w:rPr>
          <w:w w:val="95"/>
        </w:rPr>
        <w:t>o</w:t>
      </w:r>
      <w:r>
        <w:rPr>
          <w:spacing w:val="-2"/>
          <w:w w:val="95"/>
        </w:rPr>
        <w:t>v</w:t>
      </w:r>
      <w:r>
        <w:rPr>
          <w:spacing w:val="1"/>
          <w:w w:val="95"/>
        </w:rPr>
        <w:t>i</w:t>
      </w:r>
      <w:r>
        <w:rPr>
          <w:spacing w:val="-1"/>
          <w:w w:val="95"/>
        </w:rPr>
        <w:t>me</w:t>
      </w:r>
      <w:r>
        <w:rPr>
          <w:w w:val="95"/>
        </w:rPr>
        <w:t>nt</w:t>
      </w:r>
      <w:r>
        <w:rPr>
          <w:spacing w:val="4"/>
          <w:w w:val="95"/>
        </w:rPr>
        <w:t>i</w:t>
      </w:r>
      <w:r>
        <w:rPr>
          <w:spacing w:val="-1"/>
          <w:w w:val="95"/>
        </w:rPr>
        <w:t>f</w:t>
      </w:r>
      <w:r>
        <w:rPr>
          <w:w w:val="95"/>
        </w:rPr>
        <w:t>inanziari   nas</w:t>
      </w:r>
      <w:r>
        <w:rPr>
          <w:spacing w:val="-1"/>
          <w:w w:val="95"/>
        </w:rPr>
        <w:t>ce</w:t>
      </w:r>
      <w:r>
        <w:rPr>
          <w:w w:val="95"/>
        </w:rPr>
        <w:t>nt</w:t>
      </w:r>
      <w:r>
        <w:rPr>
          <w:spacing w:val="2"/>
          <w:w w:val="95"/>
        </w:rPr>
        <w:t xml:space="preserve">i </w:t>
      </w:r>
      <w:r>
        <w:rPr>
          <w:w w:val="95"/>
        </w:rPr>
        <w:t xml:space="preserve">dal     </w:t>
      </w:r>
      <w:r>
        <w:rPr>
          <w:spacing w:val="6"/>
          <w:w w:val="95"/>
        </w:rPr>
        <w:t xml:space="preserve"> </w:t>
      </w:r>
      <w:r>
        <w:rPr>
          <w:w w:val="95"/>
        </w:rPr>
        <w:t>p</w:t>
      </w:r>
      <w:r>
        <w:rPr>
          <w:spacing w:val="1"/>
          <w:w w:val="95"/>
        </w:rPr>
        <w:t>r</w:t>
      </w:r>
      <w:r>
        <w:rPr>
          <w:spacing w:val="-1"/>
          <w:w w:val="95"/>
        </w:rPr>
        <w:t>e</w:t>
      </w:r>
      <w:r>
        <w:rPr>
          <w:w w:val="95"/>
        </w:rPr>
        <w:t>s</w:t>
      </w:r>
      <w:r>
        <w:rPr>
          <w:spacing w:val="-1"/>
          <w:w w:val="95"/>
        </w:rPr>
        <w:t>e</w:t>
      </w:r>
      <w:r>
        <w:rPr>
          <w:w w:val="95"/>
        </w:rPr>
        <w:t>nte</w:t>
      </w:r>
      <w:r>
        <w:rPr>
          <w:w w:val="99"/>
        </w:rPr>
        <w:t xml:space="preserve"> </w:t>
      </w:r>
      <w:r>
        <w:t>af</w:t>
      </w:r>
      <w:r>
        <w:rPr>
          <w:spacing w:val="-2"/>
        </w:rPr>
        <w:t>f</w:t>
      </w:r>
      <w:r>
        <w:t>ida</w:t>
      </w:r>
      <w:r>
        <w:rPr>
          <w:spacing w:val="2"/>
        </w:rPr>
        <w:t>m</w:t>
      </w:r>
      <w:r>
        <w:rPr>
          <w:spacing w:val="-1"/>
        </w:rPr>
        <w:t>e</w:t>
      </w:r>
      <w:r>
        <w:t>nto</w:t>
      </w:r>
      <w:r>
        <w:rPr>
          <w:spacing w:val="4"/>
        </w:rPr>
        <w:t>,</w:t>
      </w:r>
      <w:r>
        <w:rPr>
          <w:spacing w:val="1"/>
        </w:rPr>
        <w:t xml:space="preserve">è </w:t>
      </w:r>
      <w:r>
        <w:rPr>
          <w:spacing w:val="-1"/>
        </w:rPr>
        <w:t>i</w:t>
      </w:r>
      <w:r>
        <w:rPr>
          <w:spacing w:val="4"/>
        </w:rPr>
        <w:t xml:space="preserve">l </w:t>
      </w:r>
      <w:r>
        <w:rPr>
          <w:spacing w:val="-1"/>
        </w:rPr>
        <w:t>se</w:t>
      </w:r>
      <w:r>
        <w:t>g</w:t>
      </w:r>
      <w:r>
        <w:rPr>
          <w:spacing w:val="2"/>
        </w:rPr>
        <w:t>u</w:t>
      </w:r>
      <w:r>
        <w:rPr>
          <w:spacing w:val="-1"/>
        </w:rPr>
        <w:t>e</w:t>
      </w:r>
      <w:r>
        <w:t>nt</w:t>
      </w:r>
      <w:r>
        <w:rPr>
          <w:spacing w:val="3"/>
        </w:rPr>
        <w:t>e</w:t>
      </w:r>
      <w:r>
        <w:rPr>
          <w:spacing w:val="4"/>
        </w:rPr>
        <w:t xml:space="preserve">: </w:t>
      </w:r>
      <w:r>
        <w:t>C</w:t>
      </w:r>
      <w:r>
        <w:rPr>
          <w:spacing w:val="1"/>
        </w:rPr>
        <w:t>/</w:t>
      </w:r>
      <w:r>
        <w:rPr>
          <w:spacing w:val="-1"/>
        </w:rPr>
        <w:t>C</w:t>
      </w:r>
      <w:r>
        <w:rPr>
          <w:spacing w:val="-1"/>
          <w:u w:val="single"/>
        </w:rPr>
        <w:tab/>
      </w:r>
      <w:r>
        <w:rPr>
          <w:spacing w:val="13"/>
        </w:rPr>
        <w:t>;</w:t>
      </w:r>
      <w:r>
        <w:t>IBAN</w:t>
      </w:r>
      <w:r>
        <w:rPr>
          <w:spacing w:val="-1"/>
        </w:rPr>
        <w:t>:</w:t>
      </w:r>
      <w:r>
        <w:rPr>
          <w:spacing w:val="-1"/>
          <w:u w:val="single"/>
        </w:rPr>
        <w:tab/>
      </w:r>
      <w:r>
        <w:t>;</w:t>
      </w:r>
    </w:p>
    <w:p w:rsidR="000C50E5" w:rsidRDefault="000C50E5" w:rsidP="000C50E5">
      <w:pPr>
        <w:pStyle w:val="Corpotesto"/>
        <w:tabs>
          <w:tab w:val="left" w:pos="5124"/>
        </w:tabs>
        <w:kinsoku w:val="0"/>
        <w:overflowPunct w:val="0"/>
        <w:spacing w:before="20"/>
        <w:ind w:left="842"/>
      </w:pPr>
      <w:r>
        <w:t>Banca</w:t>
      </w:r>
      <w:r>
        <w:rPr>
          <w:u w:val="single"/>
        </w:rPr>
        <w:tab/>
      </w:r>
      <w:r>
        <w:t>;</w:t>
      </w:r>
    </w:p>
    <w:p w:rsidR="000C50E5" w:rsidRDefault="000C50E5" w:rsidP="000C50E5">
      <w:pPr>
        <w:pStyle w:val="Corpotesto"/>
        <w:numPr>
          <w:ilvl w:val="2"/>
          <w:numId w:val="9"/>
        </w:numPr>
        <w:tabs>
          <w:tab w:val="left" w:pos="1531"/>
        </w:tabs>
        <w:kinsoku w:val="0"/>
        <w:overflowPunct w:val="0"/>
        <w:spacing w:before="13"/>
        <w:ind w:left="1531"/>
      </w:pPr>
      <w:proofErr w:type="gramStart"/>
      <w:r>
        <w:t>che</w:t>
      </w:r>
      <w:proofErr w:type="gramEnd"/>
      <w:r>
        <w:rPr>
          <w:spacing w:val="-27"/>
        </w:rPr>
        <w:t xml:space="preserve"> </w:t>
      </w:r>
      <w:r>
        <w:rPr>
          <w:spacing w:val="-1"/>
        </w:rPr>
        <w:t>l</w:t>
      </w:r>
      <w:r>
        <w:t>e</w:t>
      </w:r>
      <w:r>
        <w:rPr>
          <w:spacing w:val="-27"/>
        </w:rPr>
        <w:t xml:space="preserve"> </w:t>
      </w:r>
      <w:r>
        <w:rPr>
          <w:spacing w:val="2"/>
        </w:rP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t>ralità</w:t>
      </w:r>
      <w:r>
        <w:rPr>
          <w:spacing w:val="-25"/>
        </w:rPr>
        <w:t xml:space="preserve"> </w:t>
      </w:r>
      <w:r>
        <w:t>d</w:t>
      </w:r>
      <w:r>
        <w:rPr>
          <w:spacing w:val="-1"/>
        </w:rPr>
        <w:t>e</w:t>
      </w:r>
      <w:r>
        <w:t>i</w:t>
      </w:r>
      <w:r>
        <w:rPr>
          <w:spacing w:val="-27"/>
        </w:rPr>
        <w:t xml:space="preserve"> </w:t>
      </w:r>
      <w:r>
        <w:rPr>
          <w:spacing w:val="-1"/>
        </w:rPr>
        <w:t>s</w:t>
      </w:r>
      <w:r>
        <w:t>og</w:t>
      </w:r>
      <w:r>
        <w:rPr>
          <w:spacing w:val="1"/>
        </w:rPr>
        <w:t>g</w:t>
      </w:r>
      <w:r>
        <w:rPr>
          <w:spacing w:val="-1"/>
        </w:rPr>
        <w:t>e</w:t>
      </w:r>
      <w:r>
        <w:t>tti</w:t>
      </w:r>
      <w:r>
        <w:rPr>
          <w:spacing w:val="-26"/>
        </w:rPr>
        <w:t xml:space="preserve"> </w:t>
      </w:r>
      <w:r>
        <w:t>d</w:t>
      </w:r>
      <w:r>
        <w:rPr>
          <w:spacing w:val="-1"/>
        </w:rPr>
        <w:t>e</w:t>
      </w:r>
      <w:r>
        <w:t>l</w:t>
      </w:r>
      <w:r>
        <w:rPr>
          <w:spacing w:val="-1"/>
        </w:rPr>
        <w:t>e</w:t>
      </w:r>
      <w:r>
        <w:t>gati</w:t>
      </w:r>
      <w:r>
        <w:rPr>
          <w:spacing w:val="-26"/>
        </w:rPr>
        <w:t xml:space="preserve"> </w:t>
      </w:r>
      <w:r>
        <w:t>ad</w:t>
      </w:r>
      <w:r>
        <w:rPr>
          <w:spacing w:val="-26"/>
        </w:rPr>
        <w:t xml:space="preserve"> </w:t>
      </w:r>
      <w:r>
        <w:t>op</w:t>
      </w:r>
      <w:r>
        <w:rPr>
          <w:spacing w:val="-1"/>
        </w:rPr>
        <w:t>e</w:t>
      </w:r>
      <w:r>
        <w:t>rare</w:t>
      </w:r>
      <w:r>
        <w:rPr>
          <w:spacing w:val="-24"/>
        </w:rPr>
        <w:t xml:space="preserve"> </w:t>
      </w:r>
      <w:r>
        <w:rPr>
          <w:spacing w:val="-1"/>
        </w:rPr>
        <w:t>s</w:t>
      </w:r>
      <w:r>
        <w:t>ul</w:t>
      </w:r>
      <w:r>
        <w:rPr>
          <w:spacing w:val="-27"/>
        </w:rPr>
        <w:t xml:space="preserve"> </w:t>
      </w:r>
      <w:r>
        <w:t>pr</w:t>
      </w:r>
      <w:r>
        <w:rPr>
          <w:spacing w:val="-1"/>
        </w:rPr>
        <w:t>e</w:t>
      </w:r>
      <w:r>
        <w:t>d</w:t>
      </w:r>
      <w:r>
        <w:rPr>
          <w:spacing w:val="-1"/>
        </w:rPr>
        <w:t>e</w:t>
      </w:r>
      <w:r>
        <w:t>tto</w:t>
      </w:r>
      <w:r>
        <w:rPr>
          <w:spacing w:val="-25"/>
        </w:rPr>
        <w:t xml:space="preserve"> </w:t>
      </w:r>
      <w:r>
        <w:t>co</w:t>
      </w:r>
      <w:r>
        <w:rPr>
          <w:spacing w:val="1"/>
        </w:rPr>
        <w:t>n</w:t>
      </w:r>
      <w:r>
        <w:t>to</w:t>
      </w:r>
      <w:r>
        <w:rPr>
          <w:spacing w:val="-25"/>
        </w:rPr>
        <w:t xml:space="preserve"> </w:t>
      </w:r>
      <w:r>
        <w:rPr>
          <w:spacing w:val="-1"/>
        </w:rPr>
        <w:t>s</w:t>
      </w:r>
      <w:r>
        <w:t>ono</w:t>
      </w:r>
      <w:r>
        <w:rPr>
          <w:spacing w:val="-27"/>
        </w:rPr>
        <w:t xml:space="preserve"> </w:t>
      </w:r>
      <w:r>
        <w:rPr>
          <w:spacing w:val="-1"/>
        </w:rPr>
        <w:t>l</w:t>
      </w:r>
      <w:r>
        <w:t>e</w:t>
      </w:r>
      <w:r>
        <w:rPr>
          <w:spacing w:val="-27"/>
        </w:rPr>
        <w:t xml:space="preserve"> </w:t>
      </w:r>
      <w:r>
        <w:rPr>
          <w:spacing w:val="-1"/>
        </w:rPr>
        <w:t>se</w:t>
      </w:r>
      <w:r>
        <w:t>g</w:t>
      </w:r>
      <w:r>
        <w:rPr>
          <w:spacing w:val="2"/>
        </w:rPr>
        <w:t>u</w:t>
      </w:r>
      <w:r>
        <w:rPr>
          <w:spacing w:val="-1"/>
        </w:rPr>
        <w:t>e</w:t>
      </w:r>
      <w:r>
        <w:t>nti:</w:t>
      </w:r>
    </w:p>
    <w:p w:rsidR="000C50E5" w:rsidRDefault="000C50E5" w:rsidP="000C50E5">
      <w:pPr>
        <w:kinsoku w:val="0"/>
        <w:overflowPunct w:val="0"/>
        <w:spacing w:before="12" w:line="240" w:lineRule="exact"/>
      </w:pPr>
    </w:p>
    <w:p w:rsidR="000C50E5" w:rsidRDefault="000C50E5" w:rsidP="000C50E5">
      <w:pPr>
        <w:pStyle w:val="Corpotesto"/>
        <w:tabs>
          <w:tab w:val="left" w:pos="4301"/>
          <w:tab w:val="left" w:pos="7105"/>
          <w:tab w:val="left" w:pos="9508"/>
        </w:tabs>
        <w:kinsoku w:val="0"/>
        <w:overflowPunct w:val="0"/>
        <w:spacing w:line="314" w:lineRule="auto"/>
        <w:ind w:left="1070" w:right="363"/>
        <w:jc w:val="center"/>
      </w:pPr>
      <w:r>
        <w:rPr>
          <w:w w:val="90"/>
        </w:rPr>
        <w:t>C</w:t>
      </w:r>
      <w:r>
        <w:rPr>
          <w:spacing w:val="3"/>
          <w:w w:val="90"/>
        </w:rPr>
        <w:t>O</w:t>
      </w:r>
      <w:r>
        <w:rPr>
          <w:w w:val="90"/>
        </w:rPr>
        <w:t>G</w:t>
      </w:r>
      <w:r>
        <w:rPr>
          <w:spacing w:val="1"/>
          <w:w w:val="90"/>
        </w:rPr>
        <w:t>N</w:t>
      </w:r>
      <w:r>
        <w:rPr>
          <w:spacing w:val="3"/>
          <w:w w:val="90"/>
        </w:rPr>
        <w:t>O</w:t>
      </w:r>
      <w:r>
        <w:rPr>
          <w:spacing w:val="1"/>
          <w:w w:val="90"/>
        </w:rPr>
        <w:t>M</w:t>
      </w:r>
      <w:r>
        <w:rPr>
          <w:w w:val="90"/>
        </w:rPr>
        <w:t>E</w:t>
      </w:r>
      <w:r>
        <w:rPr>
          <w:w w:val="90"/>
          <w:u w:val="single"/>
        </w:rPr>
        <w:tab/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spacing w:val="3"/>
          <w:w w:val="90"/>
        </w:rPr>
        <w:t>M</w:t>
      </w:r>
      <w:r>
        <w:rPr>
          <w:w w:val="90"/>
        </w:rPr>
        <w:t>E</w:t>
      </w:r>
      <w:r>
        <w:rPr>
          <w:w w:val="90"/>
          <w:u w:val="single"/>
        </w:rPr>
        <w:tab/>
      </w:r>
      <w:r>
        <w:rPr>
          <w:w w:val="90"/>
        </w:rPr>
        <w:t>,</w:t>
      </w:r>
      <w:r>
        <w:rPr>
          <w:spacing w:val="-7"/>
          <w:w w:val="90"/>
        </w:rPr>
        <w:t xml:space="preserve"> </w:t>
      </w:r>
      <w:r>
        <w:rPr>
          <w:w w:val="90"/>
        </w:rPr>
        <w:t>C.F.</w:t>
      </w:r>
      <w:r>
        <w:rPr>
          <w:w w:val="90"/>
          <w:u w:val="single"/>
        </w:rPr>
        <w:tab/>
      </w:r>
      <w:r>
        <w:rPr>
          <w:w w:val="90"/>
        </w:rPr>
        <w:t>;</w:t>
      </w:r>
      <w:r>
        <w:rPr>
          <w:spacing w:val="-6"/>
        </w:rPr>
        <w:t xml:space="preserve"> </w:t>
      </w:r>
      <w:r>
        <w:rPr>
          <w:w w:val="90"/>
        </w:rPr>
        <w:t>C</w:t>
      </w:r>
      <w:r>
        <w:rPr>
          <w:spacing w:val="3"/>
          <w:w w:val="90"/>
        </w:rPr>
        <w:t>O</w:t>
      </w:r>
      <w:r>
        <w:rPr>
          <w:w w:val="90"/>
        </w:rPr>
        <w:t>G</w:t>
      </w:r>
      <w:r>
        <w:rPr>
          <w:spacing w:val="1"/>
          <w:w w:val="90"/>
        </w:rPr>
        <w:t>N</w:t>
      </w:r>
      <w:r>
        <w:rPr>
          <w:spacing w:val="3"/>
          <w:w w:val="90"/>
        </w:rPr>
        <w:t>O</w:t>
      </w:r>
      <w:r>
        <w:rPr>
          <w:spacing w:val="1"/>
          <w:w w:val="90"/>
        </w:rPr>
        <w:t>M</w:t>
      </w:r>
      <w:r>
        <w:rPr>
          <w:w w:val="90"/>
        </w:rPr>
        <w:t>E</w:t>
      </w:r>
      <w:r>
        <w:rPr>
          <w:w w:val="90"/>
          <w:u w:val="single"/>
        </w:rPr>
        <w:tab/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spacing w:val="3"/>
          <w:w w:val="90"/>
        </w:rPr>
        <w:t>M</w:t>
      </w:r>
      <w:r>
        <w:rPr>
          <w:w w:val="90"/>
        </w:rPr>
        <w:t>E</w:t>
      </w:r>
      <w:r>
        <w:rPr>
          <w:w w:val="90"/>
          <w:u w:val="single"/>
        </w:rPr>
        <w:tab/>
      </w:r>
      <w:r>
        <w:rPr>
          <w:w w:val="90"/>
        </w:rPr>
        <w:t>,</w:t>
      </w:r>
      <w:r>
        <w:rPr>
          <w:spacing w:val="-7"/>
          <w:w w:val="90"/>
        </w:rPr>
        <w:t xml:space="preserve"> </w:t>
      </w:r>
      <w:r>
        <w:rPr>
          <w:w w:val="90"/>
        </w:rPr>
        <w:t>C.F.</w:t>
      </w:r>
      <w:proofErr w:type="gramStart"/>
      <w:r>
        <w:rPr>
          <w:w w:val="90"/>
          <w:u w:val="single"/>
        </w:rPr>
        <w:tab/>
      </w:r>
      <w:r>
        <w:rPr>
          <w:w w:val="90"/>
        </w:rPr>
        <w:t>;</w:t>
      </w:r>
      <w:r>
        <w:rPr>
          <w:spacing w:val="-6"/>
        </w:rPr>
        <w:t xml:space="preserve"> </w:t>
      </w:r>
      <w:r>
        <w:rPr>
          <w:rFonts w:ascii="Times New Roman" w:hAnsi="Times New Roman" w:cs="Times New Roman"/>
          <w:spacing w:val="-6"/>
        </w:rPr>
        <w:t xml:space="preserve"> </w:t>
      </w:r>
      <w:r>
        <w:rPr>
          <w:spacing w:val="1"/>
          <w:w w:val="90"/>
        </w:rPr>
        <w:t>C</w:t>
      </w:r>
      <w:r>
        <w:rPr>
          <w:w w:val="90"/>
        </w:rPr>
        <w:t>O</w:t>
      </w:r>
      <w:r>
        <w:rPr>
          <w:spacing w:val="1"/>
          <w:w w:val="90"/>
        </w:rPr>
        <w:t>G</w:t>
      </w:r>
      <w:r>
        <w:rPr>
          <w:spacing w:val="3"/>
          <w:w w:val="90"/>
        </w:rPr>
        <w:t>NO</w:t>
      </w:r>
      <w:r>
        <w:rPr>
          <w:w w:val="90"/>
        </w:rPr>
        <w:t>M</w:t>
      </w:r>
      <w:r>
        <w:rPr>
          <w:spacing w:val="3"/>
          <w:w w:val="90"/>
        </w:rPr>
        <w:t>E</w:t>
      </w:r>
      <w:proofErr w:type="gramEnd"/>
      <w:r>
        <w:rPr>
          <w:spacing w:val="3"/>
          <w:w w:val="90"/>
          <w:u w:val="single"/>
        </w:rPr>
        <w:tab/>
      </w:r>
      <w:r>
        <w:rPr>
          <w:spacing w:val="1"/>
          <w:w w:val="90"/>
        </w:rPr>
        <w:t>N</w:t>
      </w:r>
      <w:r>
        <w:rPr>
          <w:w w:val="90"/>
        </w:rPr>
        <w:t>O</w:t>
      </w:r>
      <w:r>
        <w:rPr>
          <w:spacing w:val="3"/>
          <w:w w:val="90"/>
        </w:rPr>
        <w:t>M</w:t>
      </w:r>
      <w:r>
        <w:rPr>
          <w:w w:val="90"/>
        </w:rPr>
        <w:t>E</w:t>
      </w:r>
      <w:r>
        <w:rPr>
          <w:w w:val="90"/>
          <w:u w:val="single"/>
        </w:rPr>
        <w:tab/>
      </w:r>
      <w:r>
        <w:rPr>
          <w:spacing w:val="15"/>
          <w:w w:val="90"/>
        </w:rPr>
        <w:t>,</w:t>
      </w:r>
      <w:r>
        <w:rPr>
          <w:w w:val="90"/>
        </w:rPr>
        <w:t>C.F.</w:t>
      </w:r>
      <w:r>
        <w:rPr>
          <w:w w:val="90"/>
          <w:u w:val="single"/>
        </w:rPr>
        <w:tab/>
      </w:r>
      <w:r>
        <w:rPr>
          <w:w w:val="90"/>
        </w:rPr>
        <w:t>;</w:t>
      </w:r>
    </w:p>
    <w:p w:rsidR="007E202B" w:rsidRDefault="007E202B" w:rsidP="007E202B">
      <w:pPr>
        <w:kinsoku w:val="0"/>
        <w:overflowPunct w:val="0"/>
        <w:spacing w:line="200" w:lineRule="exact"/>
        <w:rPr>
          <w:sz w:val="20"/>
          <w:szCs w:val="20"/>
        </w:rPr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</w:p>
    <w:p w:rsidR="007E202B" w:rsidRDefault="007E202B" w:rsidP="007E202B">
      <w:pPr>
        <w:pStyle w:val="Corpotesto"/>
        <w:tabs>
          <w:tab w:val="left" w:pos="3209"/>
          <w:tab w:val="left" w:pos="3843"/>
          <w:tab w:val="left" w:pos="4961"/>
          <w:tab w:val="left" w:pos="7515"/>
        </w:tabs>
        <w:kinsoku w:val="0"/>
        <w:overflowPunct w:val="0"/>
        <w:ind w:left="472"/>
      </w:pPr>
      <w:r>
        <w:t>L</w:t>
      </w:r>
      <w:r>
        <w:rPr>
          <w:spacing w:val="1"/>
        </w:rPr>
        <w:t>u</w:t>
      </w:r>
      <w:r>
        <w:t>og</w:t>
      </w:r>
      <w:r>
        <w:rPr>
          <w:spacing w:val="10"/>
        </w:rPr>
        <w:t xml:space="preserve">o </w:t>
      </w:r>
      <w:r>
        <w:rPr>
          <w:spacing w:val="8"/>
        </w:rPr>
        <w:t xml:space="preserve">e </w:t>
      </w:r>
      <w:r>
        <w:t>dat</w:t>
      </w:r>
      <w:r>
        <w:rPr>
          <w:spacing w:val="1"/>
        </w:rPr>
        <w:t>a</w:t>
      </w:r>
      <w:r>
        <w:rPr>
          <w:spacing w:val="1"/>
          <w:u w:val="single"/>
        </w:rPr>
        <w:tab/>
      </w:r>
      <w:r>
        <w:rPr>
          <w:spacing w:val="-1"/>
        </w:rPr>
        <w:t>/</w:t>
      </w:r>
      <w:r>
        <w:rPr>
          <w:spacing w:val="-1"/>
          <w:u w:val="single"/>
        </w:rPr>
        <w:tab/>
      </w:r>
      <w:r>
        <w:rPr>
          <w:spacing w:val="-1"/>
        </w:rPr>
        <w:t>/</w:t>
      </w:r>
      <w:r>
        <w:rPr>
          <w:spacing w:val="-1"/>
          <w:u w:val="single"/>
        </w:rPr>
        <w:tab/>
      </w:r>
      <w:r>
        <w:rPr>
          <w:spacing w:val="-1"/>
        </w:rPr>
        <w:tab/>
      </w:r>
      <w:r>
        <w:rPr>
          <w:w w:val="95"/>
        </w:rPr>
        <w:t>T</w:t>
      </w:r>
      <w:r>
        <w:rPr>
          <w:spacing w:val="1"/>
          <w:w w:val="95"/>
        </w:rPr>
        <w:t>I</w:t>
      </w:r>
      <w:r>
        <w:rPr>
          <w:spacing w:val="2"/>
          <w:w w:val="95"/>
        </w:rPr>
        <w:t>MB</w:t>
      </w:r>
      <w:r>
        <w:rPr>
          <w:spacing w:val="4"/>
          <w:w w:val="95"/>
        </w:rPr>
        <w:t>R</w:t>
      </w:r>
      <w:r>
        <w:rPr>
          <w:w w:val="95"/>
        </w:rPr>
        <w:t>O</w:t>
      </w:r>
      <w:r>
        <w:rPr>
          <w:spacing w:val="-19"/>
          <w:w w:val="95"/>
        </w:rPr>
        <w:t xml:space="preserve"> </w:t>
      </w:r>
      <w:r>
        <w:rPr>
          <w:w w:val="95"/>
        </w:rPr>
        <w:t>E</w:t>
      </w:r>
      <w:r>
        <w:rPr>
          <w:spacing w:val="-19"/>
          <w:w w:val="95"/>
        </w:rPr>
        <w:t xml:space="preserve"> </w:t>
      </w:r>
      <w:r>
        <w:rPr>
          <w:spacing w:val="1"/>
          <w:w w:val="95"/>
        </w:rPr>
        <w:t>FI</w:t>
      </w:r>
      <w:r>
        <w:rPr>
          <w:spacing w:val="4"/>
          <w:w w:val="95"/>
        </w:rPr>
        <w:t>RM</w:t>
      </w:r>
      <w:r>
        <w:rPr>
          <w:w w:val="95"/>
        </w:rPr>
        <w:t>A</w:t>
      </w:r>
    </w:p>
    <w:p w:rsidR="000C50E5" w:rsidRDefault="00AB7974" w:rsidP="00C53232">
      <w:pPr>
        <w:pStyle w:val="Corpotesto"/>
        <w:kinsoku w:val="0"/>
        <w:overflowPunct w:val="0"/>
        <w:spacing w:before="70"/>
        <w:ind w:left="6452"/>
        <w:sectPr w:rsidR="000C50E5">
          <w:pgSz w:w="11921" w:h="16860"/>
          <w:pgMar w:top="1140" w:right="740" w:bottom="280" w:left="1020" w:header="720" w:footer="720" w:gutter="0"/>
          <w:cols w:space="720"/>
          <w:noEndnote/>
        </w:sectPr>
      </w:pPr>
      <w:r>
        <w:rPr>
          <w:noProof/>
        </w:rPr>
        <w:pict>
          <v:shape id="_x0000_s1029" style="position:absolute;left:0;text-align:left;margin-left:336.75pt;margin-top:28pt;width:186.2pt;height:0;z-index:-251652096;mso-position-horizontal-relative:page;mso-position-vertical-relative:text" coordsize="3724,20" o:allowincell="f" path="m,l3724,e" filled="f" strokeweight=".25292mm">
            <v:path arrowok="t"/>
            <w10:wrap anchorx="page"/>
          </v:shape>
        </w:pict>
      </w:r>
      <w:proofErr w:type="gramStart"/>
      <w:r w:rsidR="007E202B">
        <w:rPr>
          <w:w w:val="90"/>
        </w:rPr>
        <w:t>del</w:t>
      </w:r>
      <w:proofErr w:type="gramEnd"/>
      <w:r w:rsidR="007E202B">
        <w:rPr>
          <w:spacing w:val="26"/>
          <w:w w:val="90"/>
        </w:rPr>
        <w:t xml:space="preserve"> </w:t>
      </w:r>
      <w:r w:rsidR="007E202B">
        <w:rPr>
          <w:w w:val="90"/>
        </w:rPr>
        <w:t>Leg</w:t>
      </w:r>
      <w:r w:rsidR="007E202B">
        <w:rPr>
          <w:spacing w:val="1"/>
          <w:w w:val="90"/>
        </w:rPr>
        <w:t>al</w:t>
      </w:r>
      <w:r w:rsidR="007E202B">
        <w:rPr>
          <w:w w:val="90"/>
        </w:rPr>
        <w:t>e</w:t>
      </w:r>
      <w:r w:rsidR="007E202B">
        <w:rPr>
          <w:spacing w:val="26"/>
          <w:w w:val="90"/>
        </w:rPr>
        <w:t xml:space="preserve"> </w:t>
      </w:r>
      <w:r w:rsidR="007E202B">
        <w:rPr>
          <w:spacing w:val="1"/>
          <w:w w:val="90"/>
        </w:rPr>
        <w:t>Ra</w:t>
      </w:r>
      <w:r w:rsidR="007E202B">
        <w:rPr>
          <w:w w:val="90"/>
        </w:rPr>
        <w:t>pp</w:t>
      </w:r>
      <w:r w:rsidR="007E202B">
        <w:rPr>
          <w:spacing w:val="1"/>
          <w:w w:val="90"/>
        </w:rPr>
        <w:t>r</w:t>
      </w:r>
      <w:r w:rsidR="007E202B">
        <w:rPr>
          <w:w w:val="90"/>
        </w:rPr>
        <w:t>es</w:t>
      </w:r>
      <w:r w:rsidR="007E202B">
        <w:rPr>
          <w:spacing w:val="2"/>
          <w:w w:val="90"/>
        </w:rPr>
        <w:t>e</w:t>
      </w:r>
      <w:r w:rsidR="007E202B">
        <w:rPr>
          <w:w w:val="90"/>
        </w:rPr>
        <w:t>n</w:t>
      </w:r>
      <w:r w:rsidR="007E202B">
        <w:rPr>
          <w:spacing w:val="1"/>
          <w:w w:val="90"/>
        </w:rPr>
        <w:t>ta</w:t>
      </w:r>
      <w:r w:rsidR="007E202B">
        <w:rPr>
          <w:w w:val="90"/>
        </w:rPr>
        <w:t>n</w:t>
      </w:r>
      <w:r w:rsidR="007E202B">
        <w:rPr>
          <w:spacing w:val="1"/>
          <w:w w:val="90"/>
        </w:rPr>
        <w:t>t</w:t>
      </w:r>
      <w:r w:rsidR="007E202B">
        <w:rPr>
          <w:w w:val="90"/>
        </w:rPr>
        <w:t>e</w:t>
      </w:r>
      <w:r w:rsidR="007E202B">
        <w:rPr>
          <w:spacing w:val="25"/>
          <w:w w:val="90"/>
        </w:rPr>
        <w:t xml:space="preserve"> </w:t>
      </w:r>
      <w:r w:rsidR="007E202B">
        <w:rPr>
          <w:spacing w:val="2"/>
          <w:w w:val="90"/>
        </w:rPr>
        <w:t>d</w:t>
      </w:r>
      <w:r w:rsidR="007E202B">
        <w:rPr>
          <w:w w:val="90"/>
        </w:rPr>
        <w:t>el</w:t>
      </w:r>
      <w:r w:rsidR="007E202B">
        <w:rPr>
          <w:spacing w:val="1"/>
          <w:w w:val="90"/>
        </w:rPr>
        <w:t>l</w:t>
      </w:r>
      <w:r w:rsidR="007E202B">
        <w:rPr>
          <w:w w:val="90"/>
        </w:rPr>
        <w:t>a</w:t>
      </w:r>
      <w:r w:rsidR="007E202B">
        <w:rPr>
          <w:spacing w:val="27"/>
          <w:w w:val="90"/>
        </w:rPr>
        <w:t xml:space="preserve"> </w:t>
      </w:r>
      <w:r w:rsidR="007E202B">
        <w:rPr>
          <w:w w:val="90"/>
        </w:rPr>
        <w:t>Offe</w:t>
      </w:r>
      <w:r w:rsidR="007E202B">
        <w:rPr>
          <w:spacing w:val="1"/>
          <w:w w:val="90"/>
        </w:rPr>
        <w:t>r</w:t>
      </w:r>
      <w:r w:rsidR="007E202B">
        <w:rPr>
          <w:w w:val="90"/>
        </w:rPr>
        <w:t>en</w:t>
      </w:r>
      <w:r w:rsidR="007E202B">
        <w:rPr>
          <w:spacing w:val="1"/>
          <w:w w:val="90"/>
        </w:rPr>
        <w:t>t</w:t>
      </w:r>
      <w:r w:rsidR="007E202B">
        <w:rPr>
          <w:w w:val="90"/>
        </w:rPr>
        <w:t>e</w:t>
      </w:r>
    </w:p>
    <w:p w:rsidR="00FA1615" w:rsidRDefault="00FA1615" w:rsidP="007E202B">
      <w:pPr>
        <w:pStyle w:val="Corpotesto"/>
        <w:kinsoku w:val="0"/>
        <w:overflowPunct w:val="0"/>
        <w:spacing w:before="59" w:line="254" w:lineRule="auto"/>
        <w:ind w:left="0"/>
      </w:pPr>
    </w:p>
    <w:sectPr w:rsidR="00FA1615" w:rsidSect="00FA16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339"/>
      </w:pPr>
      <w:rPr>
        <w:rFonts w:ascii="Trebuchet MS" w:hAnsi="Trebuchet MS" w:cs="Trebuchet MS"/>
        <w:b/>
        <w:bCs/>
        <w:w w:val="79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hanging="348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hanging="348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lowerLetter"/>
      <w:lvlText w:val="%1."/>
      <w:lvlJc w:val="left"/>
      <w:pPr>
        <w:ind w:hanging="212"/>
      </w:pPr>
      <w:rPr>
        <w:rFonts w:ascii="Arial" w:hAnsi="Arial" w:cs="Arial"/>
        <w:b w:val="0"/>
        <w:bCs w:val="0"/>
        <w:w w:val="88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 w15:restartNumberingAfterBreak="0">
    <w:nsid w:val="00000406"/>
    <w:multiLevelType w:val="multilevel"/>
    <w:tmpl w:val="D2D032E4"/>
    <w:lvl w:ilvl="0">
      <w:start w:val="1"/>
      <w:numFmt w:val="bullet"/>
      <w:lvlText w:val="o"/>
      <w:lvlJc w:val="left"/>
      <w:pPr>
        <w:ind w:hanging="226"/>
      </w:pPr>
      <w:rPr>
        <w:rFonts w:ascii="Courier New" w:hAnsi="Courier New" w:hint="default"/>
        <w:b w:val="0"/>
        <w:w w:val="88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5" w15:restartNumberingAfterBreak="0">
    <w:nsid w:val="00000407"/>
    <w:multiLevelType w:val="multilevel"/>
    <w:tmpl w:val="6812D1C2"/>
    <w:lvl w:ilvl="0">
      <w:start w:val="6"/>
      <w:numFmt w:val="lowerLetter"/>
      <w:lvlText w:val="%1)"/>
      <w:lvlJc w:val="left"/>
      <w:pPr>
        <w:ind w:hanging="185"/>
      </w:pPr>
      <w:rPr>
        <w:rFonts w:ascii="Arial" w:hAnsi="Arial" w:cs="Arial"/>
        <w:b w:val="0"/>
        <w:bCs w:val="0"/>
        <w:w w:val="97"/>
        <w:sz w:val="22"/>
        <w:szCs w:val="22"/>
      </w:rPr>
    </w:lvl>
    <w:lvl w:ilvl="1">
      <w:start w:val="1"/>
      <w:numFmt w:val="bullet"/>
      <w:lvlText w:val="o"/>
      <w:lvlJc w:val="left"/>
      <w:pPr>
        <w:ind w:hanging="236"/>
      </w:pPr>
      <w:rPr>
        <w:rFonts w:ascii="Courier New" w:hAnsi="Courier New" w:hint="default"/>
        <w:b w:val="0"/>
        <w:w w:val="88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 w15:restartNumberingAfterBreak="0">
    <w:nsid w:val="00000408"/>
    <w:multiLevelType w:val="multilevel"/>
    <w:tmpl w:val="0000088B"/>
    <w:lvl w:ilvl="0">
      <w:numFmt w:val="bullet"/>
      <w:lvlText w:val="•"/>
      <w:lvlJc w:val="left"/>
      <w:pPr>
        <w:ind w:hanging="161"/>
      </w:pPr>
      <w:rPr>
        <w:rFonts w:ascii="Arial" w:hAnsi="Arial"/>
        <w:b w:val="0"/>
        <w:w w:val="141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7" w15:restartNumberingAfterBreak="0">
    <w:nsid w:val="00000409"/>
    <w:multiLevelType w:val="multilevel"/>
    <w:tmpl w:val="0000088C"/>
    <w:lvl w:ilvl="0">
      <w:numFmt w:val="bullet"/>
      <w:lvlText w:val=""/>
      <w:lvlJc w:val="left"/>
      <w:pPr>
        <w:ind w:hanging="284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8" w15:restartNumberingAfterBreak="0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hanging="361"/>
      </w:pPr>
      <w:rPr>
        <w:rFonts w:ascii="Arial" w:hAnsi="Arial" w:cs="Arial"/>
        <w:b w:val="0"/>
        <w:bCs w:val="0"/>
        <w:spacing w:val="2"/>
        <w:w w:val="90"/>
        <w:sz w:val="22"/>
        <w:szCs w:val="22"/>
      </w:rPr>
    </w:lvl>
    <w:lvl w:ilvl="1">
      <w:start w:val="7"/>
      <w:numFmt w:val="decimal"/>
      <w:lvlText w:val="%2."/>
      <w:lvlJc w:val="left"/>
      <w:pPr>
        <w:ind w:hanging="200"/>
      </w:pPr>
      <w:rPr>
        <w:rFonts w:ascii="Calibri" w:hAnsi="Calibri" w:cs="Calibri"/>
        <w:b/>
        <w:bCs/>
        <w:w w:val="99"/>
        <w:sz w:val="20"/>
        <w:szCs w:val="20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9" w15:restartNumberingAfterBreak="0">
    <w:nsid w:val="0000040B"/>
    <w:multiLevelType w:val="multilevel"/>
    <w:tmpl w:val="0000088E"/>
    <w:lvl w:ilvl="0">
      <w:numFmt w:val="bullet"/>
      <w:lvlText w:val="-"/>
      <w:lvlJc w:val="left"/>
      <w:pPr>
        <w:ind w:hanging="152"/>
      </w:pPr>
      <w:rPr>
        <w:rFonts w:ascii="Calibri" w:hAnsi="Calibri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0" w15:restartNumberingAfterBreak="0">
    <w:nsid w:val="0000040C"/>
    <w:multiLevelType w:val="multilevel"/>
    <w:tmpl w:val="0000088F"/>
    <w:lvl w:ilvl="0">
      <w:numFmt w:val="bullet"/>
      <w:lvlText w:val=""/>
      <w:lvlJc w:val="left"/>
      <w:pPr>
        <w:ind w:hanging="171"/>
      </w:pPr>
      <w:rPr>
        <w:rFonts w:ascii="Wingdings" w:hAnsi="Wingdings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1" w15:restartNumberingAfterBreak="0">
    <w:nsid w:val="0000040D"/>
    <w:multiLevelType w:val="multilevel"/>
    <w:tmpl w:val="00000890"/>
    <w:lvl w:ilvl="0">
      <w:start w:val="1"/>
      <w:numFmt w:val="lowerLetter"/>
      <w:lvlText w:val="%1)"/>
      <w:lvlJc w:val="left"/>
      <w:pPr>
        <w:ind w:hanging="224"/>
      </w:pPr>
      <w:rPr>
        <w:rFonts w:ascii="Arial" w:hAnsi="Arial" w:cs="Arial"/>
        <w:b w:val="0"/>
        <w:bCs w:val="0"/>
        <w:w w:val="88"/>
        <w:sz w:val="22"/>
        <w:szCs w:val="22"/>
      </w:rPr>
    </w:lvl>
    <w:lvl w:ilvl="1">
      <w:numFmt w:val="bullet"/>
      <w:lvlText w:val="-"/>
      <w:lvlJc w:val="left"/>
      <w:pPr>
        <w:ind w:hanging="428"/>
      </w:pPr>
      <w:rPr>
        <w:rFonts w:ascii="Arial" w:hAnsi="Arial"/>
        <w:b w:val="0"/>
        <w:w w:val="90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2" w15:restartNumberingAfterBreak="0">
    <w:nsid w:val="0000040E"/>
    <w:multiLevelType w:val="multilevel"/>
    <w:tmpl w:val="00000891"/>
    <w:lvl w:ilvl="0">
      <w:numFmt w:val="bullet"/>
      <w:lvlText w:val="–"/>
      <w:lvlJc w:val="left"/>
      <w:pPr>
        <w:ind w:hanging="281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3" w15:restartNumberingAfterBreak="0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hanging="431"/>
      </w:pPr>
      <w:rPr>
        <w:rFonts w:ascii="Arial" w:hAnsi="Arial" w:cs="Arial"/>
        <w:b w:val="0"/>
        <w:bCs w:val="0"/>
        <w:spacing w:val="2"/>
        <w:w w:val="90"/>
        <w:sz w:val="22"/>
        <w:szCs w:val="22"/>
      </w:rPr>
    </w:lvl>
    <w:lvl w:ilvl="1">
      <w:start w:val="1"/>
      <w:numFmt w:val="lowerLetter"/>
      <w:lvlText w:val="%2)"/>
      <w:lvlJc w:val="left"/>
      <w:pPr>
        <w:ind w:hanging="360"/>
      </w:pPr>
      <w:rPr>
        <w:rFonts w:ascii="Arial" w:hAnsi="Arial" w:cs="Arial"/>
        <w:b w:val="0"/>
        <w:bCs w:val="0"/>
        <w:w w:val="88"/>
        <w:sz w:val="22"/>
        <w:szCs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4" w15:restartNumberingAfterBreak="0">
    <w:nsid w:val="00000410"/>
    <w:multiLevelType w:val="multilevel"/>
    <w:tmpl w:val="00000893"/>
    <w:lvl w:ilvl="0">
      <w:numFmt w:val="bullet"/>
      <w:lvlText w:val="-"/>
      <w:lvlJc w:val="left"/>
      <w:pPr>
        <w:ind w:hanging="138"/>
      </w:pPr>
      <w:rPr>
        <w:rFonts w:ascii="Arial" w:hAnsi="Arial"/>
        <w:b w:val="0"/>
        <w:w w:val="88"/>
        <w:sz w:val="20"/>
      </w:rPr>
    </w:lvl>
    <w:lvl w:ilvl="1">
      <w:numFmt w:val="bullet"/>
      <w:lvlText w:val=""/>
      <w:lvlJc w:val="left"/>
      <w:pPr>
        <w:ind w:hanging="360"/>
      </w:pPr>
      <w:rPr>
        <w:rFonts w:ascii="Symbol" w:hAnsi="Symbol"/>
        <w:b w:val="0"/>
        <w:w w:val="97"/>
        <w:sz w:val="20"/>
      </w:rPr>
    </w:lvl>
    <w:lvl w:ilvl="2">
      <w:numFmt w:val="bullet"/>
      <w:lvlText w:val="-"/>
      <w:lvlJc w:val="left"/>
      <w:pPr>
        <w:ind w:hanging="675"/>
      </w:pPr>
      <w:rPr>
        <w:rFonts w:ascii="Arial" w:hAnsi="Arial"/>
        <w:b w:val="0"/>
        <w:w w:val="90"/>
        <w:sz w:val="22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5" w15:restartNumberingAfterBreak="0">
    <w:nsid w:val="00000411"/>
    <w:multiLevelType w:val="multilevel"/>
    <w:tmpl w:val="00000894"/>
    <w:lvl w:ilvl="0">
      <w:numFmt w:val="bullet"/>
      <w:lvlText w:val=""/>
      <w:lvlJc w:val="left"/>
      <w:pPr>
        <w:ind w:hanging="300"/>
      </w:pPr>
      <w:rPr>
        <w:rFonts w:ascii="Wingdings" w:hAnsi="Wingdings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6" w15:restartNumberingAfterBreak="0">
    <w:nsid w:val="00000412"/>
    <w:multiLevelType w:val="multilevel"/>
    <w:tmpl w:val="00000895"/>
    <w:lvl w:ilvl="0">
      <w:numFmt w:val="bullet"/>
      <w:lvlText w:val="□"/>
      <w:lvlJc w:val="left"/>
      <w:pPr>
        <w:ind w:hanging="166"/>
      </w:pPr>
      <w:rPr>
        <w:rFonts w:ascii="Calibri" w:hAnsi="Calibri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7" w15:restartNumberingAfterBreak="0">
    <w:nsid w:val="00000413"/>
    <w:multiLevelType w:val="multilevel"/>
    <w:tmpl w:val="00000896"/>
    <w:lvl w:ilvl="0">
      <w:start w:val="1"/>
      <w:numFmt w:val="upperLetter"/>
      <w:lvlText w:val="%1."/>
      <w:lvlJc w:val="left"/>
      <w:pPr>
        <w:ind w:hanging="360"/>
      </w:pPr>
      <w:rPr>
        <w:rFonts w:ascii="Times New Roman" w:hAnsi="Times New Roman" w:cs="Times New Roman"/>
        <w:b w:val="0"/>
        <w:bCs w:val="0"/>
        <w:spacing w:val="-1"/>
        <w:w w:val="97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8" w15:restartNumberingAfterBreak="0">
    <w:nsid w:val="00000414"/>
    <w:multiLevelType w:val="multilevel"/>
    <w:tmpl w:val="00000897"/>
    <w:lvl w:ilvl="0">
      <w:start w:val="1"/>
      <w:numFmt w:val="upperLetter"/>
      <w:lvlText w:val="%1)"/>
      <w:lvlJc w:val="left"/>
      <w:pPr>
        <w:ind w:hanging="456"/>
      </w:pPr>
      <w:rPr>
        <w:rFonts w:ascii="Times New Roman" w:hAnsi="Times New Roman" w:cs="Times New Roman"/>
        <w:b w:val="0"/>
        <w:bCs w:val="0"/>
        <w:spacing w:val="-6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9" w15:restartNumberingAfterBreak="0">
    <w:nsid w:val="00000415"/>
    <w:multiLevelType w:val="multilevel"/>
    <w:tmpl w:val="00000898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0" w15:restartNumberingAfterBreak="0">
    <w:nsid w:val="00000416"/>
    <w:multiLevelType w:val="multilevel"/>
    <w:tmpl w:val="00000899"/>
    <w:lvl w:ilvl="0">
      <w:numFmt w:val="bullet"/>
      <w:lvlText w:val="-"/>
      <w:lvlJc w:val="left"/>
      <w:pPr>
        <w:ind w:hanging="348"/>
      </w:pPr>
      <w:rPr>
        <w:rFonts w:ascii="Times New Roman" w:hAnsi="Times New Roman"/>
        <w:b w:val="0"/>
        <w:sz w:val="22"/>
      </w:rPr>
    </w:lvl>
    <w:lvl w:ilvl="1">
      <w:numFmt w:val="bullet"/>
      <w:lvlText w:val="-"/>
      <w:lvlJc w:val="left"/>
      <w:pPr>
        <w:ind w:hanging="118"/>
      </w:pPr>
      <w:rPr>
        <w:rFonts w:ascii="Arial" w:hAnsi="Arial"/>
        <w:b w:val="0"/>
        <w:w w:val="90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1" w15:restartNumberingAfterBreak="0">
    <w:nsid w:val="00000417"/>
    <w:multiLevelType w:val="multilevel"/>
    <w:tmpl w:val="633688C8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2"/>
        <w:w w:val="90"/>
        <w:sz w:val="22"/>
        <w:szCs w:val="22"/>
      </w:rPr>
    </w:lvl>
    <w:lvl w:ilvl="1">
      <w:start w:val="1"/>
      <w:numFmt w:val="bullet"/>
      <w:lvlText w:val=""/>
      <w:lvlJc w:val="left"/>
      <w:pPr>
        <w:ind w:hanging="360"/>
      </w:pPr>
      <w:rPr>
        <w:rFonts w:ascii="Symbol" w:hAnsi="Symbol" w:hint="default"/>
        <w:b/>
        <w:spacing w:val="1"/>
        <w:w w:val="88"/>
        <w:sz w:val="22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2" w15:restartNumberingAfterBreak="0">
    <w:nsid w:val="00000418"/>
    <w:multiLevelType w:val="multilevel"/>
    <w:tmpl w:val="0000089B"/>
    <w:lvl w:ilvl="0">
      <w:numFmt w:val="bullet"/>
      <w:lvlText w:val=""/>
      <w:lvlJc w:val="left"/>
      <w:pPr>
        <w:ind w:hanging="360"/>
      </w:pPr>
      <w:rPr>
        <w:rFonts w:ascii="Symbol" w:hAnsi="Symbol"/>
        <w:b w:val="0"/>
        <w:sz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3" w15:restartNumberingAfterBreak="0">
    <w:nsid w:val="04B9669C"/>
    <w:multiLevelType w:val="hybridMultilevel"/>
    <w:tmpl w:val="9FA031BA"/>
    <w:lvl w:ilvl="0" w:tplc="04100003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24" w15:restartNumberingAfterBreak="0">
    <w:nsid w:val="1F431129"/>
    <w:multiLevelType w:val="hybridMultilevel"/>
    <w:tmpl w:val="87EE41A6"/>
    <w:lvl w:ilvl="0" w:tplc="576E836E">
      <w:start w:val="1"/>
      <w:numFmt w:val="upperLetter"/>
      <w:lvlText w:val="%1."/>
      <w:lvlJc w:val="left"/>
      <w:pPr>
        <w:ind w:left="819" w:hanging="4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9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1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3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5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7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9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1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34" w:hanging="180"/>
      </w:pPr>
      <w:rPr>
        <w:rFonts w:cs="Times New Roman"/>
      </w:rPr>
    </w:lvl>
  </w:abstractNum>
  <w:abstractNum w:abstractNumId="25" w15:restartNumberingAfterBreak="0">
    <w:nsid w:val="22F71B3E"/>
    <w:multiLevelType w:val="hybridMultilevel"/>
    <w:tmpl w:val="95020768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6" w15:restartNumberingAfterBreak="0">
    <w:nsid w:val="33E34F48"/>
    <w:multiLevelType w:val="hybridMultilevel"/>
    <w:tmpl w:val="8564F10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4A1376"/>
    <w:multiLevelType w:val="hybridMultilevel"/>
    <w:tmpl w:val="70B07ADC"/>
    <w:lvl w:ilvl="0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7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2" w:hanging="360"/>
      </w:pPr>
      <w:rPr>
        <w:rFonts w:ascii="Wingdings" w:hAnsi="Wingdings" w:hint="default"/>
      </w:rPr>
    </w:lvl>
  </w:abstractNum>
  <w:abstractNum w:abstractNumId="28" w15:restartNumberingAfterBreak="0">
    <w:nsid w:val="3D9079FE"/>
    <w:multiLevelType w:val="hybridMultilevel"/>
    <w:tmpl w:val="BD2CB7C0"/>
    <w:lvl w:ilvl="0" w:tplc="04100003">
      <w:start w:val="1"/>
      <w:numFmt w:val="bullet"/>
      <w:lvlText w:val="o"/>
      <w:lvlJc w:val="left"/>
      <w:pPr>
        <w:ind w:left="83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9" w15:restartNumberingAfterBreak="0">
    <w:nsid w:val="5A9138D3"/>
    <w:multiLevelType w:val="hybridMultilevel"/>
    <w:tmpl w:val="01509E1E"/>
    <w:lvl w:ilvl="0" w:tplc="04100001">
      <w:start w:val="1"/>
      <w:numFmt w:val="bullet"/>
      <w:lvlText w:val=""/>
      <w:lvlJc w:val="left"/>
      <w:pPr>
        <w:ind w:left="15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abstractNum w:abstractNumId="30" w15:restartNumberingAfterBreak="0">
    <w:nsid w:val="6C04338B"/>
    <w:multiLevelType w:val="hybridMultilevel"/>
    <w:tmpl w:val="475ACE6E"/>
    <w:lvl w:ilvl="0" w:tplc="04100003">
      <w:start w:val="1"/>
      <w:numFmt w:val="bullet"/>
      <w:lvlText w:val="o"/>
      <w:lvlJc w:val="left"/>
      <w:pPr>
        <w:ind w:left="198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70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2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4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6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8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0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2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42" w:hanging="360"/>
      </w:pPr>
      <w:rPr>
        <w:rFonts w:ascii="Wingdings" w:hAnsi="Wingdings" w:hint="default"/>
      </w:rPr>
    </w:lvl>
  </w:abstractNum>
  <w:abstractNum w:abstractNumId="31" w15:restartNumberingAfterBreak="0">
    <w:nsid w:val="703F6AFD"/>
    <w:multiLevelType w:val="hybridMultilevel"/>
    <w:tmpl w:val="798445D8"/>
    <w:lvl w:ilvl="0" w:tplc="04100003">
      <w:start w:val="1"/>
      <w:numFmt w:val="bullet"/>
      <w:lvlText w:val="o"/>
      <w:lvlJc w:val="left"/>
      <w:pPr>
        <w:ind w:left="83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32" w15:restartNumberingAfterBreak="0">
    <w:nsid w:val="741E6231"/>
    <w:multiLevelType w:val="hybridMultilevel"/>
    <w:tmpl w:val="ECDAEAC2"/>
    <w:lvl w:ilvl="0" w:tplc="04100003">
      <w:start w:val="1"/>
      <w:numFmt w:val="bullet"/>
      <w:lvlText w:val="o"/>
      <w:lvlJc w:val="left"/>
      <w:pPr>
        <w:ind w:left="1554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2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20"/>
  </w:num>
  <w:num w:numId="4">
    <w:abstractNumId w:val="19"/>
  </w:num>
  <w:num w:numId="5">
    <w:abstractNumId w:val="18"/>
  </w:num>
  <w:num w:numId="6">
    <w:abstractNumId w:val="17"/>
  </w:num>
  <w:num w:numId="7">
    <w:abstractNumId w:val="16"/>
  </w:num>
  <w:num w:numId="8">
    <w:abstractNumId w:val="15"/>
  </w:num>
  <w:num w:numId="9">
    <w:abstractNumId w:val="14"/>
  </w:num>
  <w:num w:numId="10">
    <w:abstractNumId w:val="13"/>
  </w:num>
  <w:num w:numId="11">
    <w:abstractNumId w:val="12"/>
  </w:num>
  <w:num w:numId="12">
    <w:abstractNumId w:val="11"/>
  </w:num>
  <w:num w:numId="13">
    <w:abstractNumId w:val="10"/>
  </w:num>
  <w:num w:numId="14">
    <w:abstractNumId w:val="9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9"/>
  </w:num>
  <w:num w:numId="25">
    <w:abstractNumId w:val="24"/>
  </w:num>
  <w:num w:numId="26">
    <w:abstractNumId w:val="32"/>
  </w:num>
  <w:num w:numId="27">
    <w:abstractNumId w:val="25"/>
  </w:num>
  <w:num w:numId="28">
    <w:abstractNumId w:val="23"/>
  </w:num>
  <w:num w:numId="29">
    <w:abstractNumId w:val="26"/>
  </w:num>
  <w:num w:numId="30">
    <w:abstractNumId w:val="30"/>
  </w:num>
  <w:num w:numId="31">
    <w:abstractNumId w:val="31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C50E5"/>
    <w:rsid w:val="000C50E5"/>
    <w:rsid w:val="00310154"/>
    <w:rsid w:val="00347954"/>
    <w:rsid w:val="004A6BE1"/>
    <w:rsid w:val="007E202B"/>
    <w:rsid w:val="00AB7974"/>
    <w:rsid w:val="00C53232"/>
    <w:rsid w:val="00E57C0C"/>
    <w:rsid w:val="00E930DC"/>
    <w:rsid w:val="00FA0028"/>
    <w:rsid w:val="00FA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FE9A370F-0F91-43CE-B5FF-2D1543676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0C50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0C50E5"/>
    <w:pPr>
      <w:outlineLvl w:val="0"/>
    </w:pPr>
    <w:rPr>
      <w:rFonts w:ascii="Calibri" w:hAnsi="Calibri" w:cs="Calibri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0C50E5"/>
    <w:pPr>
      <w:ind w:left="132"/>
      <w:outlineLvl w:val="1"/>
    </w:pPr>
    <w:rPr>
      <w:rFonts w:ascii="Calibri" w:hAnsi="Calibri" w:cs="Calibri"/>
      <w:b/>
      <w:bCs/>
      <w:i/>
      <w:i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0C50E5"/>
    <w:rPr>
      <w:rFonts w:ascii="Calibri" w:eastAsiaTheme="minorEastAsia" w:hAnsi="Calibri" w:cs="Calibri"/>
      <w:b/>
      <w:bCs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1"/>
    <w:rsid w:val="000C50E5"/>
    <w:rPr>
      <w:rFonts w:ascii="Calibri" w:eastAsiaTheme="minorEastAsia" w:hAnsi="Calibri" w:cs="Calibri"/>
      <w:b/>
      <w:bCs/>
      <w:i/>
      <w:iCs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C50E5"/>
    <w:pPr>
      <w:ind w:left="112"/>
    </w:pPr>
    <w:rPr>
      <w:rFonts w:ascii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C50E5"/>
    <w:rPr>
      <w:rFonts w:ascii="Calibri" w:eastAsiaTheme="minorEastAsia" w:hAnsi="Calibri" w:cs="Calibri"/>
      <w:sz w:val="20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0C50E5"/>
  </w:style>
  <w:style w:type="paragraph" w:customStyle="1" w:styleId="TableParagraph">
    <w:name w:val="Table Paragraph"/>
    <w:basedOn w:val="Normale"/>
    <w:uiPriority w:val="1"/>
    <w:qFormat/>
    <w:rsid w:val="000C50E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0E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0E5"/>
    <w:rPr>
      <w:rFonts w:ascii="Tahoma" w:eastAsiaTheme="minorEastAsia" w:hAnsi="Tahoma" w:cs="Tahoma"/>
      <w:sz w:val="16"/>
      <w:szCs w:val="16"/>
      <w:lang w:eastAsia="it-IT"/>
    </w:rPr>
  </w:style>
  <w:style w:type="character" w:styleId="Enfasigrassetto">
    <w:name w:val="Strong"/>
    <w:basedOn w:val="Carpredefinitoparagrafo"/>
    <w:uiPriority w:val="22"/>
    <w:qFormat/>
    <w:rsid w:val="00E930D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2013</Words>
  <Characters>11479</Characters>
  <Application>Microsoft Office Word</Application>
  <DocSecurity>0</DocSecurity>
  <Lines>95</Lines>
  <Paragraphs>26</Paragraphs>
  <ScaleCrop>false</ScaleCrop>
  <Company/>
  <LinksUpToDate>false</LinksUpToDate>
  <CharactersWithSpaces>13466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Operatore</dc:creator>
  <cp:lastModifiedBy>l</cp:lastModifiedBy>
  <cp:revision>10</cp:revision>
  <dcterms:created xsi:type="dcterms:W3CDTF">2019-09-27T13:13:00Z</dcterms:created>
  <dcterms:modified xsi:type="dcterms:W3CDTF">2019-10-10T07:40:00Z</dcterms:modified>
</cp:coreProperties>
</file>